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60220" w14:textId="77777777" w:rsidR="00C95D2C" w:rsidRPr="00A05475" w:rsidRDefault="00C95D2C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AF16487" w14:textId="77777777" w:rsidR="00432876" w:rsidRPr="00432876" w:rsidRDefault="00432876" w:rsidP="00432876">
      <w:pPr>
        <w:widowControl w:val="0"/>
        <w:wordWrap w:val="0"/>
        <w:autoSpaceDE w:val="0"/>
        <w:autoSpaceDN w:val="0"/>
        <w:spacing w:after="0" w:line="240" w:lineRule="auto"/>
        <w:jc w:val="center"/>
        <w:rPr>
          <w:rFonts w:ascii="Batang" w:eastAsia="Batang" w:hAnsi="Times New Roman" w:cs="Times New Roman"/>
          <w:color w:val="002060"/>
          <w:kern w:val="2"/>
          <w:sz w:val="20"/>
          <w:szCs w:val="20"/>
          <w:lang w:eastAsia="ko-KR"/>
        </w:rPr>
      </w:pPr>
      <w:r w:rsidRPr="00432876">
        <w:rPr>
          <w:rFonts w:ascii="Batang" w:eastAsia="Batang" w:hAnsi="Times New Roman" w:cs="Times New Roman"/>
          <w:color w:val="002060"/>
          <w:kern w:val="2"/>
          <w:sz w:val="20"/>
          <w:szCs w:val="20"/>
          <w:lang w:eastAsia="ko-KR"/>
        </w:rPr>
        <w:t>Департамент</w:t>
      </w:r>
      <w:r w:rsidRPr="00432876">
        <w:rPr>
          <w:rFonts w:ascii="Batang" w:eastAsia="Batang" w:hAnsi="Times New Roman" w:cs="Times New Roman"/>
          <w:color w:val="002060"/>
          <w:kern w:val="2"/>
          <w:sz w:val="20"/>
          <w:szCs w:val="20"/>
          <w:lang w:eastAsia="ko-KR"/>
        </w:rPr>
        <w:t xml:space="preserve"> </w:t>
      </w:r>
      <w:r w:rsidRPr="00432876">
        <w:rPr>
          <w:rFonts w:ascii="Batang" w:eastAsia="Batang" w:hAnsi="Times New Roman" w:cs="Times New Roman"/>
          <w:color w:val="002060"/>
          <w:kern w:val="2"/>
          <w:sz w:val="20"/>
          <w:szCs w:val="20"/>
          <w:lang w:eastAsia="ko-KR"/>
        </w:rPr>
        <w:t>образования</w:t>
      </w:r>
      <w:r w:rsidRPr="00432876">
        <w:rPr>
          <w:rFonts w:ascii="Batang" w:eastAsia="Batang" w:hAnsi="Times New Roman" w:cs="Times New Roman"/>
          <w:color w:val="002060"/>
          <w:kern w:val="2"/>
          <w:sz w:val="20"/>
          <w:szCs w:val="20"/>
          <w:lang w:eastAsia="ko-KR"/>
        </w:rPr>
        <w:t xml:space="preserve"> </w:t>
      </w:r>
      <w:r w:rsidRPr="00432876">
        <w:rPr>
          <w:rFonts w:ascii="Batang" w:eastAsia="Batang" w:hAnsi="Times New Roman" w:cs="Times New Roman"/>
          <w:color w:val="002060"/>
          <w:kern w:val="2"/>
          <w:sz w:val="20"/>
          <w:szCs w:val="20"/>
          <w:lang w:eastAsia="ko-KR"/>
        </w:rPr>
        <w:t>Мэрии</w:t>
      </w:r>
      <w:r w:rsidRPr="00432876">
        <w:rPr>
          <w:rFonts w:ascii="Batang" w:eastAsia="Batang" w:hAnsi="Times New Roman" w:cs="Times New Roman"/>
          <w:color w:val="002060"/>
          <w:kern w:val="2"/>
          <w:sz w:val="20"/>
          <w:szCs w:val="20"/>
          <w:lang w:eastAsia="ko-KR"/>
        </w:rPr>
        <w:t xml:space="preserve"> </w:t>
      </w:r>
      <w:r w:rsidRPr="00432876">
        <w:rPr>
          <w:rFonts w:ascii="Batang" w:eastAsia="Batang" w:hAnsi="Times New Roman" w:cs="Times New Roman"/>
          <w:color w:val="002060"/>
          <w:kern w:val="2"/>
          <w:sz w:val="20"/>
          <w:szCs w:val="20"/>
          <w:lang w:eastAsia="ko-KR"/>
        </w:rPr>
        <w:t>города</w:t>
      </w:r>
      <w:r w:rsidRPr="00432876">
        <w:rPr>
          <w:rFonts w:ascii="Batang" w:eastAsia="Batang" w:hAnsi="Times New Roman" w:cs="Times New Roman"/>
          <w:color w:val="002060"/>
          <w:kern w:val="2"/>
          <w:sz w:val="20"/>
          <w:szCs w:val="20"/>
          <w:lang w:eastAsia="ko-KR"/>
        </w:rPr>
        <w:t xml:space="preserve"> </w:t>
      </w:r>
      <w:r w:rsidRPr="00432876">
        <w:rPr>
          <w:rFonts w:ascii="Batang" w:eastAsia="Batang" w:hAnsi="Times New Roman" w:cs="Times New Roman"/>
          <w:color w:val="002060"/>
          <w:kern w:val="2"/>
          <w:sz w:val="20"/>
          <w:szCs w:val="20"/>
          <w:lang w:eastAsia="ko-KR"/>
        </w:rPr>
        <w:t>Грозного</w:t>
      </w:r>
    </w:p>
    <w:p w14:paraId="09AA4C0A" w14:textId="77777777" w:rsidR="00432876" w:rsidRPr="00432876" w:rsidRDefault="00432876" w:rsidP="00432876">
      <w:pPr>
        <w:widowControl w:val="0"/>
        <w:wordWrap w:val="0"/>
        <w:autoSpaceDE w:val="0"/>
        <w:autoSpaceDN w:val="0"/>
        <w:spacing w:after="0" w:line="240" w:lineRule="auto"/>
        <w:jc w:val="center"/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</w:pP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Муниципальное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 xml:space="preserve"> 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бюджетное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 xml:space="preserve"> 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общеобразовательное</w:t>
      </w:r>
    </w:p>
    <w:p w14:paraId="6533C990" w14:textId="6BA43720" w:rsidR="00432876" w:rsidRPr="00432876" w:rsidRDefault="00432876" w:rsidP="00432876">
      <w:pPr>
        <w:widowControl w:val="0"/>
        <w:wordWrap w:val="0"/>
        <w:autoSpaceDE w:val="0"/>
        <w:autoSpaceDN w:val="0"/>
        <w:spacing w:after="0" w:line="240" w:lineRule="auto"/>
        <w:jc w:val="center"/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</w:pP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учреждение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 xml:space="preserve"> 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«Средняя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 xml:space="preserve"> 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общеобразовательная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 xml:space="preserve"> 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школа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 xml:space="preserve"> 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№</w:t>
      </w:r>
      <w:r w:rsidR="00635141">
        <w:rPr>
          <w:rFonts w:eastAsia="Batang" w:cs="Times New Roman"/>
          <w:b/>
          <w:color w:val="002060"/>
          <w:kern w:val="2"/>
          <w:sz w:val="20"/>
          <w:szCs w:val="20"/>
          <w:lang w:eastAsia="ko-KR"/>
        </w:rPr>
        <w:t>25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»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 xml:space="preserve"> 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г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 xml:space="preserve">. 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Грозного</w:t>
      </w:r>
    </w:p>
    <w:p w14:paraId="0EC8806B" w14:textId="5B83C50A" w:rsidR="00432876" w:rsidRPr="00432876" w:rsidRDefault="00432876" w:rsidP="00432876">
      <w:pPr>
        <w:widowControl w:val="0"/>
        <w:wordWrap w:val="0"/>
        <w:autoSpaceDE w:val="0"/>
        <w:autoSpaceDN w:val="0"/>
        <w:spacing w:after="0" w:line="240" w:lineRule="auto"/>
        <w:jc w:val="center"/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</w:pP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(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МБОУ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 xml:space="preserve"> 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«СОШ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 xml:space="preserve"> </w:t>
      </w:r>
      <w:r w:rsidR="00635141">
        <w:rPr>
          <w:rFonts w:ascii="Times New Roman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№ 25</w:t>
      </w:r>
      <w:r w:rsidRPr="00432876">
        <w:rPr>
          <w:rFonts w:ascii="Times New Roman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»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 xml:space="preserve"> 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г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 xml:space="preserve">. 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Грозного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)</w:t>
      </w:r>
    </w:p>
    <w:p w14:paraId="3CF339F3" w14:textId="77777777" w:rsidR="00432876" w:rsidRPr="00432876" w:rsidRDefault="00432876" w:rsidP="00432876">
      <w:pPr>
        <w:widowControl w:val="0"/>
        <w:wordWrap w:val="0"/>
        <w:autoSpaceDE w:val="0"/>
        <w:autoSpaceDN w:val="0"/>
        <w:spacing w:after="0" w:line="240" w:lineRule="auto"/>
        <w:jc w:val="center"/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</w:pPr>
    </w:p>
    <w:p w14:paraId="5A02F824" w14:textId="77777777" w:rsidR="00432876" w:rsidRPr="00432876" w:rsidRDefault="00432876" w:rsidP="00432876">
      <w:pPr>
        <w:widowControl w:val="0"/>
        <w:wordWrap w:val="0"/>
        <w:autoSpaceDE w:val="0"/>
        <w:autoSpaceDN w:val="0"/>
        <w:spacing w:after="0" w:line="240" w:lineRule="auto"/>
        <w:jc w:val="center"/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</w:pP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Соьлжа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-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Г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1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алин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 xml:space="preserve"> </w:t>
      </w:r>
      <w:proofErr w:type="spellStart"/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Мэрин</w:t>
      </w:r>
      <w:proofErr w:type="spellEnd"/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 xml:space="preserve"> </w:t>
      </w:r>
      <w:proofErr w:type="spellStart"/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дешаран</w:t>
      </w:r>
      <w:proofErr w:type="spellEnd"/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 xml:space="preserve"> 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департамент</w:t>
      </w:r>
    </w:p>
    <w:p w14:paraId="3EF66740" w14:textId="77777777" w:rsidR="00432876" w:rsidRPr="00432876" w:rsidRDefault="00432876" w:rsidP="00432876">
      <w:pPr>
        <w:widowControl w:val="0"/>
        <w:wordWrap w:val="0"/>
        <w:autoSpaceDE w:val="0"/>
        <w:autoSpaceDN w:val="0"/>
        <w:spacing w:after="0" w:line="240" w:lineRule="auto"/>
        <w:jc w:val="center"/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</w:pPr>
      <w:proofErr w:type="spellStart"/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Муниципальни</w:t>
      </w:r>
      <w:proofErr w:type="spellEnd"/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 xml:space="preserve"> </w:t>
      </w:r>
      <w:proofErr w:type="spellStart"/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бюджетни</w:t>
      </w:r>
      <w:proofErr w:type="spellEnd"/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 xml:space="preserve"> </w:t>
      </w:r>
      <w:proofErr w:type="spellStart"/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юкъардешаран</w:t>
      </w:r>
      <w:proofErr w:type="spellEnd"/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 xml:space="preserve"> </w:t>
      </w:r>
      <w:proofErr w:type="spellStart"/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учреждени</w:t>
      </w:r>
      <w:proofErr w:type="spellEnd"/>
    </w:p>
    <w:p w14:paraId="0DE3EADA" w14:textId="2F048F09" w:rsidR="00432876" w:rsidRPr="00432876" w:rsidRDefault="00432876" w:rsidP="00432876">
      <w:pPr>
        <w:widowControl w:val="0"/>
        <w:wordWrap w:val="0"/>
        <w:autoSpaceDE w:val="0"/>
        <w:autoSpaceDN w:val="0"/>
        <w:spacing w:after="0" w:line="240" w:lineRule="auto"/>
        <w:jc w:val="center"/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</w:pP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Соьлжа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-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Г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1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алин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 xml:space="preserve"> 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«</w:t>
      </w:r>
      <w:proofErr w:type="spellStart"/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Юкъара</w:t>
      </w:r>
      <w:proofErr w:type="spellEnd"/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 xml:space="preserve"> </w:t>
      </w:r>
      <w:proofErr w:type="spellStart"/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дешаранюккъера</w:t>
      </w:r>
      <w:proofErr w:type="spellEnd"/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 xml:space="preserve"> 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школа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 xml:space="preserve"> 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№</w:t>
      </w:r>
      <w:r w:rsidR="00635141">
        <w:rPr>
          <w:rFonts w:eastAsia="Batang" w:cs="Times New Roman"/>
          <w:b/>
          <w:color w:val="002060"/>
          <w:kern w:val="2"/>
          <w:sz w:val="20"/>
          <w:szCs w:val="20"/>
          <w:lang w:eastAsia="ko-KR"/>
        </w:rPr>
        <w:t>25</w:t>
      </w:r>
      <w:r w:rsidRPr="00432876">
        <w:rPr>
          <w:rFonts w:ascii="Batang" w:eastAsia="Batang" w:hAnsi="Times New Roman" w:cs="Times New Roman"/>
          <w:b/>
          <w:color w:val="002060"/>
          <w:kern w:val="2"/>
          <w:sz w:val="20"/>
          <w:szCs w:val="20"/>
          <w:lang w:eastAsia="ko-KR"/>
        </w:rPr>
        <w:t>»</w:t>
      </w:r>
    </w:p>
    <w:p w14:paraId="7BB5768C" w14:textId="77777777" w:rsidR="00432876" w:rsidRPr="005E092C" w:rsidRDefault="00432876" w:rsidP="00432876">
      <w:pPr>
        <w:tabs>
          <w:tab w:val="left" w:pos="5520"/>
        </w:tabs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7B91D264" w14:textId="77777777" w:rsidR="00432876" w:rsidRPr="005E092C" w:rsidRDefault="00432876" w:rsidP="00432876"/>
    <w:p w14:paraId="24413825" w14:textId="77777777" w:rsidR="00432876" w:rsidRPr="005E092C" w:rsidRDefault="00432876" w:rsidP="00432876">
      <w:pPr>
        <w:spacing w:after="0"/>
        <w:ind w:firstLine="567"/>
        <w:jc w:val="center"/>
        <w:rPr>
          <w:rFonts w:ascii="Times New Roman" w:eastAsia="Calibri" w:hAnsi="Times New Roman" w:cs="Times New Roman"/>
          <w:color w:val="00B0F0"/>
          <w:sz w:val="28"/>
          <w:szCs w:val="28"/>
        </w:rPr>
      </w:pPr>
    </w:p>
    <w:p w14:paraId="7513B9FB" w14:textId="4E6F4FA0" w:rsidR="00432876" w:rsidRPr="00432876" w:rsidRDefault="00432876" w:rsidP="00432876">
      <w:pPr>
        <w:widowControl w:val="0"/>
        <w:wordWrap w:val="0"/>
        <w:autoSpaceDE w:val="0"/>
        <w:autoSpaceDN w:val="0"/>
        <w:spacing w:after="0" w:line="240" w:lineRule="auto"/>
        <w:ind w:hanging="284"/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</w:pPr>
      <w:r w:rsidRPr="00432876"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 xml:space="preserve">Рассмотрено                                                                          </w:t>
      </w:r>
      <w:r w:rsidR="008F1765"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 xml:space="preserve"> </w:t>
      </w:r>
      <w:r w:rsidRPr="00432876"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>Утверждаю:</w:t>
      </w:r>
    </w:p>
    <w:p w14:paraId="10D2CA86" w14:textId="0121524F" w:rsidR="00432876" w:rsidRDefault="00432876" w:rsidP="00432876">
      <w:pPr>
        <w:widowControl w:val="0"/>
        <w:wordWrap w:val="0"/>
        <w:autoSpaceDE w:val="0"/>
        <w:autoSpaceDN w:val="0"/>
        <w:spacing w:after="0" w:line="240" w:lineRule="auto"/>
        <w:ind w:right="-283" w:hanging="284"/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</w:pPr>
      <w:r w:rsidRPr="00432876"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 xml:space="preserve">на заседании </w:t>
      </w:r>
      <w:r w:rsidR="008F1765"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 xml:space="preserve">                                                                          </w:t>
      </w:r>
      <w:r w:rsidR="00635141"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>Директор МБОУ «СОШ №25</w:t>
      </w:r>
      <w:r w:rsidR="008F1765" w:rsidRPr="00432876"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>»</w:t>
      </w:r>
    </w:p>
    <w:p w14:paraId="01B01F5F" w14:textId="66B140E3" w:rsidR="00432876" w:rsidRPr="00432876" w:rsidRDefault="00432876" w:rsidP="00432876">
      <w:pPr>
        <w:widowControl w:val="0"/>
        <w:wordWrap w:val="0"/>
        <w:autoSpaceDE w:val="0"/>
        <w:autoSpaceDN w:val="0"/>
        <w:spacing w:after="0" w:line="240" w:lineRule="auto"/>
        <w:ind w:right="-283" w:hanging="284"/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</w:pPr>
      <w:r w:rsidRPr="00432876"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 xml:space="preserve">педагогического совета                                </w:t>
      </w:r>
      <w:r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 xml:space="preserve">                 </w:t>
      </w:r>
      <w:r w:rsidR="008F1765"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 xml:space="preserve">        </w:t>
      </w:r>
      <w:r w:rsidR="008F1765" w:rsidRPr="00432876"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>г. Грозного</w:t>
      </w:r>
    </w:p>
    <w:p w14:paraId="519C026D" w14:textId="2E6B901A" w:rsidR="008F1765" w:rsidRPr="00432876" w:rsidRDefault="00F57A8C" w:rsidP="008F1765">
      <w:pPr>
        <w:widowControl w:val="0"/>
        <w:wordWrap w:val="0"/>
        <w:autoSpaceDE w:val="0"/>
        <w:autoSpaceDN w:val="0"/>
        <w:spacing w:after="0" w:line="240" w:lineRule="auto"/>
        <w:ind w:hanging="284"/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</w:pPr>
      <w:r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>протокол № 1</w:t>
      </w:r>
      <w:r w:rsidR="00432876" w:rsidRPr="00432876"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 xml:space="preserve">                                                                    </w:t>
      </w:r>
      <w:r w:rsidR="008F1765"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 xml:space="preserve"> </w:t>
      </w:r>
      <w:r w:rsidR="008F1765" w:rsidRPr="00432876"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>_______</w:t>
      </w:r>
      <w:proofErr w:type="spellStart"/>
      <w:r w:rsidR="00635141"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>З.А.Закриева</w:t>
      </w:r>
      <w:proofErr w:type="spellEnd"/>
    </w:p>
    <w:p w14:paraId="6C819E06" w14:textId="6CD74F34" w:rsidR="00432876" w:rsidRPr="00432876" w:rsidRDefault="00921E9E" w:rsidP="00432876">
      <w:pPr>
        <w:widowControl w:val="0"/>
        <w:wordWrap w:val="0"/>
        <w:autoSpaceDE w:val="0"/>
        <w:autoSpaceDN w:val="0"/>
        <w:spacing w:after="0" w:line="240" w:lineRule="auto"/>
        <w:ind w:hanging="284"/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</w:pPr>
      <w:r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>от «05</w:t>
      </w:r>
      <w:r w:rsidR="00F57A8C"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>» август</w:t>
      </w:r>
      <w:r w:rsidR="00432876" w:rsidRPr="00432876"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>_20</w:t>
      </w:r>
      <w:r w:rsidR="00F57A8C"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>21</w:t>
      </w:r>
      <w:r w:rsidR="00432876" w:rsidRPr="00432876"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 xml:space="preserve"> г.           </w:t>
      </w:r>
      <w:r w:rsidR="008F1765"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 xml:space="preserve">                              </w:t>
      </w:r>
      <w:r w:rsidR="00F57A8C"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 xml:space="preserve">                </w:t>
      </w:r>
      <w:r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>Приказ №62/1</w:t>
      </w:r>
    </w:p>
    <w:p w14:paraId="43984830" w14:textId="1B066478" w:rsidR="00432876" w:rsidRPr="00432876" w:rsidRDefault="008F1765" w:rsidP="00432876">
      <w:pPr>
        <w:widowControl w:val="0"/>
        <w:tabs>
          <w:tab w:val="left" w:pos="6350"/>
        </w:tabs>
        <w:wordWrap w:val="0"/>
        <w:autoSpaceDE w:val="0"/>
        <w:autoSpaceDN w:val="0"/>
        <w:spacing w:after="0" w:line="240" w:lineRule="auto"/>
        <w:ind w:hanging="284"/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</w:pPr>
      <w:r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ab/>
        <w:t xml:space="preserve">                                                                                            </w:t>
      </w:r>
    </w:p>
    <w:p w14:paraId="44162497" w14:textId="46794021" w:rsidR="00432876" w:rsidRPr="00432876" w:rsidRDefault="00432876" w:rsidP="00432876">
      <w:pPr>
        <w:widowControl w:val="0"/>
        <w:tabs>
          <w:tab w:val="left" w:pos="6350"/>
        </w:tabs>
        <w:wordWrap w:val="0"/>
        <w:autoSpaceDE w:val="0"/>
        <w:autoSpaceDN w:val="0"/>
        <w:spacing w:after="0" w:line="240" w:lineRule="auto"/>
        <w:ind w:hanging="284"/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</w:pPr>
      <w:r w:rsidRPr="00432876">
        <w:rPr>
          <w:rFonts w:ascii="Times New Roman" w:eastAsia="Batang" w:hAnsi="Times New Roman" w:cs="Times New Roman"/>
          <w:color w:val="000000" w:themeColor="text1"/>
          <w:kern w:val="2"/>
          <w:sz w:val="24"/>
          <w:szCs w:val="28"/>
          <w:lang w:eastAsia="ko-KR"/>
        </w:rPr>
        <w:t xml:space="preserve">                                                                                               </w:t>
      </w:r>
    </w:p>
    <w:p w14:paraId="184C4325" w14:textId="77777777" w:rsidR="00C95D2C" w:rsidRPr="00A05475" w:rsidRDefault="00C95D2C" w:rsidP="00C95D2C">
      <w:pPr>
        <w:spacing w:after="0" w:line="286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347E921" w14:textId="77777777" w:rsidR="00C95D2C" w:rsidRPr="00A05475" w:rsidRDefault="00C95D2C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3AB246E" w14:textId="77777777" w:rsidR="00C95D2C" w:rsidRPr="00A05475" w:rsidRDefault="00C95D2C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7A18479" w14:textId="77777777" w:rsidR="00C95D2C" w:rsidRPr="00A05475" w:rsidRDefault="00C95D2C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A64011B" w14:textId="77777777" w:rsidR="00C95D2C" w:rsidRPr="00A05475" w:rsidRDefault="00C95D2C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98B38E9" w14:textId="77777777" w:rsidR="00C95D2C" w:rsidRPr="00A05475" w:rsidRDefault="00C95D2C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D12FCCA" w14:textId="77777777" w:rsidR="00C95D2C" w:rsidRPr="00A05475" w:rsidRDefault="00C95D2C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AA1C193" w14:textId="77777777" w:rsidR="00C95D2C" w:rsidRPr="00A05475" w:rsidRDefault="00C95D2C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A8BFA45" w14:textId="77777777" w:rsidR="00C95D2C" w:rsidRPr="00A05475" w:rsidRDefault="00C95D2C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70D090D" w14:textId="77777777" w:rsidR="00C95D2C" w:rsidRPr="00A05475" w:rsidRDefault="00C95D2C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A210559" w14:textId="77777777" w:rsidR="00C95D2C" w:rsidRPr="00A05475" w:rsidRDefault="00C95D2C" w:rsidP="00C95D2C">
      <w:pPr>
        <w:spacing w:after="0" w:line="279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FD70811" w14:textId="77777777" w:rsidR="00C95D2C" w:rsidRPr="00906FD9" w:rsidRDefault="00C95D2C" w:rsidP="00C95D2C">
      <w:pPr>
        <w:spacing w:after="0" w:line="240" w:lineRule="auto"/>
        <w:ind w:right="80"/>
        <w:jc w:val="center"/>
        <w:rPr>
          <w:rFonts w:ascii="Times New Roman" w:eastAsiaTheme="minorEastAsia" w:hAnsi="Times New Roman" w:cs="Times New Roman"/>
          <w:color w:val="7030A0"/>
          <w:sz w:val="40"/>
          <w:szCs w:val="40"/>
          <w:lang w:eastAsia="ru-RU"/>
        </w:rPr>
      </w:pPr>
      <w:r w:rsidRPr="00906FD9">
        <w:rPr>
          <w:rFonts w:ascii="Times New Roman" w:eastAsia="Times New Roman" w:hAnsi="Times New Roman" w:cs="Times New Roman"/>
          <w:b/>
          <w:bCs/>
          <w:color w:val="7030A0"/>
          <w:sz w:val="56"/>
          <w:szCs w:val="56"/>
          <w:lang w:eastAsia="ru-RU"/>
        </w:rPr>
        <w:t>ПРОГРАММА ВОСПИТАНИЯ</w:t>
      </w:r>
    </w:p>
    <w:p w14:paraId="175D3AC3" w14:textId="77777777" w:rsidR="00C95D2C" w:rsidRPr="00906FD9" w:rsidRDefault="00C95D2C" w:rsidP="00C95D2C">
      <w:pPr>
        <w:spacing w:after="0" w:line="366" w:lineRule="exact"/>
        <w:rPr>
          <w:rFonts w:ascii="Times New Roman" w:eastAsiaTheme="minorEastAsia" w:hAnsi="Times New Roman" w:cs="Times New Roman"/>
          <w:color w:val="7030A0"/>
          <w:sz w:val="48"/>
          <w:szCs w:val="48"/>
          <w:lang w:eastAsia="ru-RU"/>
        </w:rPr>
      </w:pPr>
    </w:p>
    <w:p w14:paraId="24FB741E" w14:textId="77777777" w:rsidR="00C95D2C" w:rsidRPr="00A05475" w:rsidRDefault="00C95D2C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DA25D91" w14:textId="77777777" w:rsidR="00C95D2C" w:rsidRPr="00A05475" w:rsidRDefault="00C95D2C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8EC6622" w14:textId="77777777" w:rsidR="00C95D2C" w:rsidRPr="00A05475" w:rsidRDefault="00C95D2C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016F3C0" w14:textId="77777777" w:rsidR="00C95D2C" w:rsidRPr="00A05475" w:rsidRDefault="00C95D2C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B91FEF0" w14:textId="77777777" w:rsidR="00C95D2C" w:rsidRPr="00A05475" w:rsidRDefault="00C95D2C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AEE367F" w14:textId="77777777" w:rsidR="00C95D2C" w:rsidRPr="00A05475" w:rsidRDefault="00C95D2C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FAD82F8" w14:textId="77777777" w:rsidR="00C95D2C" w:rsidRPr="00A05475" w:rsidRDefault="00C95D2C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E866652" w14:textId="77777777" w:rsidR="00C95D2C" w:rsidRPr="00A05475" w:rsidRDefault="00C95D2C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51025F0" w14:textId="77777777" w:rsidR="00C95D2C" w:rsidRPr="00A05475" w:rsidRDefault="00C95D2C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78C5356" w14:textId="77777777" w:rsidR="00C95D2C" w:rsidRPr="00A05475" w:rsidRDefault="00C95D2C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D65DA56" w14:textId="77777777" w:rsidR="00C95D2C" w:rsidRPr="00A05475" w:rsidRDefault="00C95D2C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7761C1D" w14:textId="77777777" w:rsidR="00C95D2C" w:rsidRDefault="00C95D2C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0D3FBB4" w14:textId="77777777" w:rsidR="00432876" w:rsidRDefault="00432876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F6BF92A" w14:textId="77777777" w:rsidR="00432876" w:rsidRDefault="00432876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C4292C2" w14:textId="77777777" w:rsidR="00432876" w:rsidRDefault="00432876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104CF6D" w14:textId="77777777" w:rsidR="00432876" w:rsidRDefault="00432876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0967637" w14:textId="77777777" w:rsidR="00432876" w:rsidRDefault="00432876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742124C" w14:textId="77777777" w:rsidR="00432876" w:rsidRDefault="00432876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CC499D2" w14:textId="77777777" w:rsidR="00432876" w:rsidRDefault="00432876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D4DC735" w14:textId="77777777" w:rsidR="00432876" w:rsidRPr="00A05475" w:rsidRDefault="00432876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9215C94" w14:textId="77777777" w:rsidR="00C95D2C" w:rsidRPr="00A05475" w:rsidRDefault="00C95D2C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FE95DA7" w14:textId="77777777" w:rsidR="00C95D2C" w:rsidRPr="00A05475" w:rsidRDefault="00C95D2C" w:rsidP="00C95D2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E62E3E0" w14:textId="5414E64D" w:rsidR="00C95D2C" w:rsidRPr="00453660" w:rsidRDefault="00432876" w:rsidP="00432876">
      <w:pPr>
        <w:spacing w:after="0" w:line="240" w:lineRule="auto"/>
        <w:ind w:right="80"/>
        <w:rPr>
          <w:rFonts w:ascii="Times New Roman" w:eastAsiaTheme="minorEastAsia" w:hAnsi="Times New Roman" w:cs="Times New Roman"/>
          <w:color w:val="002060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C95D2C" w:rsidRPr="00453660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г. Грозный</w:t>
      </w:r>
    </w:p>
    <w:p w14:paraId="74FBE26F" w14:textId="77777777" w:rsidR="001C4D98" w:rsidRDefault="001C4D98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1F25E4A0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tbl>
      <w:tblPr>
        <w:tblStyle w:val="120"/>
        <w:tblW w:w="9322" w:type="dxa"/>
        <w:tblLook w:val="04A0" w:firstRow="1" w:lastRow="0" w:firstColumn="1" w:lastColumn="0" w:noHBand="0" w:noVBand="1"/>
      </w:tblPr>
      <w:tblGrid>
        <w:gridCol w:w="1101"/>
        <w:gridCol w:w="7371"/>
        <w:gridCol w:w="850"/>
      </w:tblGrid>
      <w:tr w:rsidR="00432876" w:rsidRPr="005E092C" w14:paraId="1188DDFA" w14:textId="77777777" w:rsidTr="00432876">
        <w:tc>
          <w:tcPr>
            <w:tcW w:w="1101" w:type="dxa"/>
          </w:tcPr>
          <w:p w14:paraId="6C0EA261" w14:textId="77777777" w:rsidR="00432876" w:rsidRPr="005E092C" w:rsidRDefault="00432876" w:rsidP="00432876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E09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7371" w:type="dxa"/>
          </w:tcPr>
          <w:p w14:paraId="08784925" w14:textId="77777777" w:rsidR="00432876" w:rsidRPr="005E092C" w:rsidRDefault="00432876" w:rsidP="00432876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E09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850" w:type="dxa"/>
          </w:tcPr>
          <w:p w14:paraId="099AC51F" w14:textId="77777777" w:rsidR="00432876" w:rsidRPr="005E092C" w:rsidRDefault="00432876" w:rsidP="00432876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E09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432876" w:rsidRPr="005E092C" w14:paraId="19821CAB" w14:textId="77777777" w:rsidTr="00432876">
        <w:tc>
          <w:tcPr>
            <w:tcW w:w="1101" w:type="dxa"/>
          </w:tcPr>
          <w:p w14:paraId="4AB87DA3" w14:textId="77777777" w:rsidR="00432876" w:rsidRPr="005E092C" w:rsidRDefault="00432876" w:rsidP="00432876">
            <w:pPr>
              <w:ind w:firstLine="567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E09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14:paraId="22B8AA70" w14:textId="77777777" w:rsidR="00432876" w:rsidRPr="005E092C" w:rsidRDefault="00432876" w:rsidP="00432876">
            <w:pPr>
              <w:ind w:left="17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E09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Пояснительная записка</w:t>
            </w:r>
          </w:p>
          <w:p w14:paraId="216F4476" w14:textId="77777777" w:rsidR="00432876" w:rsidRPr="005E092C" w:rsidRDefault="00432876" w:rsidP="00432876">
            <w:pPr>
              <w:ind w:left="175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14:paraId="44A21811" w14:textId="19AB98C4" w:rsidR="00432876" w:rsidRPr="008F1765" w:rsidRDefault="008F1765" w:rsidP="008F1765">
            <w:pPr>
              <w:ind w:firstLine="33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176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432876" w:rsidRPr="005E092C" w14:paraId="5C63FA64" w14:textId="77777777" w:rsidTr="00432876">
        <w:tc>
          <w:tcPr>
            <w:tcW w:w="1101" w:type="dxa"/>
          </w:tcPr>
          <w:p w14:paraId="2F929374" w14:textId="77777777" w:rsidR="00432876" w:rsidRPr="005E092C" w:rsidRDefault="00432876" w:rsidP="00432876">
            <w:pPr>
              <w:ind w:firstLine="567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E09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14:paraId="252F9FFC" w14:textId="77777777" w:rsidR="00432876" w:rsidRPr="005E092C" w:rsidRDefault="00432876" w:rsidP="00432876">
            <w:pPr>
              <w:tabs>
                <w:tab w:val="left" w:pos="851"/>
              </w:tabs>
              <w:ind w:left="175"/>
              <w:rPr>
                <w:rFonts w:ascii="Times New Roman" w:eastAsia="Calibri" w:hAnsi="Times New Roman" w:cs="Times New Roman"/>
                <w:b/>
                <w:color w:val="000000"/>
                <w:w w:val="0"/>
                <w:sz w:val="28"/>
                <w:szCs w:val="28"/>
              </w:rPr>
            </w:pPr>
            <w:r w:rsidRPr="005E092C">
              <w:rPr>
                <w:rFonts w:ascii="Times New Roman" w:eastAsia="Calibri" w:hAnsi="Times New Roman" w:cs="Times New Roman"/>
                <w:b/>
                <w:color w:val="000000"/>
                <w:w w:val="0"/>
                <w:sz w:val="28"/>
                <w:szCs w:val="28"/>
              </w:rPr>
              <w:t>Основные разделы программы</w:t>
            </w:r>
          </w:p>
          <w:p w14:paraId="2F194E08" w14:textId="77777777" w:rsidR="00432876" w:rsidRPr="005E092C" w:rsidRDefault="00432876" w:rsidP="00432876">
            <w:pPr>
              <w:tabs>
                <w:tab w:val="left" w:pos="851"/>
              </w:tabs>
              <w:ind w:left="175"/>
              <w:rPr>
                <w:rFonts w:ascii="Times New Roman" w:eastAsia="Calibri" w:hAnsi="Times New Roman" w:cs="Times New Roman"/>
                <w:b/>
                <w:color w:val="000000"/>
                <w:w w:val="0"/>
                <w:sz w:val="28"/>
                <w:szCs w:val="28"/>
              </w:rPr>
            </w:pPr>
          </w:p>
        </w:tc>
        <w:tc>
          <w:tcPr>
            <w:tcW w:w="850" w:type="dxa"/>
          </w:tcPr>
          <w:p w14:paraId="78D34752" w14:textId="3D688582" w:rsidR="00432876" w:rsidRPr="008F1765" w:rsidRDefault="008F1765" w:rsidP="008F1765">
            <w:pPr>
              <w:ind w:firstLine="33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432876" w:rsidRPr="005E092C" w14:paraId="45B59CBD" w14:textId="77777777" w:rsidTr="00432876">
        <w:tc>
          <w:tcPr>
            <w:tcW w:w="1101" w:type="dxa"/>
          </w:tcPr>
          <w:p w14:paraId="0289B3DC" w14:textId="77777777" w:rsidR="00432876" w:rsidRPr="005E092C" w:rsidRDefault="00432876" w:rsidP="00432876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E092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2.1</w:t>
            </w:r>
          </w:p>
        </w:tc>
        <w:tc>
          <w:tcPr>
            <w:tcW w:w="7371" w:type="dxa"/>
          </w:tcPr>
          <w:p w14:paraId="77C5B71D" w14:textId="77777777" w:rsidR="00432876" w:rsidRPr="005E092C" w:rsidRDefault="00432876" w:rsidP="00432876">
            <w:pPr>
              <w:ind w:left="17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9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1. Особенности организуемого воспитательного процесса </w:t>
            </w:r>
          </w:p>
          <w:p w14:paraId="770EDC94" w14:textId="77777777" w:rsidR="00432876" w:rsidRPr="005E092C" w:rsidRDefault="00432876" w:rsidP="00432876">
            <w:pPr>
              <w:ind w:left="17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10311314" w14:textId="38824881" w:rsidR="00432876" w:rsidRPr="008F1765" w:rsidRDefault="008F1765" w:rsidP="008F1765">
            <w:pPr>
              <w:ind w:firstLine="33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176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432876" w:rsidRPr="005E092C" w14:paraId="50814629" w14:textId="77777777" w:rsidTr="00432876">
        <w:tc>
          <w:tcPr>
            <w:tcW w:w="1101" w:type="dxa"/>
          </w:tcPr>
          <w:p w14:paraId="634ADA85" w14:textId="77777777" w:rsidR="00432876" w:rsidRPr="005E092C" w:rsidRDefault="00432876" w:rsidP="00432876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E092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2.2</w:t>
            </w:r>
          </w:p>
        </w:tc>
        <w:tc>
          <w:tcPr>
            <w:tcW w:w="7371" w:type="dxa"/>
          </w:tcPr>
          <w:p w14:paraId="49AE14AE" w14:textId="77777777" w:rsidR="00432876" w:rsidRPr="005E092C" w:rsidRDefault="00432876" w:rsidP="00432876">
            <w:pPr>
              <w:ind w:left="175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E092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Раздел 2. Цель и задачи воспитания</w:t>
            </w:r>
          </w:p>
          <w:p w14:paraId="365C346C" w14:textId="77777777" w:rsidR="00432876" w:rsidRPr="005E092C" w:rsidRDefault="00432876" w:rsidP="00432876">
            <w:pPr>
              <w:ind w:left="17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0A53EB94" w14:textId="79244FF5" w:rsidR="00432876" w:rsidRPr="008F1765" w:rsidRDefault="008F1765" w:rsidP="008F1765">
            <w:pPr>
              <w:ind w:firstLine="33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176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432876" w:rsidRPr="005E092C" w14:paraId="0FE49C04" w14:textId="77777777" w:rsidTr="00432876">
        <w:tc>
          <w:tcPr>
            <w:tcW w:w="1101" w:type="dxa"/>
          </w:tcPr>
          <w:p w14:paraId="0A6D71FB" w14:textId="77777777" w:rsidR="00432876" w:rsidRPr="005E092C" w:rsidRDefault="00432876" w:rsidP="00432876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E092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2.3</w:t>
            </w:r>
          </w:p>
        </w:tc>
        <w:tc>
          <w:tcPr>
            <w:tcW w:w="7371" w:type="dxa"/>
          </w:tcPr>
          <w:p w14:paraId="23BA70EB" w14:textId="77777777" w:rsidR="00432876" w:rsidRPr="005E092C" w:rsidRDefault="00432876" w:rsidP="00432876">
            <w:pPr>
              <w:autoSpaceDE w:val="0"/>
              <w:autoSpaceDN w:val="0"/>
              <w:adjustRightInd w:val="0"/>
              <w:ind w:left="175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E092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Раздел 3. Виды, формы и содержание деятельности</w:t>
            </w:r>
          </w:p>
          <w:p w14:paraId="428AACD4" w14:textId="77777777" w:rsidR="00432876" w:rsidRPr="005E092C" w:rsidRDefault="00432876" w:rsidP="00432876">
            <w:pPr>
              <w:autoSpaceDE w:val="0"/>
              <w:autoSpaceDN w:val="0"/>
              <w:adjustRightInd w:val="0"/>
              <w:ind w:left="175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850" w:type="dxa"/>
          </w:tcPr>
          <w:p w14:paraId="5D152977" w14:textId="55FB0562" w:rsidR="00432876" w:rsidRPr="008F1765" w:rsidRDefault="008F1765" w:rsidP="008F1765">
            <w:pPr>
              <w:ind w:firstLine="33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176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432876" w:rsidRPr="005E092C" w14:paraId="2149F5D4" w14:textId="77777777" w:rsidTr="00432876">
        <w:tc>
          <w:tcPr>
            <w:tcW w:w="1101" w:type="dxa"/>
          </w:tcPr>
          <w:p w14:paraId="5041FA80" w14:textId="77777777" w:rsidR="00432876" w:rsidRPr="005E092C" w:rsidRDefault="00432876" w:rsidP="00432876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92C">
              <w:rPr>
                <w:rFonts w:ascii="Times New Roman" w:eastAsia="Calibri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7371" w:type="dxa"/>
          </w:tcPr>
          <w:p w14:paraId="0E33F16C" w14:textId="77777777" w:rsidR="00432876" w:rsidRPr="005E092C" w:rsidRDefault="00432876" w:rsidP="00432876">
            <w:pPr>
              <w:autoSpaceDE w:val="0"/>
              <w:autoSpaceDN w:val="0"/>
              <w:adjustRightInd w:val="0"/>
              <w:ind w:left="175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E092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Раздел 4. Основные направления самоанализа воспитательной работы</w:t>
            </w:r>
          </w:p>
          <w:p w14:paraId="79C16571" w14:textId="77777777" w:rsidR="00432876" w:rsidRPr="005E092C" w:rsidRDefault="00432876" w:rsidP="00432876">
            <w:pPr>
              <w:autoSpaceDE w:val="0"/>
              <w:autoSpaceDN w:val="0"/>
              <w:adjustRightInd w:val="0"/>
              <w:ind w:left="175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850" w:type="dxa"/>
          </w:tcPr>
          <w:p w14:paraId="0B5D9C83" w14:textId="1A0A7737" w:rsidR="00432876" w:rsidRPr="008F1765" w:rsidRDefault="008F1765" w:rsidP="008F1765">
            <w:pPr>
              <w:ind w:firstLine="33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1765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</w:tr>
    </w:tbl>
    <w:p w14:paraId="1E43B3EC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0BC08A85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748ED339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264A39C7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08975BBE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31A73056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75F62270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7E9422A9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1402B6E4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472F084B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725DF950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1A326AA0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1B3139A5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4A7D274A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3E590C23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793374C7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4613DCDF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030D241E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2A2F42DB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722488A0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7E9A5463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01A45A52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1929B51D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7015CB49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0F24AC3E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0CF07402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7F9F2E04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18B53FA0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265A2A1F" w14:textId="77777777" w:rsidR="00432876" w:rsidRDefault="00432876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12CD025D" w14:textId="2A2793B9" w:rsidR="00364E24" w:rsidRPr="007A5FA0" w:rsidRDefault="001C4D98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4"/>
        </w:rPr>
        <w:lastRenderedPageBreak/>
        <w:t xml:space="preserve">РАБОЧАЯ </w:t>
      </w:r>
      <w:r w:rsidR="007A5FA0" w:rsidRPr="007A5FA0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ПРОГРАММА ВОСПИТАНИЯ </w:t>
      </w:r>
      <w:r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                                                      </w:t>
      </w:r>
      <w:r w:rsidR="00635141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МБОУ «СОШ № 25</w:t>
      </w:r>
      <w:r w:rsidR="007A5FA0" w:rsidRPr="007A5FA0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» Г. ГРОЗНОГО</w:t>
      </w:r>
    </w:p>
    <w:p w14:paraId="5DE0522C" w14:textId="77777777" w:rsidR="007A5FA0" w:rsidRPr="007A5FA0" w:rsidRDefault="007A5FA0" w:rsidP="001779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14:paraId="01BD3828" w14:textId="77777777" w:rsidR="001779D7" w:rsidRPr="007A5FA0" w:rsidRDefault="001779D7" w:rsidP="007A5FA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0123A">
        <w:rPr>
          <w:rFonts w:ascii="Times New Roman" w:hAnsi="Times New Roman" w:cs="Times New Roman"/>
          <w:b/>
          <w:color w:val="FF0000"/>
          <w:sz w:val="24"/>
          <w:szCs w:val="24"/>
        </w:rPr>
        <w:t>ПОЯСНИТЕЛЬНАЯ ЗАПИСКА</w:t>
      </w:r>
    </w:p>
    <w:p w14:paraId="6ECF63D5" w14:textId="16812573" w:rsidR="0098618F" w:rsidRPr="0098618F" w:rsidRDefault="001779D7" w:rsidP="00B672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8618F" w:rsidRPr="0098618F">
        <w:rPr>
          <w:rFonts w:ascii="Times New Roman" w:hAnsi="Times New Roman" w:cs="Times New Roman"/>
          <w:sz w:val="24"/>
          <w:szCs w:val="24"/>
        </w:rPr>
        <w:t xml:space="preserve">Согласно Федеральному закону от 31.07. 2020 № 304-ФЗ «О внесении изменений в Федеральный закон «Об образовании в Российской Федерации» по вопросам воспитания обучающихся» (https://rg.ru/2020/08/07/ob-obrazovanii-dok.html), с 2021 года в состав основных образовательных программ школы </w:t>
      </w:r>
      <w:r w:rsidR="0098618F">
        <w:rPr>
          <w:rFonts w:ascii="Times New Roman" w:hAnsi="Times New Roman" w:cs="Times New Roman"/>
          <w:sz w:val="24"/>
          <w:szCs w:val="24"/>
        </w:rPr>
        <w:t>входит</w:t>
      </w:r>
      <w:r w:rsidR="0098618F" w:rsidRPr="0098618F">
        <w:rPr>
          <w:rFonts w:ascii="Times New Roman" w:hAnsi="Times New Roman" w:cs="Times New Roman"/>
          <w:sz w:val="24"/>
          <w:szCs w:val="24"/>
        </w:rPr>
        <w:t xml:space="preserve"> рабочая программа воспитания и календарный план воспитательной работы.</w:t>
      </w:r>
    </w:p>
    <w:p w14:paraId="2535CF7B" w14:textId="77777777" w:rsidR="0098618F" w:rsidRPr="0098618F" w:rsidRDefault="0098618F" w:rsidP="00B672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18F">
        <w:rPr>
          <w:rFonts w:ascii="Times New Roman" w:hAnsi="Times New Roman" w:cs="Times New Roman"/>
          <w:sz w:val="24"/>
          <w:szCs w:val="24"/>
        </w:rPr>
        <w:t>Примерная программа воспитания для образовательных организаций общего образования разработана Институтом стратегии развития образования РАО (http://form.instrao.ru/) и направлена на решение проблем гармоничного вхождения школьников в социальный мир и налаживания ответственных взаимоотношений с окружающими их людьми. 2 июня 2020 года примерная программа воспитания одобрена ФУМО по общему образованию и размещена в реестре примерных основных общеобразовательных программ на портале(https://fgosreestr.ru/).</w:t>
      </w:r>
    </w:p>
    <w:p w14:paraId="49C19321" w14:textId="0407FC39" w:rsidR="0098618F" w:rsidRDefault="0098618F" w:rsidP="00B672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18F">
        <w:rPr>
          <w:rFonts w:ascii="Times New Roman" w:hAnsi="Times New Roman" w:cs="Times New Roman"/>
          <w:sz w:val="24"/>
          <w:szCs w:val="24"/>
        </w:rPr>
        <w:t xml:space="preserve">Программа воспитания показывает, каким образом педагоги могут реализовать воспитательный потенциал их совместной с детьми деятельности. </w:t>
      </w:r>
    </w:p>
    <w:p w14:paraId="0E8607E8" w14:textId="7896F9CD" w:rsidR="001779D7" w:rsidRDefault="001779D7" w:rsidP="00B672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779D7">
        <w:rPr>
          <w:rFonts w:ascii="Times New Roman" w:hAnsi="Times New Roman" w:cs="Times New Roman"/>
          <w:sz w:val="24"/>
          <w:szCs w:val="24"/>
        </w:rPr>
        <w:t>В центре программы воспитания Муниципального бюджетно</w:t>
      </w:r>
      <w:r>
        <w:rPr>
          <w:rFonts w:ascii="Times New Roman" w:hAnsi="Times New Roman" w:cs="Times New Roman"/>
          <w:sz w:val="24"/>
          <w:szCs w:val="24"/>
        </w:rPr>
        <w:t>го общеобразовательного учрежде</w:t>
      </w:r>
      <w:r w:rsidRPr="001779D7">
        <w:rPr>
          <w:rFonts w:ascii="Times New Roman" w:hAnsi="Times New Roman" w:cs="Times New Roman"/>
          <w:sz w:val="24"/>
          <w:szCs w:val="24"/>
        </w:rPr>
        <w:t>ния «Средней</w:t>
      </w:r>
      <w:r w:rsidR="00635141">
        <w:rPr>
          <w:rFonts w:ascii="Times New Roman" w:hAnsi="Times New Roman" w:cs="Times New Roman"/>
          <w:sz w:val="24"/>
          <w:szCs w:val="24"/>
        </w:rPr>
        <w:t xml:space="preserve"> общеобразовательной школы №25</w:t>
      </w:r>
      <w:r w:rsidRPr="001779D7">
        <w:rPr>
          <w:rFonts w:ascii="Times New Roman" w:hAnsi="Times New Roman" w:cs="Times New Roman"/>
          <w:sz w:val="24"/>
          <w:szCs w:val="24"/>
        </w:rPr>
        <w:t>» г. Грозного находится личностное развитие обучающихся в соответствии с ФГОС общего образования, формирова</w:t>
      </w:r>
      <w:r>
        <w:rPr>
          <w:rFonts w:ascii="Times New Roman" w:hAnsi="Times New Roman" w:cs="Times New Roman"/>
          <w:sz w:val="24"/>
          <w:szCs w:val="24"/>
        </w:rPr>
        <w:t>ние у них системных зна</w:t>
      </w:r>
      <w:r w:rsidRPr="001779D7">
        <w:rPr>
          <w:rFonts w:ascii="Times New Roman" w:hAnsi="Times New Roman" w:cs="Times New Roman"/>
          <w:sz w:val="24"/>
          <w:szCs w:val="24"/>
        </w:rPr>
        <w:t>ний о различных аспектах развития России и мира. Одним из результатов реализации программы школы станет приобщение обучающихся к российским традиционным духовным ценностям, правилам и нормам поведения в российском обществе. 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готовность обучающихся к саморазвитию; мотивацию к познанию и обучению; ценностные установки и социально-значимые качества личности; активное участие в социально-значимой деятельности.</w:t>
      </w:r>
    </w:p>
    <w:p w14:paraId="63ED078B" w14:textId="2DBDA225" w:rsidR="0098618F" w:rsidRPr="0098618F" w:rsidRDefault="0098618F" w:rsidP="00B672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8618F">
        <w:rPr>
          <w:rFonts w:ascii="Times New Roman" w:hAnsi="Times New Roman" w:cs="Times New Roman"/>
          <w:sz w:val="24"/>
          <w:szCs w:val="24"/>
        </w:rPr>
        <w:t xml:space="preserve">В 2013 году по поручению Главы Чеченской Республики Рамзана Кадырова, в целях систематизации работы в сфере духовно- нравственного воспитания, разработана «Единая концепция духовно-нравственного воспитания и развития подрастающего поколения Чеченской </w:t>
      </w:r>
      <w:proofErr w:type="gramStart"/>
      <w:r w:rsidRPr="0098618F">
        <w:rPr>
          <w:rFonts w:ascii="Times New Roman" w:hAnsi="Times New Roman" w:cs="Times New Roman"/>
          <w:sz w:val="24"/>
          <w:szCs w:val="24"/>
        </w:rPr>
        <w:t>Республики»  (</w:t>
      </w:r>
      <w:proofErr w:type="gramEnd"/>
      <w:r w:rsidRPr="0098618F">
        <w:rPr>
          <w:rFonts w:ascii="Times New Roman" w:hAnsi="Times New Roman" w:cs="Times New Roman"/>
          <w:sz w:val="24"/>
          <w:szCs w:val="24"/>
        </w:rPr>
        <w:t>https://www.gstou.ru/files/localnie_akti/pologeniya/ekdnvm.pdf).</w:t>
      </w:r>
    </w:p>
    <w:p w14:paraId="1747428E" w14:textId="77777777" w:rsidR="0098618F" w:rsidRPr="0098618F" w:rsidRDefault="0098618F" w:rsidP="00B672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18F">
        <w:rPr>
          <w:rFonts w:ascii="Times New Roman" w:hAnsi="Times New Roman" w:cs="Times New Roman"/>
          <w:sz w:val="24"/>
          <w:szCs w:val="24"/>
        </w:rPr>
        <w:tab/>
        <w:t>Единая Концепция способствует формированию у гражданина чувства патриотизма, гордости за своё Отечество, за свою малую Родину, город, сельскую местность, где он родился и рос, активной гражданской позиции и готовности к служению Отечеству.</w:t>
      </w:r>
    </w:p>
    <w:p w14:paraId="6912DDE2" w14:textId="7F4C927A" w:rsidR="0098618F" w:rsidRPr="001779D7" w:rsidRDefault="0098618F" w:rsidP="00B672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18F">
        <w:rPr>
          <w:rFonts w:ascii="Times New Roman" w:hAnsi="Times New Roman" w:cs="Times New Roman"/>
          <w:sz w:val="24"/>
          <w:szCs w:val="24"/>
        </w:rPr>
        <w:tab/>
        <w:t>В Муниципальную Программу воспитания введен модуль «</w:t>
      </w:r>
      <w:r w:rsidR="00F57A8C" w:rsidRPr="0098618F">
        <w:rPr>
          <w:rFonts w:ascii="Times New Roman" w:hAnsi="Times New Roman" w:cs="Times New Roman"/>
          <w:sz w:val="24"/>
          <w:szCs w:val="24"/>
        </w:rPr>
        <w:t>Единая концепция</w:t>
      </w:r>
      <w:r w:rsidRPr="0098618F">
        <w:rPr>
          <w:rFonts w:ascii="Times New Roman" w:hAnsi="Times New Roman" w:cs="Times New Roman"/>
          <w:sz w:val="24"/>
          <w:szCs w:val="24"/>
        </w:rPr>
        <w:t xml:space="preserve"> духовно-нравственного воспитания и развития подрастающего поколения Чеченской Республики». Модуль отражает реальную и значимую деятельность школьников и педагогов, и эта деятельность не описана ни в одном из модулей, предлагаемых Примерной программой воспитания. Это решение было принято экспертным советом по разработке и внедрению Региональной модели воспитания.</w:t>
      </w:r>
    </w:p>
    <w:p w14:paraId="46E9FBCA" w14:textId="77777777" w:rsidR="001779D7" w:rsidRDefault="001779D7" w:rsidP="00B672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>Данная программа воспитания показывает систему работы с детьми в школе.</w:t>
      </w:r>
    </w:p>
    <w:p w14:paraId="67106653" w14:textId="77777777" w:rsidR="008F1765" w:rsidRDefault="008F1765" w:rsidP="00B672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327729" w14:textId="77777777" w:rsidR="008F1765" w:rsidRDefault="008F1765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124725" w14:textId="77777777" w:rsidR="008F1765" w:rsidRDefault="008F1765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403BF9" w14:textId="77777777" w:rsidR="008F1765" w:rsidRDefault="008F1765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4977A7" w14:textId="77777777" w:rsidR="008F1765" w:rsidRDefault="008F1765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802459" w14:textId="77777777" w:rsidR="008F1765" w:rsidRDefault="008F1765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FF4CA3" w14:textId="77777777" w:rsidR="008F1765" w:rsidRPr="001779D7" w:rsidRDefault="008F1765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6D4A2E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C3795E" w14:textId="77777777" w:rsidR="001779D7" w:rsidRPr="007A5FA0" w:rsidRDefault="001779D7" w:rsidP="001779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779D7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ОСОБЕННОСТИ ОРГАНИЗУЕМОГО В ШК</w:t>
      </w:r>
      <w:r w:rsidR="0060123A">
        <w:rPr>
          <w:rFonts w:ascii="Times New Roman" w:hAnsi="Times New Roman" w:cs="Times New Roman"/>
          <w:b/>
          <w:color w:val="FF0000"/>
          <w:sz w:val="24"/>
          <w:szCs w:val="24"/>
        </w:rPr>
        <w:t>ОЛЕ ВОСПИ</w:t>
      </w:r>
      <w:r w:rsidRPr="001779D7">
        <w:rPr>
          <w:rFonts w:ascii="Times New Roman" w:hAnsi="Times New Roman" w:cs="Times New Roman"/>
          <w:b/>
          <w:color w:val="FF0000"/>
          <w:sz w:val="24"/>
          <w:szCs w:val="24"/>
        </w:rPr>
        <w:t>ТАТЕЛЬНОГО ПРОЦЕССА</w:t>
      </w:r>
    </w:p>
    <w:p w14:paraId="3613B688" w14:textId="60E84C7D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779D7">
        <w:rPr>
          <w:rFonts w:ascii="Times New Roman" w:hAnsi="Times New Roman" w:cs="Times New Roman"/>
          <w:sz w:val="24"/>
          <w:szCs w:val="24"/>
        </w:rPr>
        <w:t>Пр</w:t>
      </w:r>
      <w:r w:rsidR="00635141">
        <w:rPr>
          <w:rFonts w:ascii="Times New Roman" w:hAnsi="Times New Roman" w:cs="Times New Roman"/>
          <w:sz w:val="24"/>
          <w:szCs w:val="24"/>
        </w:rPr>
        <w:t>оцесс воспитания в МБОУ СОШ №25</w:t>
      </w:r>
      <w:r w:rsidRPr="001779D7">
        <w:rPr>
          <w:rFonts w:ascii="Times New Roman" w:hAnsi="Times New Roman" w:cs="Times New Roman"/>
          <w:sz w:val="24"/>
          <w:szCs w:val="24"/>
        </w:rPr>
        <w:t xml:space="preserve"> основывается на следующих принципах взаимодействия педагогов и школьников:</w:t>
      </w:r>
    </w:p>
    <w:p w14:paraId="2D4E5FC4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>-</w:t>
      </w:r>
      <w:r w:rsidRPr="001779D7">
        <w:rPr>
          <w:rFonts w:ascii="Times New Roman" w:hAnsi="Times New Roman" w:cs="Times New Roman"/>
          <w:sz w:val="24"/>
          <w:szCs w:val="24"/>
        </w:rPr>
        <w:tab/>
        <w:t>неукоснительное соблюдение законности и прав семьи и ребенка, соблюдения конфиденциальности информации о ребенке и семье, приоритета безопасности ре</w:t>
      </w:r>
      <w:r>
        <w:rPr>
          <w:rFonts w:ascii="Times New Roman" w:hAnsi="Times New Roman" w:cs="Times New Roman"/>
          <w:sz w:val="24"/>
          <w:szCs w:val="24"/>
        </w:rPr>
        <w:t>бенка при нахожде</w:t>
      </w:r>
      <w:r w:rsidRPr="001779D7">
        <w:rPr>
          <w:rFonts w:ascii="Times New Roman" w:hAnsi="Times New Roman" w:cs="Times New Roman"/>
          <w:sz w:val="24"/>
          <w:szCs w:val="24"/>
        </w:rPr>
        <w:t>нии</w:t>
      </w:r>
      <w:r>
        <w:rPr>
          <w:rFonts w:ascii="Times New Roman" w:hAnsi="Times New Roman" w:cs="Times New Roman"/>
          <w:sz w:val="24"/>
          <w:szCs w:val="24"/>
        </w:rPr>
        <w:t xml:space="preserve"> в образовательной организации;</w:t>
      </w:r>
    </w:p>
    <w:p w14:paraId="32BCAC4F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>-</w:t>
      </w:r>
      <w:r w:rsidRPr="001779D7">
        <w:rPr>
          <w:rFonts w:ascii="Times New Roman" w:hAnsi="Times New Roman" w:cs="Times New Roman"/>
          <w:sz w:val="24"/>
          <w:szCs w:val="24"/>
        </w:rPr>
        <w:tab/>
        <w:t>ориентир на создание в образовательной организации психологически комфорт</w:t>
      </w:r>
      <w:r>
        <w:rPr>
          <w:rFonts w:ascii="Times New Roman" w:hAnsi="Times New Roman" w:cs="Times New Roman"/>
          <w:sz w:val="24"/>
          <w:szCs w:val="24"/>
        </w:rPr>
        <w:t>ной сре</w:t>
      </w:r>
      <w:r w:rsidRPr="001779D7">
        <w:rPr>
          <w:rFonts w:ascii="Times New Roman" w:hAnsi="Times New Roman" w:cs="Times New Roman"/>
          <w:sz w:val="24"/>
          <w:szCs w:val="24"/>
        </w:rPr>
        <w:t>ды для каждого ребенка и взрослого, без которой невозможно конструктивное взаимод</w:t>
      </w:r>
      <w:r>
        <w:rPr>
          <w:rFonts w:ascii="Times New Roman" w:hAnsi="Times New Roman" w:cs="Times New Roman"/>
          <w:sz w:val="24"/>
          <w:szCs w:val="24"/>
        </w:rPr>
        <w:t>ействие школьников и педагогов;</w:t>
      </w:r>
    </w:p>
    <w:p w14:paraId="0B2B1ED4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>-</w:t>
      </w:r>
      <w:r w:rsidRPr="001779D7">
        <w:rPr>
          <w:rFonts w:ascii="Times New Roman" w:hAnsi="Times New Roman" w:cs="Times New Roman"/>
          <w:sz w:val="24"/>
          <w:szCs w:val="24"/>
        </w:rPr>
        <w:tab/>
        <w:t>реализация процесса воспитания главным образом через создание в школе детско-взрослых общностей, которые бы объеди</w:t>
      </w:r>
      <w:r>
        <w:rPr>
          <w:rFonts w:ascii="Times New Roman" w:hAnsi="Times New Roman" w:cs="Times New Roman"/>
          <w:sz w:val="24"/>
          <w:szCs w:val="24"/>
        </w:rPr>
        <w:t xml:space="preserve">няли детей и педагогов яркими и </w:t>
      </w:r>
      <w:r w:rsidRPr="001779D7">
        <w:rPr>
          <w:rFonts w:ascii="Times New Roman" w:hAnsi="Times New Roman" w:cs="Times New Roman"/>
          <w:sz w:val="24"/>
          <w:szCs w:val="24"/>
        </w:rPr>
        <w:t>содержательными событиями, общими позитивными эмоциями и доверительными отно</w:t>
      </w:r>
      <w:r>
        <w:rPr>
          <w:rFonts w:ascii="Times New Roman" w:hAnsi="Times New Roman" w:cs="Times New Roman"/>
          <w:sz w:val="24"/>
          <w:szCs w:val="24"/>
        </w:rPr>
        <w:t>шениями друг к другу;</w:t>
      </w:r>
    </w:p>
    <w:p w14:paraId="104A7379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>-</w:t>
      </w:r>
      <w:r w:rsidRPr="001779D7">
        <w:rPr>
          <w:rFonts w:ascii="Times New Roman" w:hAnsi="Times New Roman" w:cs="Times New Roman"/>
          <w:sz w:val="24"/>
          <w:szCs w:val="24"/>
        </w:rPr>
        <w:tab/>
        <w:t>организация основных совместных дел школьников и педагогов как предмета сов</w:t>
      </w:r>
      <w:r>
        <w:rPr>
          <w:rFonts w:ascii="Times New Roman" w:hAnsi="Times New Roman" w:cs="Times New Roman"/>
          <w:sz w:val="24"/>
          <w:szCs w:val="24"/>
        </w:rPr>
        <w:t>местной заботы и взрослых, и детей;</w:t>
      </w:r>
    </w:p>
    <w:p w14:paraId="133CB53D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>-</w:t>
      </w:r>
      <w:r w:rsidRPr="001779D7">
        <w:rPr>
          <w:rFonts w:ascii="Times New Roman" w:hAnsi="Times New Roman" w:cs="Times New Roman"/>
          <w:sz w:val="24"/>
          <w:szCs w:val="24"/>
        </w:rPr>
        <w:tab/>
        <w:t xml:space="preserve">системность, целесообразность и </w:t>
      </w:r>
      <w:proofErr w:type="spellStart"/>
      <w:r w:rsidRPr="001779D7">
        <w:rPr>
          <w:rFonts w:ascii="Times New Roman" w:hAnsi="Times New Roman" w:cs="Times New Roman"/>
          <w:sz w:val="24"/>
          <w:szCs w:val="24"/>
        </w:rPr>
        <w:t>нешаблонность</w:t>
      </w:r>
      <w:proofErr w:type="spellEnd"/>
      <w:r w:rsidRPr="001779D7">
        <w:rPr>
          <w:rFonts w:ascii="Times New Roman" w:hAnsi="Times New Roman" w:cs="Times New Roman"/>
          <w:sz w:val="24"/>
          <w:szCs w:val="24"/>
        </w:rPr>
        <w:t xml:space="preserve"> воспитания как условия его эффективности.</w:t>
      </w:r>
    </w:p>
    <w:p w14:paraId="1B019531" w14:textId="243EF5CA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779D7">
        <w:rPr>
          <w:rFonts w:ascii="Times New Roman" w:hAnsi="Times New Roman" w:cs="Times New Roman"/>
          <w:sz w:val="24"/>
          <w:szCs w:val="24"/>
        </w:rPr>
        <w:t>Основными традициями восп</w:t>
      </w:r>
      <w:r w:rsidR="00635141">
        <w:rPr>
          <w:rFonts w:ascii="Times New Roman" w:hAnsi="Times New Roman" w:cs="Times New Roman"/>
          <w:sz w:val="24"/>
          <w:szCs w:val="24"/>
        </w:rPr>
        <w:t>итания в МБОУ СОШ №</w:t>
      </w:r>
      <w:r w:rsidR="00F57A8C">
        <w:rPr>
          <w:rFonts w:ascii="Times New Roman" w:hAnsi="Times New Roman" w:cs="Times New Roman"/>
          <w:sz w:val="24"/>
          <w:szCs w:val="24"/>
        </w:rPr>
        <w:t xml:space="preserve">25 </w:t>
      </w:r>
      <w:r w:rsidR="00F57A8C" w:rsidRPr="001779D7">
        <w:rPr>
          <w:rFonts w:ascii="Times New Roman" w:hAnsi="Times New Roman" w:cs="Times New Roman"/>
          <w:sz w:val="24"/>
          <w:szCs w:val="24"/>
        </w:rPr>
        <w:t>являются</w:t>
      </w:r>
      <w:r w:rsidRPr="001779D7">
        <w:rPr>
          <w:rFonts w:ascii="Times New Roman" w:hAnsi="Times New Roman" w:cs="Times New Roman"/>
          <w:sz w:val="24"/>
          <w:szCs w:val="24"/>
        </w:rPr>
        <w:t xml:space="preserve"> следующие:</w:t>
      </w:r>
    </w:p>
    <w:p w14:paraId="26C53CD6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BBB4E1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>-</w:t>
      </w:r>
      <w:r w:rsidRPr="001779D7">
        <w:rPr>
          <w:rFonts w:ascii="Times New Roman" w:hAnsi="Times New Roman" w:cs="Times New Roman"/>
          <w:sz w:val="24"/>
          <w:szCs w:val="24"/>
        </w:rPr>
        <w:tab/>
        <w:t>стержнем годового цикла воспитательной ра</w:t>
      </w:r>
      <w:r>
        <w:rPr>
          <w:rFonts w:ascii="Times New Roman" w:hAnsi="Times New Roman" w:cs="Times New Roman"/>
          <w:sz w:val="24"/>
          <w:szCs w:val="24"/>
        </w:rPr>
        <w:t>боты школы являются ключевые об</w:t>
      </w:r>
      <w:r w:rsidRPr="001779D7">
        <w:rPr>
          <w:rFonts w:ascii="Times New Roman" w:hAnsi="Times New Roman" w:cs="Times New Roman"/>
          <w:sz w:val="24"/>
          <w:szCs w:val="24"/>
        </w:rPr>
        <w:t>щешкольные дела, через которые осуществляется интеграция воспитательных усилий пе</w:t>
      </w:r>
      <w:r>
        <w:rPr>
          <w:rFonts w:ascii="Times New Roman" w:hAnsi="Times New Roman" w:cs="Times New Roman"/>
          <w:sz w:val="24"/>
          <w:szCs w:val="24"/>
        </w:rPr>
        <w:t>дагогов;</w:t>
      </w:r>
    </w:p>
    <w:p w14:paraId="77172574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>-</w:t>
      </w:r>
      <w:r w:rsidRPr="001779D7">
        <w:rPr>
          <w:rFonts w:ascii="Times New Roman" w:hAnsi="Times New Roman" w:cs="Times New Roman"/>
          <w:sz w:val="24"/>
          <w:szCs w:val="24"/>
        </w:rPr>
        <w:tab/>
        <w:t>важной чертой каждого ключевого дела и большинства используемых для воспитания других совместных дел педагогов и школьников является коллективная разработ</w:t>
      </w:r>
      <w:r>
        <w:rPr>
          <w:rFonts w:ascii="Times New Roman" w:hAnsi="Times New Roman" w:cs="Times New Roman"/>
          <w:sz w:val="24"/>
          <w:szCs w:val="24"/>
        </w:rPr>
        <w:t>ка, коллектив</w:t>
      </w:r>
      <w:r w:rsidRPr="001779D7">
        <w:rPr>
          <w:rFonts w:ascii="Times New Roman" w:hAnsi="Times New Roman" w:cs="Times New Roman"/>
          <w:sz w:val="24"/>
          <w:szCs w:val="24"/>
        </w:rPr>
        <w:t>ное планир</w:t>
      </w:r>
      <w:r>
        <w:rPr>
          <w:rFonts w:ascii="Times New Roman" w:hAnsi="Times New Roman" w:cs="Times New Roman"/>
          <w:sz w:val="24"/>
          <w:szCs w:val="24"/>
        </w:rPr>
        <w:t xml:space="preserve">ование, коллективное проведение </w:t>
      </w:r>
      <w:r w:rsidR="008E3F4F">
        <w:rPr>
          <w:rFonts w:ascii="Times New Roman" w:hAnsi="Times New Roman" w:cs="Times New Roman"/>
          <w:sz w:val="24"/>
          <w:szCs w:val="24"/>
        </w:rPr>
        <w:t xml:space="preserve">и </w:t>
      </w:r>
      <w:r w:rsidRPr="001779D7">
        <w:rPr>
          <w:rFonts w:ascii="Times New Roman" w:hAnsi="Times New Roman" w:cs="Times New Roman"/>
          <w:sz w:val="24"/>
          <w:szCs w:val="24"/>
        </w:rPr>
        <w:t>колл</w:t>
      </w:r>
      <w:r>
        <w:rPr>
          <w:rFonts w:ascii="Times New Roman" w:hAnsi="Times New Roman" w:cs="Times New Roman"/>
          <w:sz w:val="24"/>
          <w:szCs w:val="24"/>
        </w:rPr>
        <w:t>ективный анализ их результатов;</w:t>
      </w:r>
    </w:p>
    <w:p w14:paraId="4E04CDF3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>-</w:t>
      </w:r>
      <w:r w:rsidRPr="001779D7">
        <w:rPr>
          <w:rFonts w:ascii="Times New Roman" w:hAnsi="Times New Roman" w:cs="Times New Roman"/>
          <w:sz w:val="24"/>
          <w:szCs w:val="24"/>
        </w:rPr>
        <w:tab/>
        <w:t>в школе создаются такие условия, при которых по мере взросления ребенка увели</w:t>
      </w:r>
      <w:r>
        <w:rPr>
          <w:rFonts w:ascii="Times New Roman" w:hAnsi="Times New Roman" w:cs="Times New Roman"/>
          <w:sz w:val="24"/>
          <w:szCs w:val="24"/>
        </w:rPr>
        <w:t>чива</w:t>
      </w:r>
      <w:r w:rsidRPr="001779D7">
        <w:rPr>
          <w:rFonts w:ascii="Times New Roman" w:hAnsi="Times New Roman" w:cs="Times New Roman"/>
          <w:sz w:val="24"/>
          <w:szCs w:val="24"/>
        </w:rPr>
        <w:t>ется и его роль в совместных делах (от пассивного наблюдателя до организатора);</w:t>
      </w:r>
    </w:p>
    <w:p w14:paraId="295DB207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>-</w:t>
      </w:r>
      <w:r w:rsidRPr="001779D7">
        <w:rPr>
          <w:rFonts w:ascii="Times New Roman" w:hAnsi="Times New Roman" w:cs="Times New Roman"/>
          <w:sz w:val="24"/>
          <w:szCs w:val="24"/>
        </w:rPr>
        <w:tab/>
        <w:t xml:space="preserve">в проведении общешкольных дел отсутствует </w:t>
      </w:r>
      <w:proofErr w:type="spellStart"/>
      <w:r w:rsidRPr="001779D7">
        <w:rPr>
          <w:rFonts w:ascii="Times New Roman" w:hAnsi="Times New Roman" w:cs="Times New Roman"/>
          <w:sz w:val="24"/>
          <w:szCs w:val="24"/>
        </w:rPr>
        <w:t>соревновательность</w:t>
      </w:r>
      <w:proofErr w:type="spellEnd"/>
      <w:r w:rsidRPr="001779D7">
        <w:rPr>
          <w:rFonts w:ascii="Times New Roman" w:hAnsi="Times New Roman" w:cs="Times New Roman"/>
          <w:sz w:val="24"/>
          <w:szCs w:val="24"/>
        </w:rPr>
        <w:t xml:space="preserve"> между класса</w:t>
      </w:r>
      <w:r>
        <w:rPr>
          <w:rFonts w:ascii="Times New Roman" w:hAnsi="Times New Roman" w:cs="Times New Roman"/>
          <w:sz w:val="24"/>
          <w:szCs w:val="24"/>
        </w:rPr>
        <w:t>ми, по</w:t>
      </w:r>
      <w:r w:rsidRPr="001779D7">
        <w:rPr>
          <w:rFonts w:ascii="Times New Roman" w:hAnsi="Times New Roman" w:cs="Times New Roman"/>
          <w:sz w:val="24"/>
          <w:szCs w:val="24"/>
        </w:rPr>
        <w:t xml:space="preserve">ощряется конструктивное </w:t>
      </w:r>
      <w:proofErr w:type="spellStart"/>
      <w:r w:rsidRPr="001779D7">
        <w:rPr>
          <w:rFonts w:ascii="Times New Roman" w:hAnsi="Times New Roman" w:cs="Times New Roman"/>
          <w:sz w:val="24"/>
          <w:szCs w:val="24"/>
        </w:rPr>
        <w:t>межклассное</w:t>
      </w:r>
      <w:proofErr w:type="spellEnd"/>
      <w:r w:rsidRPr="001779D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779D7">
        <w:rPr>
          <w:rFonts w:ascii="Times New Roman" w:hAnsi="Times New Roman" w:cs="Times New Roman"/>
          <w:sz w:val="24"/>
          <w:szCs w:val="24"/>
        </w:rPr>
        <w:t>межвозрастное</w:t>
      </w:r>
      <w:proofErr w:type="spellEnd"/>
      <w:r w:rsidRPr="001779D7">
        <w:rPr>
          <w:rFonts w:ascii="Times New Roman" w:hAnsi="Times New Roman" w:cs="Times New Roman"/>
          <w:sz w:val="24"/>
          <w:szCs w:val="24"/>
        </w:rPr>
        <w:t xml:space="preserve"> взаимодействие школьников, а </w:t>
      </w:r>
      <w:r>
        <w:rPr>
          <w:rFonts w:ascii="Times New Roman" w:hAnsi="Times New Roman" w:cs="Times New Roman"/>
          <w:sz w:val="24"/>
          <w:szCs w:val="24"/>
        </w:rPr>
        <w:t>также их социальная активность;</w:t>
      </w:r>
    </w:p>
    <w:p w14:paraId="0A838CB7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>-</w:t>
      </w:r>
      <w:r w:rsidRPr="001779D7">
        <w:rPr>
          <w:rFonts w:ascii="Times New Roman" w:hAnsi="Times New Roman" w:cs="Times New Roman"/>
          <w:sz w:val="24"/>
          <w:szCs w:val="24"/>
        </w:rPr>
        <w:tab/>
        <w:t>педагоги школы ориентированы на формирование коллективов в рамках школьных классов, кружков, студий, секций и иных детских объединений, на установлен</w:t>
      </w:r>
      <w:r>
        <w:rPr>
          <w:rFonts w:ascii="Times New Roman" w:hAnsi="Times New Roman" w:cs="Times New Roman"/>
          <w:sz w:val="24"/>
          <w:szCs w:val="24"/>
        </w:rPr>
        <w:t>ие в них доброжел</w:t>
      </w:r>
      <w:r w:rsidRPr="001779D7">
        <w:rPr>
          <w:rFonts w:ascii="Times New Roman" w:hAnsi="Times New Roman" w:cs="Times New Roman"/>
          <w:sz w:val="24"/>
          <w:szCs w:val="24"/>
        </w:rPr>
        <w:t xml:space="preserve">ательных </w:t>
      </w:r>
      <w:r>
        <w:rPr>
          <w:rFonts w:ascii="Times New Roman" w:hAnsi="Times New Roman" w:cs="Times New Roman"/>
          <w:sz w:val="24"/>
          <w:szCs w:val="24"/>
        </w:rPr>
        <w:t>и товарищеских взаимоотношений;</w:t>
      </w:r>
    </w:p>
    <w:p w14:paraId="73B9F79C" w14:textId="77777777" w:rsid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>-</w:t>
      </w:r>
      <w:r w:rsidRPr="001779D7">
        <w:rPr>
          <w:rFonts w:ascii="Times New Roman" w:hAnsi="Times New Roman" w:cs="Times New Roman"/>
          <w:sz w:val="24"/>
          <w:szCs w:val="24"/>
        </w:rPr>
        <w:tab/>
        <w:t>ключевой фигурой воспитания в школе является классный руководитель, реализующий по отношению к детям защитную, личностно развивающую, организационную, посредническую (в разрешении конфликтов) фу</w:t>
      </w:r>
      <w:r>
        <w:rPr>
          <w:rFonts w:ascii="Times New Roman" w:hAnsi="Times New Roman" w:cs="Times New Roman"/>
          <w:sz w:val="24"/>
          <w:szCs w:val="24"/>
        </w:rPr>
        <w:t>нкции.</w:t>
      </w:r>
    </w:p>
    <w:p w14:paraId="492BEF0B" w14:textId="77777777" w:rsidR="008F1765" w:rsidRDefault="008F1765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7E4D11" w14:textId="77777777" w:rsidR="008F1765" w:rsidRDefault="008F1765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5F575F" w14:textId="77777777" w:rsidR="008F1765" w:rsidRDefault="008F1765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A7BB50" w14:textId="77777777" w:rsidR="008F1765" w:rsidRDefault="008F1765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C9EA2A" w14:textId="77777777" w:rsidR="008F1765" w:rsidRDefault="008F1765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2941FE" w14:textId="77777777" w:rsidR="008F1765" w:rsidRDefault="008F1765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D5AD54" w14:textId="77777777" w:rsidR="008F1765" w:rsidRDefault="008F1765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673354" w14:textId="77777777" w:rsidR="008F1765" w:rsidRDefault="008F1765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28DFC0" w14:textId="77777777" w:rsidR="008F1765" w:rsidRDefault="008F1765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1CB877" w14:textId="77777777" w:rsidR="008F1765" w:rsidRDefault="008F1765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DDA6C3" w14:textId="77777777" w:rsidR="008F1765" w:rsidRDefault="008F1765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5378A9" w14:textId="77777777" w:rsidR="008F1765" w:rsidRDefault="008F1765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489B7F" w14:textId="77777777" w:rsidR="008F1765" w:rsidRDefault="008F1765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5CFF2D" w14:textId="77777777" w:rsid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B64394" w14:textId="77777777" w:rsidR="001779D7" w:rsidRPr="007A5FA0" w:rsidRDefault="001779D7" w:rsidP="001779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779D7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ЦЕЛЬ И ЗАДАЧИ ВОСПИТАНИЯ</w:t>
      </w:r>
    </w:p>
    <w:p w14:paraId="4D4B63A0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779D7">
        <w:rPr>
          <w:rFonts w:ascii="Times New Roman" w:hAnsi="Times New Roman" w:cs="Times New Roman"/>
          <w:sz w:val="24"/>
          <w:szCs w:val="24"/>
        </w:rPr>
        <w:t>Современный национальный идеал личности, воспитанной в новой российской общеоб</w:t>
      </w:r>
      <w:r>
        <w:rPr>
          <w:rFonts w:ascii="Times New Roman" w:hAnsi="Times New Roman" w:cs="Times New Roman"/>
          <w:sz w:val="24"/>
          <w:szCs w:val="24"/>
        </w:rPr>
        <w:t>ра</w:t>
      </w:r>
      <w:r w:rsidRPr="001779D7">
        <w:rPr>
          <w:rFonts w:ascii="Times New Roman" w:hAnsi="Times New Roman" w:cs="Times New Roman"/>
          <w:sz w:val="24"/>
          <w:szCs w:val="24"/>
        </w:rPr>
        <w:t xml:space="preserve">зовательной школе, – это высоконравственный, творческий, компетентный гражданин России, принимающий судьбу Отечества как свою личную, осознающей ответственность за настоящее и будущее своей страны, укорененный в духовных и культурных традициях </w:t>
      </w:r>
      <w:r w:rsidR="008E3F4F">
        <w:rPr>
          <w:rFonts w:ascii="Times New Roman" w:hAnsi="Times New Roman" w:cs="Times New Roman"/>
          <w:sz w:val="24"/>
          <w:szCs w:val="24"/>
        </w:rPr>
        <w:t>своего</w:t>
      </w:r>
      <w:r w:rsidRPr="001779D7">
        <w:rPr>
          <w:rFonts w:ascii="Times New Roman" w:hAnsi="Times New Roman" w:cs="Times New Roman"/>
          <w:sz w:val="24"/>
          <w:szCs w:val="24"/>
        </w:rPr>
        <w:t xml:space="preserve"> народа.</w:t>
      </w:r>
    </w:p>
    <w:p w14:paraId="6039C950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ECFA40" w14:textId="660AE4F7" w:rsidR="001779D7" w:rsidRPr="001779D7" w:rsidRDefault="0060123A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779D7" w:rsidRPr="001779D7">
        <w:rPr>
          <w:rFonts w:ascii="Times New Roman" w:hAnsi="Times New Roman" w:cs="Times New Roman"/>
          <w:sz w:val="24"/>
          <w:szCs w:val="24"/>
        </w:rPr>
        <w:t>Исходя из этого воспитательного идеала, а также основ</w:t>
      </w:r>
      <w:r w:rsidR="001779D7">
        <w:rPr>
          <w:rFonts w:ascii="Times New Roman" w:hAnsi="Times New Roman" w:cs="Times New Roman"/>
          <w:sz w:val="24"/>
          <w:szCs w:val="24"/>
        </w:rPr>
        <w:t>ываясь на базовых для нашего об</w:t>
      </w:r>
      <w:r w:rsidR="001779D7" w:rsidRPr="001779D7">
        <w:rPr>
          <w:rFonts w:ascii="Times New Roman" w:hAnsi="Times New Roman" w:cs="Times New Roman"/>
          <w:sz w:val="24"/>
          <w:szCs w:val="24"/>
        </w:rPr>
        <w:t>щества ценностях (таких как семья, труд, отечество, природа, мир, знания, культура, здоровье, человек) формулируется общая цель</w:t>
      </w:r>
      <w:r w:rsidR="008E3F4F">
        <w:rPr>
          <w:rFonts w:ascii="Times New Roman" w:hAnsi="Times New Roman" w:cs="Times New Roman"/>
          <w:sz w:val="24"/>
          <w:szCs w:val="24"/>
        </w:rPr>
        <w:t xml:space="preserve"> и задачи</w:t>
      </w:r>
      <w:r w:rsidR="00635141">
        <w:rPr>
          <w:rFonts w:ascii="Times New Roman" w:hAnsi="Times New Roman" w:cs="Times New Roman"/>
          <w:sz w:val="24"/>
          <w:szCs w:val="24"/>
        </w:rPr>
        <w:t xml:space="preserve"> воспитания в МБОУ СОШ №25</w:t>
      </w:r>
      <w:r w:rsidR="008E3F4F">
        <w:rPr>
          <w:rFonts w:ascii="Times New Roman" w:hAnsi="Times New Roman" w:cs="Times New Roman"/>
          <w:sz w:val="24"/>
          <w:szCs w:val="24"/>
        </w:rPr>
        <w:t xml:space="preserve"> </w:t>
      </w:r>
      <w:r w:rsidR="001779D7" w:rsidRPr="001779D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5492A36" w14:textId="19FC4D7D" w:rsidR="008E3F4F" w:rsidRPr="008E3F4F" w:rsidRDefault="008E3F4F" w:rsidP="008E3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3F4F">
        <w:rPr>
          <w:rFonts w:ascii="Times New Roman" w:hAnsi="Times New Roman" w:cs="Times New Roman"/>
          <w:b/>
          <w:sz w:val="24"/>
          <w:szCs w:val="24"/>
        </w:rPr>
        <w:t>Цель</w:t>
      </w:r>
      <w:r w:rsidRPr="008E3F4F">
        <w:rPr>
          <w:rFonts w:ascii="Times New Roman" w:hAnsi="Times New Roman" w:cs="Times New Roman"/>
          <w:sz w:val="24"/>
          <w:szCs w:val="24"/>
        </w:rPr>
        <w:t xml:space="preserve"> воспитательной работы школ</w:t>
      </w:r>
      <w:r w:rsidR="0010657F">
        <w:rPr>
          <w:rFonts w:ascii="Times New Roman" w:hAnsi="Times New Roman" w:cs="Times New Roman"/>
          <w:sz w:val="24"/>
          <w:szCs w:val="24"/>
        </w:rPr>
        <w:t>ы</w:t>
      </w:r>
      <w:r w:rsidR="00F57A8C">
        <w:rPr>
          <w:rFonts w:ascii="Times New Roman" w:hAnsi="Times New Roman" w:cs="Times New Roman"/>
          <w:sz w:val="24"/>
          <w:szCs w:val="24"/>
        </w:rPr>
        <w:t xml:space="preserve"> на 2021/2022</w:t>
      </w:r>
      <w:r w:rsidRPr="008E3F4F">
        <w:rPr>
          <w:rFonts w:ascii="Times New Roman" w:hAnsi="Times New Roman" w:cs="Times New Roman"/>
          <w:sz w:val="24"/>
          <w:szCs w:val="24"/>
        </w:rPr>
        <w:t xml:space="preserve"> учебный год: совершенствование воспитательной деятельности, способствующей развитию нравственной, физически здоровой личности, способной к творчеству и самоопределению.</w:t>
      </w:r>
    </w:p>
    <w:p w14:paraId="72E545F6" w14:textId="77777777" w:rsidR="008E3F4F" w:rsidRPr="008E3F4F" w:rsidRDefault="008E3F4F" w:rsidP="008E3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B9E13B" w14:textId="77777777" w:rsidR="008E3F4F" w:rsidRPr="008E3F4F" w:rsidRDefault="008E3F4F" w:rsidP="008E3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3F4F">
        <w:rPr>
          <w:rFonts w:ascii="Times New Roman" w:hAnsi="Times New Roman" w:cs="Times New Roman"/>
          <w:b/>
          <w:sz w:val="24"/>
          <w:szCs w:val="24"/>
        </w:rPr>
        <w:t>Задачи</w:t>
      </w:r>
      <w:r w:rsidRPr="008E3F4F">
        <w:rPr>
          <w:rFonts w:ascii="Times New Roman" w:hAnsi="Times New Roman" w:cs="Times New Roman"/>
          <w:sz w:val="24"/>
          <w:szCs w:val="24"/>
        </w:rPr>
        <w:t xml:space="preserve"> воспитательной работы:</w:t>
      </w:r>
    </w:p>
    <w:p w14:paraId="56027FCE" w14:textId="77777777" w:rsidR="008E3F4F" w:rsidRPr="008E3F4F" w:rsidRDefault="008E3F4F" w:rsidP="008E3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3F4F">
        <w:rPr>
          <w:rFonts w:ascii="Times New Roman" w:hAnsi="Times New Roman" w:cs="Times New Roman"/>
          <w:sz w:val="24"/>
          <w:szCs w:val="24"/>
        </w:rPr>
        <w:t>•</w:t>
      </w:r>
      <w:r w:rsidRPr="008E3F4F">
        <w:rPr>
          <w:rFonts w:ascii="Times New Roman" w:hAnsi="Times New Roman" w:cs="Times New Roman"/>
          <w:sz w:val="24"/>
          <w:szCs w:val="24"/>
        </w:rPr>
        <w:tab/>
        <w:t>совершенствовать систему воспитательной работы в классных коллективах;</w:t>
      </w:r>
    </w:p>
    <w:p w14:paraId="38EDE6D7" w14:textId="77777777" w:rsidR="008E3F4F" w:rsidRPr="008E3F4F" w:rsidRDefault="008E3F4F" w:rsidP="008E3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3F4F">
        <w:rPr>
          <w:rFonts w:ascii="Times New Roman" w:hAnsi="Times New Roman" w:cs="Times New Roman"/>
          <w:sz w:val="24"/>
          <w:szCs w:val="24"/>
        </w:rPr>
        <w:t>•</w:t>
      </w:r>
      <w:r w:rsidRPr="008E3F4F">
        <w:rPr>
          <w:rFonts w:ascii="Times New Roman" w:hAnsi="Times New Roman" w:cs="Times New Roman"/>
          <w:sz w:val="24"/>
          <w:szCs w:val="24"/>
        </w:rPr>
        <w:tab/>
        <w:t>формировать гуманистическое отношение к окружающему миру, приобщение к общечеловеческим ценностям, освоение, усвоение, присвоение этих ценностей;</w:t>
      </w:r>
    </w:p>
    <w:p w14:paraId="19BD9A41" w14:textId="77777777" w:rsidR="008E3F4F" w:rsidRPr="008E3F4F" w:rsidRDefault="008E3F4F" w:rsidP="008E3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3F4F">
        <w:rPr>
          <w:rFonts w:ascii="Times New Roman" w:hAnsi="Times New Roman" w:cs="Times New Roman"/>
          <w:sz w:val="24"/>
          <w:szCs w:val="24"/>
        </w:rPr>
        <w:t>•</w:t>
      </w:r>
      <w:r w:rsidRPr="008E3F4F">
        <w:rPr>
          <w:rFonts w:ascii="Times New Roman" w:hAnsi="Times New Roman" w:cs="Times New Roman"/>
          <w:sz w:val="24"/>
          <w:szCs w:val="24"/>
        </w:rPr>
        <w:tab/>
        <w:t>формировать гражданское самосознание, ответственность за судьбу Родины, потребность в здоровом образе жизни, активной жизненной позиции;</w:t>
      </w:r>
    </w:p>
    <w:p w14:paraId="19D3626B" w14:textId="77777777" w:rsidR="008E3F4F" w:rsidRPr="008E3F4F" w:rsidRDefault="008E3F4F" w:rsidP="008E3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3F4F">
        <w:rPr>
          <w:rFonts w:ascii="Times New Roman" w:hAnsi="Times New Roman" w:cs="Times New Roman"/>
          <w:sz w:val="24"/>
          <w:szCs w:val="24"/>
        </w:rPr>
        <w:t>•</w:t>
      </w:r>
      <w:r w:rsidRPr="008E3F4F">
        <w:rPr>
          <w:rFonts w:ascii="Times New Roman" w:hAnsi="Times New Roman" w:cs="Times New Roman"/>
          <w:sz w:val="24"/>
          <w:szCs w:val="24"/>
        </w:rPr>
        <w:tab/>
        <w:t>формировать коммуникативную компетентность, способность к эффективному межличностному взаимодействию, совместной работе в коллективе и группе;</w:t>
      </w:r>
    </w:p>
    <w:p w14:paraId="5D735C31" w14:textId="77777777" w:rsidR="008E3F4F" w:rsidRPr="008E3F4F" w:rsidRDefault="008E3F4F" w:rsidP="008E3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3F4F">
        <w:rPr>
          <w:rFonts w:ascii="Times New Roman" w:hAnsi="Times New Roman" w:cs="Times New Roman"/>
          <w:sz w:val="24"/>
          <w:szCs w:val="24"/>
        </w:rPr>
        <w:t>•</w:t>
      </w:r>
      <w:r w:rsidRPr="008E3F4F">
        <w:rPr>
          <w:rFonts w:ascii="Times New Roman" w:hAnsi="Times New Roman" w:cs="Times New Roman"/>
          <w:sz w:val="24"/>
          <w:szCs w:val="24"/>
        </w:rPr>
        <w:tab/>
        <w:t>формировать направленность на сотрудничество с людьми, оказание помощи и поддержки окружающим, ответственности за общее дело и работу в коллективе;</w:t>
      </w:r>
    </w:p>
    <w:p w14:paraId="2DA49BEB" w14:textId="77777777" w:rsidR="008E3F4F" w:rsidRPr="008E3F4F" w:rsidRDefault="008E3F4F" w:rsidP="008E3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3F4F">
        <w:rPr>
          <w:rFonts w:ascii="Times New Roman" w:hAnsi="Times New Roman" w:cs="Times New Roman"/>
          <w:sz w:val="24"/>
          <w:szCs w:val="24"/>
        </w:rPr>
        <w:t>•</w:t>
      </w:r>
      <w:r w:rsidRPr="008E3F4F">
        <w:rPr>
          <w:rFonts w:ascii="Times New Roman" w:hAnsi="Times New Roman" w:cs="Times New Roman"/>
          <w:sz w:val="24"/>
          <w:szCs w:val="24"/>
        </w:rPr>
        <w:tab/>
        <w:t xml:space="preserve">координировать деятельность и взаимодействие всех звеньев системы </w:t>
      </w:r>
      <w:r w:rsidR="0010657F" w:rsidRPr="008E3F4F">
        <w:rPr>
          <w:rFonts w:ascii="Times New Roman" w:hAnsi="Times New Roman" w:cs="Times New Roman"/>
          <w:sz w:val="24"/>
          <w:szCs w:val="24"/>
        </w:rPr>
        <w:t>образования</w:t>
      </w:r>
      <w:r w:rsidRPr="008E3F4F">
        <w:rPr>
          <w:rFonts w:ascii="Times New Roman" w:hAnsi="Times New Roman" w:cs="Times New Roman"/>
          <w:sz w:val="24"/>
          <w:szCs w:val="24"/>
        </w:rPr>
        <w:t>;</w:t>
      </w:r>
    </w:p>
    <w:p w14:paraId="1EFE513A" w14:textId="77777777" w:rsidR="008E3F4F" w:rsidRPr="008E3F4F" w:rsidRDefault="008E3F4F" w:rsidP="008E3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3F4F">
        <w:rPr>
          <w:rFonts w:ascii="Times New Roman" w:hAnsi="Times New Roman" w:cs="Times New Roman"/>
          <w:sz w:val="24"/>
          <w:szCs w:val="24"/>
        </w:rPr>
        <w:t>•</w:t>
      </w:r>
      <w:r w:rsidRPr="008E3F4F">
        <w:rPr>
          <w:rFonts w:ascii="Times New Roman" w:hAnsi="Times New Roman" w:cs="Times New Roman"/>
          <w:sz w:val="24"/>
          <w:szCs w:val="24"/>
        </w:rPr>
        <w:tab/>
        <w:t>продолжать развивать ученическое самоуправление, как основы социализации, социальной адаптации, творческого развития каждого обучающегося;</w:t>
      </w:r>
    </w:p>
    <w:p w14:paraId="1D7EE328" w14:textId="77777777" w:rsidR="008E3F4F" w:rsidRPr="008E3F4F" w:rsidRDefault="008E3F4F" w:rsidP="008E3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3F4F">
        <w:rPr>
          <w:rFonts w:ascii="Times New Roman" w:hAnsi="Times New Roman" w:cs="Times New Roman"/>
          <w:sz w:val="24"/>
          <w:szCs w:val="24"/>
        </w:rPr>
        <w:t>•</w:t>
      </w:r>
      <w:r w:rsidRPr="008E3F4F">
        <w:rPr>
          <w:rFonts w:ascii="Times New Roman" w:hAnsi="Times New Roman" w:cs="Times New Roman"/>
          <w:sz w:val="24"/>
          <w:szCs w:val="24"/>
        </w:rPr>
        <w:tab/>
        <w:t>повышать уровень профессиональной культуры и педагогического мастерства учителя для сохранения стабильно положительных результатов в обучении и воспитании обучающихся;</w:t>
      </w:r>
    </w:p>
    <w:p w14:paraId="27DD3B24" w14:textId="77777777" w:rsidR="008E3F4F" w:rsidRPr="008E3F4F" w:rsidRDefault="008E3F4F" w:rsidP="008E3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3F4F">
        <w:rPr>
          <w:rFonts w:ascii="Times New Roman" w:hAnsi="Times New Roman" w:cs="Times New Roman"/>
          <w:sz w:val="24"/>
          <w:szCs w:val="24"/>
        </w:rPr>
        <w:t>•</w:t>
      </w:r>
      <w:r w:rsidRPr="008E3F4F">
        <w:rPr>
          <w:rFonts w:ascii="Times New Roman" w:hAnsi="Times New Roman" w:cs="Times New Roman"/>
          <w:sz w:val="24"/>
          <w:szCs w:val="24"/>
        </w:rPr>
        <w:tab/>
        <w:t>развивать и совершенствовать системы внеурочной деятельности и дополнительного образования;</w:t>
      </w:r>
    </w:p>
    <w:p w14:paraId="6D32A419" w14:textId="77777777" w:rsidR="008E3F4F" w:rsidRDefault="008E3F4F" w:rsidP="008E3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3F4F">
        <w:rPr>
          <w:rFonts w:ascii="Times New Roman" w:hAnsi="Times New Roman" w:cs="Times New Roman"/>
          <w:sz w:val="24"/>
          <w:szCs w:val="24"/>
        </w:rPr>
        <w:t>•</w:t>
      </w:r>
      <w:r w:rsidRPr="008E3F4F">
        <w:rPr>
          <w:rFonts w:ascii="Times New Roman" w:hAnsi="Times New Roman" w:cs="Times New Roman"/>
          <w:sz w:val="24"/>
          <w:szCs w:val="24"/>
        </w:rPr>
        <w:tab/>
        <w:t>развивать коммуникативные умений педагогов,</w:t>
      </w:r>
      <w:r w:rsidR="0010657F">
        <w:rPr>
          <w:rFonts w:ascii="Times New Roman" w:hAnsi="Times New Roman" w:cs="Times New Roman"/>
          <w:sz w:val="24"/>
          <w:szCs w:val="24"/>
        </w:rPr>
        <w:t xml:space="preserve"> навыки работать в системе «учи</w:t>
      </w:r>
      <w:r w:rsidRPr="008E3F4F">
        <w:rPr>
          <w:rFonts w:ascii="Times New Roman" w:hAnsi="Times New Roman" w:cs="Times New Roman"/>
          <w:sz w:val="24"/>
          <w:szCs w:val="24"/>
        </w:rPr>
        <w:t>тель – ученик - родитель».</w:t>
      </w:r>
      <w:r w:rsidR="001779D7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ACE52FC" w14:textId="77777777" w:rsidR="001779D7" w:rsidRPr="001779D7" w:rsidRDefault="0010657F" w:rsidP="008E3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779D7" w:rsidRPr="001779D7">
        <w:rPr>
          <w:rFonts w:ascii="Times New Roman" w:hAnsi="Times New Roman" w:cs="Times New Roman"/>
          <w:sz w:val="24"/>
          <w:szCs w:val="24"/>
        </w:rPr>
        <w:t>Данная цель ориентирует педагогов не на обеспечение со</w:t>
      </w:r>
      <w:r w:rsidR="001779D7">
        <w:rPr>
          <w:rFonts w:ascii="Times New Roman" w:hAnsi="Times New Roman" w:cs="Times New Roman"/>
          <w:sz w:val="24"/>
          <w:szCs w:val="24"/>
        </w:rPr>
        <w:t>ответствия личности ребенка еди</w:t>
      </w:r>
      <w:r w:rsidR="001779D7" w:rsidRPr="001779D7">
        <w:rPr>
          <w:rFonts w:ascii="Times New Roman" w:hAnsi="Times New Roman" w:cs="Times New Roman"/>
          <w:sz w:val="24"/>
          <w:szCs w:val="24"/>
        </w:rPr>
        <w:t>ному стандарту, а на обеспечение позитивной динамики развития его личности. В связи с этим важно сочетание усилий педагога по развитию личности ребенка и усилий самого ребенка по своему саморазвитию. Их сотрудничество, партнерские отношения яв</w:t>
      </w:r>
      <w:r w:rsidR="001779D7">
        <w:rPr>
          <w:rFonts w:ascii="Times New Roman" w:hAnsi="Times New Roman" w:cs="Times New Roman"/>
          <w:sz w:val="24"/>
          <w:szCs w:val="24"/>
        </w:rPr>
        <w:t xml:space="preserve">ляются важным фактором успеха </w:t>
      </w:r>
      <w:r w:rsidR="001779D7" w:rsidRPr="001779D7">
        <w:rPr>
          <w:rFonts w:ascii="Times New Roman" w:hAnsi="Times New Roman" w:cs="Times New Roman"/>
          <w:sz w:val="24"/>
          <w:szCs w:val="24"/>
        </w:rPr>
        <w:t>в достижении цели.</w:t>
      </w:r>
    </w:p>
    <w:p w14:paraId="685269C8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779D7">
        <w:rPr>
          <w:rFonts w:ascii="Times New Roman" w:hAnsi="Times New Roman" w:cs="Times New Roman"/>
          <w:sz w:val="24"/>
          <w:szCs w:val="24"/>
        </w:rPr>
        <w:t xml:space="preserve">Конкретизация общей цели воспитания применительно </w:t>
      </w:r>
      <w:r>
        <w:rPr>
          <w:rFonts w:ascii="Times New Roman" w:hAnsi="Times New Roman" w:cs="Times New Roman"/>
          <w:sz w:val="24"/>
          <w:szCs w:val="24"/>
        </w:rPr>
        <w:t>к возрастным особенностям школь</w:t>
      </w:r>
      <w:r w:rsidRPr="001779D7">
        <w:rPr>
          <w:rFonts w:ascii="Times New Roman" w:hAnsi="Times New Roman" w:cs="Times New Roman"/>
          <w:sz w:val="24"/>
          <w:szCs w:val="24"/>
        </w:rPr>
        <w:t>ников позволяет выделить в ней следующие целевые приоритеты, соответствующие трем уровням общего образования:</w:t>
      </w:r>
    </w:p>
    <w:p w14:paraId="3CB10E80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860D1A" w14:textId="77777777" w:rsidR="001779D7" w:rsidRPr="00B67256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>1.</w:t>
      </w:r>
      <w:r w:rsidRPr="001779D7">
        <w:rPr>
          <w:rFonts w:ascii="Times New Roman" w:hAnsi="Times New Roman" w:cs="Times New Roman"/>
          <w:sz w:val="24"/>
          <w:szCs w:val="24"/>
        </w:rPr>
        <w:tab/>
      </w:r>
      <w:r w:rsidRPr="00B67256">
        <w:rPr>
          <w:rFonts w:ascii="Times New Roman" w:hAnsi="Times New Roman" w:cs="Times New Roman"/>
          <w:b/>
          <w:color w:val="FF0000"/>
          <w:sz w:val="24"/>
          <w:szCs w:val="24"/>
        </w:rPr>
        <w:t>НОО – 1-4 классы</w:t>
      </w:r>
    </w:p>
    <w:p w14:paraId="04B19F07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 xml:space="preserve">     В воспитании детей младшего школьного возраста (уровень начального общего образования) таким целевым приоритетом является создание благоприятн</w:t>
      </w:r>
      <w:r>
        <w:rPr>
          <w:rFonts w:ascii="Times New Roman" w:hAnsi="Times New Roman" w:cs="Times New Roman"/>
          <w:sz w:val="24"/>
          <w:szCs w:val="24"/>
        </w:rPr>
        <w:t>ых условий для усвоения школьниками социально значимых знаний</w:t>
      </w:r>
    </w:p>
    <w:p w14:paraId="2D2E7755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>– знаний основных норм и традиций того общества, в котором они живут. Выделение данного приоритета связано</w:t>
      </w:r>
      <w:r>
        <w:rPr>
          <w:rFonts w:ascii="Times New Roman" w:hAnsi="Times New Roman" w:cs="Times New Roman"/>
          <w:sz w:val="24"/>
          <w:szCs w:val="24"/>
        </w:rPr>
        <w:t xml:space="preserve"> с особенностями детей младшего </w:t>
      </w:r>
      <w:r w:rsidRPr="001779D7">
        <w:rPr>
          <w:rFonts w:ascii="Times New Roman" w:hAnsi="Times New Roman" w:cs="Times New Roman"/>
          <w:sz w:val="24"/>
          <w:szCs w:val="24"/>
        </w:rPr>
        <w:t>школьного возраста: с их потребностью самоутвердиться в своем новом социальном статусе школьника, то есть научиться соответствовать предъявляемым к носите</w:t>
      </w:r>
      <w:r>
        <w:rPr>
          <w:rFonts w:ascii="Times New Roman" w:hAnsi="Times New Roman" w:cs="Times New Roman"/>
          <w:sz w:val="24"/>
          <w:szCs w:val="24"/>
        </w:rPr>
        <w:t>лям данного ста</w:t>
      </w:r>
      <w:r w:rsidRPr="001779D7">
        <w:rPr>
          <w:rFonts w:ascii="Times New Roman" w:hAnsi="Times New Roman" w:cs="Times New Roman"/>
          <w:sz w:val="24"/>
          <w:szCs w:val="24"/>
        </w:rPr>
        <w:t xml:space="preserve">туса нормам и принятым традициям поведения. Такого рода нормы и традиции задаются в школе педагогами и </w:t>
      </w:r>
      <w:r w:rsidRPr="001779D7">
        <w:rPr>
          <w:rFonts w:ascii="Times New Roman" w:hAnsi="Times New Roman" w:cs="Times New Roman"/>
          <w:sz w:val="24"/>
          <w:szCs w:val="24"/>
        </w:rPr>
        <w:lastRenderedPageBreak/>
        <w:t>воспринимаются детьми именно как нормы и традиции поведения школьника. Знание их станет базой для развития социально значимых отношений школьников и накопления ими опыта осуществления социально значимых дел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7FBE">
        <w:rPr>
          <w:rFonts w:ascii="Times New Roman" w:hAnsi="Times New Roman" w:cs="Times New Roman"/>
          <w:sz w:val="24"/>
          <w:szCs w:val="24"/>
        </w:rPr>
        <w:t xml:space="preserve">в </w:t>
      </w:r>
      <w:r w:rsidRPr="001779D7">
        <w:rPr>
          <w:rFonts w:ascii="Times New Roman" w:hAnsi="Times New Roman" w:cs="Times New Roman"/>
          <w:sz w:val="24"/>
          <w:szCs w:val="24"/>
        </w:rPr>
        <w:t>дальнейшем, в подростковом и юношеском возрасте. К наиболее важным из них относятся следующие:</w:t>
      </w:r>
    </w:p>
    <w:p w14:paraId="6AA4BCA9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>-</w:t>
      </w:r>
      <w:r w:rsidRPr="001779D7">
        <w:rPr>
          <w:rFonts w:ascii="Times New Roman" w:hAnsi="Times New Roman" w:cs="Times New Roman"/>
          <w:sz w:val="24"/>
          <w:szCs w:val="24"/>
        </w:rPr>
        <w:tab/>
        <w:t>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</w:t>
      </w:r>
      <w:r>
        <w:rPr>
          <w:rFonts w:ascii="Times New Roman" w:hAnsi="Times New Roman" w:cs="Times New Roman"/>
          <w:sz w:val="24"/>
          <w:szCs w:val="24"/>
        </w:rPr>
        <w:t>машнюю работу, помогая старшим;</w:t>
      </w:r>
    </w:p>
    <w:p w14:paraId="4CE695DB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>-</w:t>
      </w:r>
      <w:r w:rsidRPr="001779D7">
        <w:rPr>
          <w:rFonts w:ascii="Times New Roman" w:hAnsi="Times New Roman" w:cs="Times New Roman"/>
          <w:sz w:val="24"/>
          <w:szCs w:val="24"/>
        </w:rPr>
        <w:tab/>
        <w:t>быть трудолюбивым, следуя принципу «</w:t>
      </w:r>
      <w:r>
        <w:rPr>
          <w:rFonts w:ascii="Times New Roman" w:hAnsi="Times New Roman" w:cs="Times New Roman"/>
          <w:sz w:val="24"/>
          <w:szCs w:val="24"/>
        </w:rPr>
        <w:t xml:space="preserve">делу — время, потехе — час» как в </w:t>
      </w:r>
      <w:r w:rsidRPr="001779D7">
        <w:rPr>
          <w:rFonts w:ascii="Times New Roman" w:hAnsi="Times New Roman" w:cs="Times New Roman"/>
          <w:sz w:val="24"/>
          <w:szCs w:val="24"/>
        </w:rPr>
        <w:t>учебных занятиях, так и в домашних делах, доводить нача</w:t>
      </w:r>
      <w:r>
        <w:rPr>
          <w:rFonts w:ascii="Times New Roman" w:hAnsi="Times New Roman" w:cs="Times New Roman"/>
          <w:sz w:val="24"/>
          <w:szCs w:val="24"/>
        </w:rPr>
        <w:t>тое дело до конца;</w:t>
      </w:r>
    </w:p>
    <w:p w14:paraId="450FD311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>-</w:t>
      </w:r>
      <w:r w:rsidRPr="001779D7">
        <w:rPr>
          <w:rFonts w:ascii="Times New Roman" w:hAnsi="Times New Roman" w:cs="Times New Roman"/>
          <w:sz w:val="24"/>
          <w:szCs w:val="24"/>
        </w:rPr>
        <w:tab/>
        <w:t>знать и любить свою Родину – свой родной дом, двор, у</w:t>
      </w:r>
      <w:r>
        <w:rPr>
          <w:rFonts w:ascii="Times New Roman" w:hAnsi="Times New Roman" w:cs="Times New Roman"/>
          <w:sz w:val="24"/>
          <w:szCs w:val="24"/>
        </w:rPr>
        <w:t>лицу, город, село, свою страну;</w:t>
      </w:r>
    </w:p>
    <w:p w14:paraId="0B210B38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>-</w:t>
      </w:r>
      <w:r w:rsidRPr="001779D7">
        <w:rPr>
          <w:rFonts w:ascii="Times New Roman" w:hAnsi="Times New Roman" w:cs="Times New Roman"/>
          <w:sz w:val="24"/>
          <w:szCs w:val="24"/>
        </w:rPr>
        <w:tab/>
        <w:t>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</w:t>
      </w:r>
      <w:r>
        <w:rPr>
          <w:rFonts w:ascii="Times New Roman" w:hAnsi="Times New Roman" w:cs="Times New Roman"/>
          <w:sz w:val="24"/>
          <w:szCs w:val="24"/>
        </w:rPr>
        <w:t>ных в своем дво</w:t>
      </w:r>
      <w:r w:rsidRPr="001779D7">
        <w:rPr>
          <w:rFonts w:ascii="Times New Roman" w:hAnsi="Times New Roman" w:cs="Times New Roman"/>
          <w:sz w:val="24"/>
          <w:szCs w:val="24"/>
        </w:rPr>
        <w:t>ре; подкармливать птиц в морозные зимы; не засорять бытовым мусором ули</w:t>
      </w:r>
      <w:r>
        <w:rPr>
          <w:rFonts w:ascii="Times New Roman" w:hAnsi="Times New Roman" w:cs="Times New Roman"/>
          <w:sz w:val="24"/>
          <w:szCs w:val="24"/>
        </w:rPr>
        <w:t>цы, леса, водоёмы);</w:t>
      </w:r>
    </w:p>
    <w:p w14:paraId="0DB8273B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>-</w:t>
      </w:r>
      <w:r w:rsidRPr="001779D7">
        <w:rPr>
          <w:rFonts w:ascii="Times New Roman" w:hAnsi="Times New Roman" w:cs="Times New Roman"/>
          <w:sz w:val="24"/>
          <w:szCs w:val="24"/>
        </w:rPr>
        <w:tab/>
        <w:t>проявлять миролюбие — не затевать конфликтов и стремиться решать спорные во</w:t>
      </w:r>
      <w:r>
        <w:rPr>
          <w:rFonts w:ascii="Times New Roman" w:hAnsi="Times New Roman" w:cs="Times New Roman"/>
          <w:sz w:val="24"/>
          <w:szCs w:val="24"/>
        </w:rPr>
        <w:t>просы, не прибегая к силе;</w:t>
      </w:r>
    </w:p>
    <w:p w14:paraId="6CC5CBA3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>-</w:t>
      </w:r>
      <w:r w:rsidRPr="001779D7">
        <w:rPr>
          <w:rFonts w:ascii="Times New Roman" w:hAnsi="Times New Roman" w:cs="Times New Roman"/>
          <w:sz w:val="24"/>
          <w:szCs w:val="24"/>
        </w:rPr>
        <w:tab/>
        <w:t>стремиться узнавать что-то новое, про</w:t>
      </w:r>
      <w:r w:rsidR="00977FBE">
        <w:rPr>
          <w:rFonts w:ascii="Times New Roman" w:hAnsi="Times New Roman" w:cs="Times New Roman"/>
          <w:sz w:val="24"/>
          <w:szCs w:val="24"/>
        </w:rPr>
        <w:t xml:space="preserve">являть любознательность, ценить </w:t>
      </w:r>
      <w:r w:rsidRPr="001779D7">
        <w:rPr>
          <w:rFonts w:ascii="Times New Roman" w:hAnsi="Times New Roman" w:cs="Times New Roman"/>
          <w:sz w:val="24"/>
          <w:szCs w:val="24"/>
        </w:rPr>
        <w:t>знания;</w:t>
      </w:r>
    </w:p>
    <w:p w14:paraId="7B2217CF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>-</w:t>
      </w:r>
      <w:r w:rsidRPr="001779D7">
        <w:rPr>
          <w:rFonts w:ascii="Times New Roman" w:hAnsi="Times New Roman" w:cs="Times New Roman"/>
          <w:sz w:val="24"/>
          <w:szCs w:val="24"/>
        </w:rPr>
        <w:tab/>
        <w:t>быть вежливым и опрятным, скромным и приветливым;</w:t>
      </w:r>
    </w:p>
    <w:p w14:paraId="65F85A1B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>-</w:t>
      </w:r>
      <w:r w:rsidRPr="001779D7">
        <w:rPr>
          <w:rFonts w:ascii="Times New Roman" w:hAnsi="Times New Roman" w:cs="Times New Roman"/>
          <w:sz w:val="24"/>
          <w:szCs w:val="24"/>
        </w:rPr>
        <w:tab/>
        <w:t xml:space="preserve">соблюдать правила личной гигиены, </w:t>
      </w:r>
      <w:r w:rsidR="00977FBE">
        <w:rPr>
          <w:rFonts w:ascii="Times New Roman" w:hAnsi="Times New Roman" w:cs="Times New Roman"/>
          <w:sz w:val="24"/>
          <w:szCs w:val="24"/>
        </w:rPr>
        <w:t xml:space="preserve">режим дня, вести здоровый образ </w:t>
      </w:r>
      <w:r>
        <w:rPr>
          <w:rFonts w:ascii="Times New Roman" w:hAnsi="Times New Roman" w:cs="Times New Roman"/>
          <w:sz w:val="24"/>
          <w:szCs w:val="24"/>
        </w:rPr>
        <w:t>жизни;</w:t>
      </w:r>
    </w:p>
    <w:p w14:paraId="03A5AC08" w14:textId="77777777" w:rsidR="001779D7" w:rsidRPr="001779D7" w:rsidRDefault="001779D7" w:rsidP="001779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>-</w:t>
      </w:r>
      <w:r w:rsidRPr="001779D7">
        <w:rPr>
          <w:rFonts w:ascii="Times New Roman" w:hAnsi="Times New Roman" w:cs="Times New Roman"/>
          <w:sz w:val="24"/>
          <w:szCs w:val="24"/>
        </w:rPr>
        <w:tab/>
        <w:t>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</w:t>
      </w:r>
      <w:r>
        <w:rPr>
          <w:rFonts w:ascii="Times New Roman" w:hAnsi="Times New Roman" w:cs="Times New Roman"/>
          <w:sz w:val="24"/>
          <w:szCs w:val="24"/>
        </w:rPr>
        <w:t xml:space="preserve">х, по мере возможности помогать </w:t>
      </w:r>
      <w:r w:rsidRPr="001779D7">
        <w:rPr>
          <w:rFonts w:ascii="Times New Roman" w:hAnsi="Times New Roman" w:cs="Times New Roman"/>
          <w:sz w:val="24"/>
          <w:szCs w:val="24"/>
        </w:rPr>
        <w:t>нуждающимся в этом людям; уважительно относиться к люд</w:t>
      </w:r>
      <w:r w:rsidR="00977FBE">
        <w:rPr>
          <w:rFonts w:ascii="Times New Roman" w:hAnsi="Times New Roman" w:cs="Times New Roman"/>
          <w:sz w:val="24"/>
          <w:szCs w:val="24"/>
        </w:rPr>
        <w:t>ям иной национальной или религи</w:t>
      </w:r>
      <w:r w:rsidRPr="001779D7">
        <w:rPr>
          <w:rFonts w:ascii="Times New Roman" w:hAnsi="Times New Roman" w:cs="Times New Roman"/>
          <w:sz w:val="24"/>
          <w:szCs w:val="24"/>
        </w:rPr>
        <w:t>озной принадлежности, иного имущественного положения, людям с ограничен</w:t>
      </w:r>
      <w:r w:rsidR="00977FBE">
        <w:rPr>
          <w:rFonts w:ascii="Times New Roman" w:hAnsi="Times New Roman" w:cs="Times New Roman"/>
          <w:sz w:val="24"/>
          <w:szCs w:val="24"/>
        </w:rPr>
        <w:t>ными возможностями здоровья;</w:t>
      </w:r>
    </w:p>
    <w:p w14:paraId="05C569CE" w14:textId="77777777" w:rsidR="00977FBE" w:rsidRPr="00977FBE" w:rsidRDefault="001779D7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9D7">
        <w:rPr>
          <w:rFonts w:ascii="Times New Roman" w:hAnsi="Times New Roman" w:cs="Times New Roman"/>
          <w:sz w:val="24"/>
          <w:szCs w:val="24"/>
        </w:rPr>
        <w:t>-</w:t>
      </w:r>
      <w:r w:rsidRPr="001779D7">
        <w:rPr>
          <w:rFonts w:ascii="Times New Roman" w:hAnsi="Times New Roman" w:cs="Times New Roman"/>
          <w:sz w:val="24"/>
          <w:szCs w:val="24"/>
        </w:rPr>
        <w:tab/>
        <w:t xml:space="preserve">быть уверенным в себе, открытым и общительным, не </w:t>
      </w:r>
      <w:r w:rsidR="00977FBE">
        <w:rPr>
          <w:rFonts w:ascii="Times New Roman" w:hAnsi="Times New Roman" w:cs="Times New Roman"/>
          <w:sz w:val="24"/>
          <w:szCs w:val="24"/>
        </w:rPr>
        <w:t>стесняться быть в чём-то непохо</w:t>
      </w:r>
      <w:r w:rsidRPr="001779D7">
        <w:rPr>
          <w:rFonts w:ascii="Times New Roman" w:hAnsi="Times New Roman" w:cs="Times New Roman"/>
          <w:sz w:val="24"/>
          <w:szCs w:val="24"/>
        </w:rPr>
        <w:t xml:space="preserve">жим на других ребят; уметь ставить перед собой цели и проявлять инициативу, отстаивать своё мнение и действовать самостоятельно, без </w:t>
      </w:r>
      <w:proofErr w:type="gramStart"/>
      <w:r w:rsidRPr="001779D7">
        <w:rPr>
          <w:rFonts w:ascii="Times New Roman" w:hAnsi="Times New Roman" w:cs="Times New Roman"/>
          <w:sz w:val="24"/>
          <w:szCs w:val="24"/>
        </w:rPr>
        <w:t xml:space="preserve">помощи  </w:t>
      </w:r>
      <w:r w:rsidR="00977FBE">
        <w:rPr>
          <w:rFonts w:ascii="Times New Roman" w:hAnsi="Times New Roman" w:cs="Times New Roman"/>
          <w:sz w:val="24"/>
          <w:szCs w:val="24"/>
        </w:rPr>
        <w:t>старших</w:t>
      </w:r>
      <w:proofErr w:type="gramEnd"/>
      <w:r w:rsidR="00977FBE">
        <w:rPr>
          <w:rFonts w:ascii="Times New Roman" w:hAnsi="Times New Roman" w:cs="Times New Roman"/>
          <w:sz w:val="24"/>
          <w:szCs w:val="24"/>
        </w:rPr>
        <w:t>.</w:t>
      </w:r>
    </w:p>
    <w:p w14:paraId="0178AE79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77FBE">
        <w:rPr>
          <w:rFonts w:ascii="Times New Roman" w:hAnsi="Times New Roman" w:cs="Times New Roman"/>
          <w:sz w:val="24"/>
          <w:szCs w:val="24"/>
        </w:rPr>
        <w:t>Знание младшим школьником данных социальных норм и традиций, понимание важности следования им имеет особое значение для ребенка этого возраста, поскольку облегчает его вхождение в широкий социальный мир, в открывающуюся ему систему общественных от</w:t>
      </w:r>
      <w:r>
        <w:rPr>
          <w:rFonts w:ascii="Times New Roman" w:hAnsi="Times New Roman" w:cs="Times New Roman"/>
          <w:sz w:val="24"/>
          <w:szCs w:val="24"/>
        </w:rPr>
        <w:t>ношений.</w:t>
      </w:r>
      <w:r>
        <w:rPr>
          <w:rFonts w:ascii="Times New Roman" w:hAnsi="Times New Roman" w:cs="Times New Roman"/>
          <w:sz w:val="24"/>
          <w:szCs w:val="24"/>
        </w:rPr>
        <w:cr/>
      </w:r>
    </w:p>
    <w:p w14:paraId="0DCA1900" w14:textId="77777777" w:rsidR="00977FBE" w:rsidRPr="00977FBE" w:rsidRDefault="00977FBE" w:rsidP="00977FBE">
      <w:pPr>
        <w:spacing w:after="0" w:line="240" w:lineRule="auto"/>
        <w:rPr>
          <w:rFonts w:ascii="Comic Sans MS" w:hAnsi="Comic Sans MS" w:cs="Times New Roman"/>
          <w:b/>
          <w:color w:val="FF0000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2.</w:t>
      </w:r>
      <w:r w:rsidRPr="00977FBE">
        <w:rPr>
          <w:rFonts w:ascii="Times New Roman" w:hAnsi="Times New Roman" w:cs="Times New Roman"/>
          <w:sz w:val="24"/>
          <w:szCs w:val="24"/>
        </w:rPr>
        <w:tab/>
      </w:r>
      <w:r w:rsidRPr="00977FBE">
        <w:rPr>
          <w:rFonts w:ascii="Comic Sans MS" w:hAnsi="Comic Sans MS" w:cs="Times New Roman"/>
          <w:b/>
          <w:color w:val="FF0000"/>
          <w:sz w:val="24"/>
          <w:szCs w:val="24"/>
        </w:rPr>
        <w:t>ООО – 5-9 классы</w:t>
      </w:r>
    </w:p>
    <w:p w14:paraId="1D2DBB97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 xml:space="preserve">    В воспитании детей подросткового возраста (уровень основного общего образования) таким приоритетом является создание благоприятных условий для</w:t>
      </w:r>
      <w:r>
        <w:rPr>
          <w:rFonts w:ascii="Times New Roman" w:hAnsi="Times New Roman" w:cs="Times New Roman"/>
          <w:sz w:val="24"/>
          <w:szCs w:val="24"/>
        </w:rPr>
        <w:t xml:space="preserve"> развития социально значимых от</w:t>
      </w:r>
      <w:r w:rsidRPr="00977FBE">
        <w:rPr>
          <w:rFonts w:ascii="Times New Roman" w:hAnsi="Times New Roman" w:cs="Times New Roman"/>
          <w:sz w:val="24"/>
          <w:szCs w:val="24"/>
        </w:rPr>
        <w:t>ношений школьников, и, преж</w:t>
      </w:r>
      <w:r>
        <w:rPr>
          <w:rFonts w:ascii="Times New Roman" w:hAnsi="Times New Roman" w:cs="Times New Roman"/>
          <w:sz w:val="24"/>
          <w:szCs w:val="24"/>
        </w:rPr>
        <w:t>де всего, ценностных отношений:</w:t>
      </w:r>
    </w:p>
    <w:p w14:paraId="7E8263BC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 к семье как главной опоре в жизни че</w:t>
      </w:r>
      <w:r>
        <w:rPr>
          <w:rFonts w:ascii="Times New Roman" w:hAnsi="Times New Roman" w:cs="Times New Roman"/>
          <w:sz w:val="24"/>
          <w:szCs w:val="24"/>
        </w:rPr>
        <w:t>ловека и источнику его счастья;</w:t>
      </w:r>
    </w:p>
    <w:p w14:paraId="6B391D9D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</w:t>
      </w:r>
      <w:r>
        <w:rPr>
          <w:rFonts w:ascii="Times New Roman" w:hAnsi="Times New Roman" w:cs="Times New Roman"/>
          <w:sz w:val="24"/>
          <w:szCs w:val="24"/>
        </w:rPr>
        <w:t>нем дне;</w:t>
      </w:r>
    </w:p>
    <w:p w14:paraId="09321171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 xml:space="preserve">- к своему отечеству, своей малой и большой Родине как месту, в котором человек вырос и познал первые радости и </w:t>
      </w:r>
      <w:proofErr w:type="gramStart"/>
      <w:r w:rsidRPr="00977FBE">
        <w:rPr>
          <w:rFonts w:ascii="Times New Roman" w:hAnsi="Times New Roman" w:cs="Times New Roman"/>
          <w:sz w:val="24"/>
          <w:szCs w:val="24"/>
        </w:rPr>
        <w:t xml:space="preserve">неудачи,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7FBE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977FBE">
        <w:rPr>
          <w:rFonts w:ascii="Times New Roman" w:hAnsi="Times New Roman" w:cs="Times New Roman"/>
          <w:sz w:val="24"/>
          <w:szCs w:val="24"/>
        </w:rPr>
        <w:t xml:space="preserve"> завещана ему пред</w:t>
      </w:r>
      <w:r>
        <w:rPr>
          <w:rFonts w:ascii="Times New Roman" w:hAnsi="Times New Roman" w:cs="Times New Roman"/>
          <w:sz w:val="24"/>
          <w:szCs w:val="24"/>
        </w:rPr>
        <w:t>ками и которую нужно оберегать;</w:t>
      </w:r>
    </w:p>
    <w:p w14:paraId="60D3C3D6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 к природе как источнику жизни на Земле, основе самого ее существования, нуждающейся в защите и постоянно</w:t>
      </w:r>
      <w:r>
        <w:rPr>
          <w:rFonts w:ascii="Times New Roman" w:hAnsi="Times New Roman" w:cs="Times New Roman"/>
          <w:sz w:val="24"/>
          <w:szCs w:val="24"/>
        </w:rPr>
        <w:t>м внимании со стороны человека;</w:t>
      </w:r>
    </w:p>
    <w:p w14:paraId="370CD3E4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 xml:space="preserve">- к миру как главному принципу человеческого общежития, условию крепкой дружбы, налаживания отношений с коллегами по работе в будущем </w:t>
      </w:r>
      <w:r>
        <w:rPr>
          <w:rFonts w:ascii="Times New Roman" w:hAnsi="Times New Roman" w:cs="Times New Roman"/>
          <w:sz w:val="24"/>
          <w:szCs w:val="24"/>
        </w:rPr>
        <w:t>и создания благоприятного микро</w:t>
      </w:r>
      <w:r w:rsidRPr="00977FBE">
        <w:rPr>
          <w:rFonts w:ascii="Times New Roman" w:hAnsi="Times New Roman" w:cs="Times New Roman"/>
          <w:sz w:val="24"/>
          <w:szCs w:val="24"/>
        </w:rPr>
        <w:t>кли</w:t>
      </w:r>
      <w:r>
        <w:rPr>
          <w:rFonts w:ascii="Times New Roman" w:hAnsi="Times New Roman" w:cs="Times New Roman"/>
          <w:sz w:val="24"/>
          <w:szCs w:val="24"/>
        </w:rPr>
        <w:t>мата в своей собственной семье;</w:t>
      </w:r>
    </w:p>
    <w:p w14:paraId="0229A1EE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 к знаниям как интеллектуальному ресурсу, обеспечив</w:t>
      </w:r>
      <w:r>
        <w:rPr>
          <w:rFonts w:ascii="Times New Roman" w:hAnsi="Times New Roman" w:cs="Times New Roman"/>
          <w:sz w:val="24"/>
          <w:szCs w:val="24"/>
        </w:rPr>
        <w:t>ающему будущее человека, как ре</w:t>
      </w:r>
      <w:r w:rsidRPr="00977FBE">
        <w:rPr>
          <w:rFonts w:ascii="Times New Roman" w:hAnsi="Times New Roman" w:cs="Times New Roman"/>
          <w:sz w:val="24"/>
          <w:szCs w:val="24"/>
        </w:rPr>
        <w:t>зультату кропотливого, но увлекательного учебного труда;</w:t>
      </w:r>
    </w:p>
    <w:p w14:paraId="1235E19C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lastRenderedPageBreak/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</w:t>
      </w:r>
      <w:r>
        <w:rPr>
          <w:rFonts w:ascii="Times New Roman" w:hAnsi="Times New Roman" w:cs="Times New Roman"/>
          <w:sz w:val="24"/>
          <w:szCs w:val="24"/>
        </w:rPr>
        <w:t>ское самовыражение;</w:t>
      </w:r>
    </w:p>
    <w:p w14:paraId="381CCF5A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 к здоровью как залогу долгой и активной жизни человек</w:t>
      </w:r>
      <w:r>
        <w:rPr>
          <w:rFonts w:ascii="Times New Roman" w:hAnsi="Times New Roman" w:cs="Times New Roman"/>
          <w:sz w:val="24"/>
          <w:szCs w:val="24"/>
        </w:rPr>
        <w:t>а, его хорошего настроения и оптимистичного взгляда на мир;</w:t>
      </w:r>
    </w:p>
    <w:p w14:paraId="444B8A95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 xml:space="preserve">- к окружающим людям как безусловной и абсолютной </w:t>
      </w:r>
      <w:r>
        <w:rPr>
          <w:rFonts w:ascii="Times New Roman" w:hAnsi="Times New Roman" w:cs="Times New Roman"/>
          <w:sz w:val="24"/>
          <w:szCs w:val="24"/>
        </w:rPr>
        <w:t>ценности, как равноправным соци</w:t>
      </w:r>
      <w:r w:rsidRPr="00977FBE">
        <w:rPr>
          <w:rFonts w:ascii="Times New Roman" w:hAnsi="Times New Roman" w:cs="Times New Roman"/>
          <w:sz w:val="24"/>
          <w:szCs w:val="24"/>
        </w:rPr>
        <w:t xml:space="preserve">альным партнерам, с которыми необходимо выстраивать доброжелательные и </w:t>
      </w:r>
      <w:proofErr w:type="spellStart"/>
      <w:r w:rsidRPr="00977FBE">
        <w:rPr>
          <w:rFonts w:ascii="Times New Roman" w:hAnsi="Times New Roman" w:cs="Times New Roman"/>
          <w:sz w:val="24"/>
          <w:szCs w:val="24"/>
        </w:rPr>
        <w:t>взаимопод</w:t>
      </w:r>
      <w:r>
        <w:rPr>
          <w:rFonts w:ascii="Times New Roman" w:hAnsi="Times New Roman" w:cs="Times New Roman"/>
          <w:sz w:val="24"/>
          <w:szCs w:val="24"/>
        </w:rPr>
        <w:t>держи</w:t>
      </w:r>
      <w:r w:rsidRPr="00977FBE">
        <w:rPr>
          <w:rFonts w:ascii="Times New Roman" w:hAnsi="Times New Roman" w:cs="Times New Roman"/>
          <w:sz w:val="24"/>
          <w:szCs w:val="24"/>
        </w:rPr>
        <w:t>вающие</w:t>
      </w:r>
      <w:proofErr w:type="spellEnd"/>
      <w:r w:rsidRPr="00977FBE">
        <w:rPr>
          <w:rFonts w:ascii="Times New Roman" w:hAnsi="Times New Roman" w:cs="Times New Roman"/>
          <w:sz w:val="24"/>
          <w:szCs w:val="24"/>
        </w:rPr>
        <w:t xml:space="preserve"> отношения, дающие человеку радость общения и позволяющие избе</w:t>
      </w:r>
      <w:r>
        <w:rPr>
          <w:rFonts w:ascii="Times New Roman" w:hAnsi="Times New Roman" w:cs="Times New Roman"/>
          <w:sz w:val="24"/>
          <w:szCs w:val="24"/>
        </w:rPr>
        <w:t>гать чувства одиночества;</w:t>
      </w:r>
    </w:p>
    <w:p w14:paraId="21105CA2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 xml:space="preserve">- к самим себе как хозяевам своей судьбы, самоопределяющимся и </w:t>
      </w:r>
      <w:proofErr w:type="spellStart"/>
      <w:r w:rsidRPr="00977FBE">
        <w:rPr>
          <w:rFonts w:ascii="Times New Roman" w:hAnsi="Times New Roman" w:cs="Times New Roman"/>
          <w:sz w:val="24"/>
          <w:szCs w:val="24"/>
        </w:rPr>
        <w:t>самореализующимся</w:t>
      </w:r>
      <w:proofErr w:type="spellEnd"/>
      <w:r w:rsidRPr="00977FBE">
        <w:rPr>
          <w:rFonts w:ascii="Times New Roman" w:hAnsi="Times New Roman" w:cs="Times New Roman"/>
          <w:sz w:val="24"/>
          <w:szCs w:val="24"/>
        </w:rPr>
        <w:t xml:space="preserve"> личностям, отвечающ</w:t>
      </w:r>
      <w:r>
        <w:rPr>
          <w:rFonts w:ascii="Times New Roman" w:hAnsi="Times New Roman" w:cs="Times New Roman"/>
          <w:sz w:val="24"/>
          <w:szCs w:val="24"/>
        </w:rPr>
        <w:t>им за свое собственное будущее.</w:t>
      </w:r>
    </w:p>
    <w:p w14:paraId="0BBE78EA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77FBE">
        <w:rPr>
          <w:rFonts w:ascii="Times New Roman" w:hAnsi="Times New Roman" w:cs="Times New Roman"/>
          <w:sz w:val="24"/>
          <w:szCs w:val="24"/>
        </w:rPr>
        <w:t>Данный ценностный аспект человеческой жизни чрезв</w:t>
      </w:r>
      <w:r>
        <w:rPr>
          <w:rFonts w:ascii="Times New Roman" w:hAnsi="Times New Roman" w:cs="Times New Roman"/>
          <w:sz w:val="24"/>
          <w:szCs w:val="24"/>
        </w:rPr>
        <w:t>ычайно важен для личностного ра</w:t>
      </w:r>
      <w:r w:rsidR="0061204A">
        <w:rPr>
          <w:rFonts w:ascii="Times New Roman" w:hAnsi="Times New Roman" w:cs="Times New Roman"/>
          <w:sz w:val="24"/>
          <w:szCs w:val="24"/>
        </w:rPr>
        <w:t>з</w:t>
      </w:r>
      <w:r w:rsidRPr="00977FBE">
        <w:rPr>
          <w:rFonts w:ascii="Times New Roman" w:hAnsi="Times New Roman" w:cs="Times New Roman"/>
          <w:sz w:val="24"/>
          <w:szCs w:val="24"/>
        </w:rPr>
        <w:t>вития школьника, так как именно ценности во многом определяют его жизненные це</w:t>
      </w:r>
      <w:r>
        <w:rPr>
          <w:rFonts w:ascii="Times New Roman" w:hAnsi="Times New Roman" w:cs="Times New Roman"/>
          <w:sz w:val="24"/>
          <w:szCs w:val="24"/>
        </w:rPr>
        <w:t>ли, его по</w:t>
      </w:r>
      <w:r w:rsidRPr="00977FBE">
        <w:rPr>
          <w:rFonts w:ascii="Times New Roman" w:hAnsi="Times New Roman" w:cs="Times New Roman"/>
          <w:sz w:val="24"/>
          <w:szCs w:val="24"/>
        </w:rPr>
        <w:t>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</w:t>
      </w:r>
      <w:r>
        <w:rPr>
          <w:rFonts w:ascii="Times New Roman" w:hAnsi="Times New Roman" w:cs="Times New Roman"/>
          <w:sz w:val="24"/>
          <w:szCs w:val="24"/>
        </w:rPr>
        <w:t>ность в системе отношений, свой</w:t>
      </w:r>
      <w:r w:rsidRPr="00977FBE">
        <w:rPr>
          <w:rFonts w:ascii="Times New Roman" w:hAnsi="Times New Roman" w:cs="Times New Roman"/>
          <w:sz w:val="24"/>
          <w:szCs w:val="24"/>
        </w:rPr>
        <w:t>ственных взрослому миру. В этом возрасте особую значимость</w:t>
      </w:r>
      <w:r>
        <w:rPr>
          <w:rFonts w:ascii="Times New Roman" w:hAnsi="Times New Roman" w:cs="Times New Roman"/>
          <w:sz w:val="24"/>
          <w:szCs w:val="24"/>
        </w:rPr>
        <w:t xml:space="preserve"> для детей приобретает становле</w:t>
      </w:r>
      <w:r w:rsidRPr="00977FBE">
        <w:rPr>
          <w:rFonts w:ascii="Times New Roman" w:hAnsi="Times New Roman" w:cs="Times New Roman"/>
          <w:sz w:val="24"/>
          <w:szCs w:val="24"/>
        </w:rPr>
        <w:t>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школьников.</w:t>
      </w:r>
    </w:p>
    <w:p w14:paraId="2531561E" w14:textId="77777777" w:rsid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C17DB5" w14:textId="77777777" w:rsidR="00977FBE" w:rsidRPr="00977FBE" w:rsidRDefault="00977FBE" w:rsidP="00977FBE">
      <w:pPr>
        <w:spacing w:after="0" w:line="240" w:lineRule="auto"/>
        <w:rPr>
          <w:rFonts w:ascii="Comic Sans MS" w:hAnsi="Comic Sans MS" w:cs="Times New Roman"/>
          <w:b/>
          <w:color w:val="FF0000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3.</w:t>
      </w:r>
      <w:r w:rsidRPr="00977FBE">
        <w:rPr>
          <w:rFonts w:ascii="Times New Roman" w:hAnsi="Times New Roman" w:cs="Times New Roman"/>
          <w:sz w:val="24"/>
          <w:szCs w:val="24"/>
        </w:rPr>
        <w:tab/>
      </w:r>
      <w:r w:rsidRPr="00977FBE">
        <w:rPr>
          <w:rFonts w:ascii="Comic Sans MS" w:hAnsi="Comic Sans MS" w:cs="Times New Roman"/>
          <w:b/>
          <w:color w:val="FF0000"/>
          <w:sz w:val="24"/>
          <w:szCs w:val="24"/>
        </w:rPr>
        <w:t>СОО – 10-11 классы.</w:t>
      </w:r>
    </w:p>
    <w:p w14:paraId="4A008D87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 xml:space="preserve">     В воспитании детей юношеского возраста (уровень среднего общего образования) таким приоритетом является создание благоприятных условий для приобретения школьниками опыта осущес</w:t>
      </w:r>
      <w:r>
        <w:rPr>
          <w:rFonts w:ascii="Times New Roman" w:hAnsi="Times New Roman" w:cs="Times New Roman"/>
          <w:sz w:val="24"/>
          <w:szCs w:val="24"/>
        </w:rPr>
        <w:t>твления социально значимых дел.</w:t>
      </w:r>
    </w:p>
    <w:p w14:paraId="124248CA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77FBE">
        <w:rPr>
          <w:rFonts w:ascii="Times New Roman" w:hAnsi="Times New Roman" w:cs="Times New Roman"/>
          <w:sz w:val="24"/>
          <w:szCs w:val="24"/>
        </w:rPr>
        <w:t>Выделение данного приоритета связано с особенностями школьников юношеского воз</w:t>
      </w:r>
      <w:r>
        <w:rPr>
          <w:rFonts w:ascii="Times New Roman" w:hAnsi="Times New Roman" w:cs="Times New Roman"/>
          <w:sz w:val="24"/>
          <w:szCs w:val="24"/>
        </w:rPr>
        <w:t>рас</w:t>
      </w:r>
      <w:r w:rsidRPr="00977FBE">
        <w:rPr>
          <w:rFonts w:ascii="Times New Roman" w:hAnsi="Times New Roman" w:cs="Times New Roman"/>
          <w:sz w:val="24"/>
          <w:szCs w:val="24"/>
        </w:rPr>
        <w:t>та: с их потребностью в жизненном самоопределении, в выборе дальнейшего жизненного пути, который открывается перед ними на пороге самостоятельной взрослой жизни. Сде</w:t>
      </w:r>
      <w:r>
        <w:rPr>
          <w:rFonts w:ascii="Times New Roman" w:hAnsi="Times New Roman" w:cs="Times New Roman"/>
          <w:sz w:val="24"/>
          <w:szCs w:val="24"/>
        </w:rPr>
        <w:t>лать правиль</w:t>
      </w:r>
      <w:r w:rsidRPr="00977FBE">
        <w:rPr>
          <w:rFonts w:ascii="Times New Roman" w:hAnsi="Times New Roman" w:cs="Times New Roman"/>
          <w:sz w:val="24"/>
          <w:szCs w:val="24"/>
        </w:rPr>
        <w:t xml:space="preserve">ный выбор старшеклассникам поможет имеющийся у них реальный практический опыт, который они могут приобрести в том числе и в школе. Важно, чтобы опыт оказался социально значимым, так как именно он поможет гармоничному вхождению школьников во взрослую жизнь окружающего их </w:t>
      </w:r>
      <w:r>
        <w:rPr>
          <w:rFonts w:ascii="Times New Roman" w:hAnsi="Times New Roman" w:cs="Times New Roman"/>
          <w:sz w:val="24"/>
          <w:szCs w:val="24"/>
        </w:rPr>
        <w:t>общества. Это:</w:t>
      </w:r>
    </w:p>
    <w:p w14:paraId="13EF3192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</w:t>
      </w:r>
      <w:r w:rsidRPr="00977FBE">
        <w:rPr>
          <w:rFonts w:ascii="Times New Roman" w:hAnsi="Times New Roman" w:cs="Times New Roman"/>
          <w:sz w:val="24"/>
          <w:szCs w:val="24"/>
        </w:rPr>
        <w:tab/>
        <w:t>опыт дел, направленных на заботу о своей семье, родных и близких;</w:t>
      </w:r>
    </w:p>
    <w:p w14:paraId="5A4D6CC1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</w:t>
      </w:r>
      <w:r w:rsidRPr="00977FBE">
        <w:rPr>
          <w:rFonts w:ascii="Times New Roman" w:hAnsi="Times New Roman" w:cs="Times New Roman"/>
          <w:sz w:val="24"/>
          <w:szCs w:val="24"/>
        </w:rPr>
        <w:tab/>
        <w:t>трудовой опыт, опыт участ</w:t>
      </w:r>
      <w:r>
        <w:rPr>
          <w:rFonts w:ascii="Times New Roman" w:hAnsi="Times New Roman" w:cs="Times New Roman"/>
          <w:sz w:val="24"/>
          <w:szCs w:val="24"/>
        </w:rPr>
        <w:t>ия в производственной практике;</w:t>
      </w:r>
    </w:p>
    <w:p w14:paraId="67520339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</w:t>
      </w:r>
      <w:r w:rsidRPr="00977FBE">
        <w:rPr>
          <w:rFonts w:ascii="Times New Roman" w:hAnsi="Times New Roman" w:cs="Times New Roman"/>
          <w:sz w:val="24"/>
          <w:szCs w:val="24"/>
        </w:rPr>
        <w:tab/>
        <w:t>опыт дел, направленных на пользу своему родному городу или селу, стране в целом, опыт деятельного выражения собственной гражданской позиции;</w:t>
      </w:r>
    </w:p>
    <w:p w14:paraId="50529D1D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опыт природоохранных дел;</w:t>
      </w:r>
    </w:p>
    <w:p w14:paraId="0C624199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</w:t>
      </w:r>
      <w:r w:rsidRPr="00977FBE">
        <w:rPr>
          <w:rFonts w:ascii="Times New Roman" w:hAnsi="Times New Roman" w:cs="Times New Roman"/>
          <w:sz w:val="24"/>
          <w:szCs w:val="24"/>
        </w:rPr>
        <w:tab/>
        <w:t>опыт разрешения возникающих конфликтных ситуаций в школе, дома или на ули</w:t>
      </w:r>
      <w:r>
        <w:rPr>
          <w:rFonts w:ascii="Times New Roman" w:hAnsi="Times New Roman" w:cs="Times New Roman"/>
          <w:sz w:val="24"/>
          <w:szCs w:val="24"/>
        </w:rPr>
        <w:t>це;</w:t>
      </w:r>
    </w:p>
    <w:p w14:paraId="307B38D0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</w:t>
      </w:r>
      <w:r w:rsidRPr="00977FBE">
        <w:rPr>
          <w:rFonts w:ascii="Times New Roman" w:hAnsi="Times New Roman" w:cs="Times New Roman"/>
          <w:sz w:val="24"/>
          <w:szCs w:val="24"/>
        </w:rPr>
        <w:tab/>
        <w:t>опыт самостоятельного приобретения новых знаний, проведения научных исследовани</w:t>
      </w:r>
      <w:r>
        <w:rPr>
          <w:rFonts w:ascii="Times New Roman" w:hAnsi="Times New Roman" w:cs="Times New Roman"/>
          <w:sz w:val="24"/>
          <w:szCs w:val="24"/>
        </w:rPr>
        <w:t>й, опыт проектной деятельности;</w:t>
      </w:r>
    </w:p>
    <w:p w14:paraId="023F602E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</w:t>
      </w:r>
      <w:r w:rsidRPr="00977FBE">
        <w:rPr>
          <w:rFonts w:ascii="Times New Roman" w:hAnsi="Times New Roman" w:cs="Times New Roman"/>
          <w:sz w:val="24"/>
          <w:szCs w:val="24"/>
        </w:rPr>
        <w:tab/>
        <w:t>опыт изучения, защиты и восстановления культурного</w:t>
      </w:r>
      <w:r>
        <w:rPr>
          <w:rFonts w:ascii="Times New Roman" w:hAnsi="Times New Roman" w:cs="Times New Roman"/>
          <w:sz w:val="24"/>
          <w:szCs w:val="24"/>
        </w:rPr>
        <w:t xml:space="preserve"> наследия человечества, опыт со</w:t>
      </w:r>
      <w:r w:rsidRPr="00977FBE">
        <w:rPr>
          <w:rFonts w:ascii="Times New Roman" w:hAnsi="Times New Roman" w:cs="Times New Roman"/>
          <w:sz w:val="24"/>
          <w:szCs w:val="24"/>
        </w:rPr>
        <w:t xml:space="preserve">здания собственных произведений культуры, </w:t>
      </w:r>
      <w:r>
        <w:rPr>
          <w:rFonts w:ascii="Times New Roman" w:hAnsi="Times New Roman" w:cs="Times New Roman"/>
          <w:sz w:val="24"/>
          <w:szCs w:val="24"/>
        </w:rPr>
        <w:t>опыт творческого самовыражения;</w:t>
      </w:r>
    </w:p>
    <w:p w14:paraId="5459654E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</w:t>
      </w:r>
      <w:r w:rsidRPr="00977FBE">
        <w:rPr>
          <w:rFonts w:ascii="Times New Roman" w:hAnsi="Times New Roman" w:cs="Times New Roman"/>
          <w:sz w:val="24"/>
          <w:szCs w:val="24"/>
        </w:rPr>
        <w:tab/>
        <w:t xml:space="preserve">опыт ведения здорового образа жизни и </w:t>
      </w:r>
      <w:r>
        <w:rPr>
          <w:rFonts w:ascii="Times New Roman" w:hAnsi="Times New Roman" w:cs="Times New Roman"/>
          <w:sz w:val="24"/>
          <w:szCs w:val="24"/>
        </w:rPr>
        <w:t>заботы о здоровье других людей;</w:t>
      </w:r>
    </w:p>
    <w:p w14:paraId="04903BB5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</w:t>
      </w:r>
      <w:r w:rsidRPr="00977FBE">
        <w:rPr>
          <w:rFonts w:ascii="Times New Roman" w:hAnsi="Times New Roman" w:cs="Times New Roman"/>
          <w:sz w:val="24"/>
          <w:szCs w:val="24"/>
        </w:rPr>
        <w:tab/>
        <w:t>опыт оказания помощи окружающим, заботы о малышах или пожилых людях, во</w:t>
      </w:r>
      <w:r>
        <w:rPr>
          <w:rFonts w:ascii="Times New Roman" w:hAnsi="Times New Roman" w:cs="Times New Roman"/>
          <w:sz w:val="24"/>
          <w:szCs w:val="24"/>
        </w:rPr>
        <w:t>лонтерский опыт;</w:t>
      </w:r>
    </w:p>
    <w:p w14:paraId="2C4F351E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</w:t>
      </w:r>
      <w:r w:rsidRPr="00977FBE">
        <w:rPr>
          <w:rFonts w:ascii="Times New Roman" w:hAnsi="Times New Roman" w:cs="Times New Roman"/>
          <w:sz w:val="24"/>
          <w:szCs w:val="24"/>
        </w:rPr>
        <w:tab/>
        <w:t>опыт самопознания и самоанализа, опыт социально</w:t>
      </w:r>
      <w:r>
        <w:rPr>
          <w:rFonts w:ascii="Times New Roman" w:hAnsi="Times New Roman" w:cs="Times New Roman"/>
          <w:sz w:val="24"/>
          <w:szCs w:val="24"/>
        </w:rPr>
        <w:t xml:space="preserve"> приемлемого самовыражения и самореализации.</w:t>
      </w:r>
    </w:p>
    <w:p w14:paraId="75B599BC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77FBE">
        <w:rPr>
          <w:rFonts w:ascii="Times New Roman" w:hAnsi="Times New Roman" w:cs="Times New Roman"/>
          <w:sz w:val="24"/>
          <w:szCs w:val="24"/>
        </w:rPr>
        <w:t>Выделение в общей цели воспитания целевых приоритет</w:t>
      </w:r>
      <w:r>
        <w:rPr>
          <w:rFonts w:ascii="Times New Roman" w:hAnsi="Times New Roman" w:cs="Times New Roman"/>
          <w:sz w:val="24"/>
          <w:szCs w:val="24"/>
        </w:rPr>
        <w:t>ов, связанных с возрастными осо</w:t>
      </w:r>
      <w:r w:rsidRPr="00977FBE">
        <w:rPr>
          <w:rFonts w:ascii="Times New Roman" w:hAnsi="Times New Roman" w:cs="Times New Roman"/>
          <w:sz w:val="24"/>
          <w:szCs w:val="24"/>
        </w:rPr>
        <w:t>бенностями воспитанников, не означает игнорирования других составляющих общей цели воспитания. Приоритет — это то, чему педагогам,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7FBE">
        <w:rPr>
          <w:rFonts w:ascii="Times New Roman" w:hAnsi="Times New Roman" w:cs="Times New Roman"/>
          <w:sz w:val="24"/>
          <w:szCs w:val="24"/>
        </w:rPr>
        <w:t xml:space="preserve">работающим со школьниками </w:t>
      </w:r>
      <w:r w:rsidRPr="00977FBE">
        <w:rPr>
          <w:rFonts w:ascii="Times New Roman" w:hAnsi="Times New Roman" w:cs="Times New Roman"/>
          <w:sz w:val="24"/>
          <w:szCs w:val="24"/>
        </w:rPr>
        <w:lastRenderedPageBreak/>
        <w:t>конкретной возрастной категории, предстоит уделять пер</w:t>
      </w:r>
      <w:r>
        <w:rPr>
          <w:rFonts w:ascii="Times New Roman" w:hAnsi="Times New Roman" w:cs="Times New Roman"/>
          <w:sz w:val="24"/>
          <w:szCs w:val="24"/>
        </w:rPr>
        <w:t>восте</w:t>
      </w:r>
      <w:r w:rsidRPr="00977FBE">
        <w:rPr>
          <w:rFonts w:ascii="Times New Roman" w:hAnsi="Times New Roman" w:cs="Times New Roman"/>
          <w:sz w:val="24"/>
          <w:szCs w:val="24"/>
        </w:rPr>
        <w:t>пенное, но не единствен</w:t>
      </w:r>
      <w:r>
        <w:rPr>
          <w:rFonts w:ascii="Times New Roman" w:hAnsi="Times New Roman" w:cs="Times New Roman"/>
          <w:sz w:val="24"/>
          <w:szCs w:val="24"/>
        </w:rPr>
        <w:t>ное внимание.</w:t>
      </w:r>
    </w:p>
    <w:p w14:paraId="52D7B955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77FBE">
        <w:rPr>
          <w:rFonts w:ascii="Times New Roman" w:hAnsi="Times New Roman" w:cs="Times New Roman"/>
          <w:sz w:val="24"/>
          <w:szCs w:val="24"/>
        </w:rPr>
        <w:t>Добросовестная работа педагогов, направленная на достижение поставленной цели, поз</w:t>
      </w:r>
      <w:r>
        <w:rPr>
          <w:rFonts w:ascii="Times New Roman" w:hAnsi="Times New Roman" w:cs="Times New Roman"/>
          <w:sz w:val="24"/>
          <w:szCs w:val="24"/>
        </w:rPr>
        <w:t>во</w:t>
      </w:r>
      <w:r w:rsidRPr="00977FBE">
        <w:rPr>
          <w:rFonts w:ascii="Times New Roman" w:hAnsi="Times New Roman" w:cs="Times New Roman"/>
          <w:sz w:val="24"/>
          <w:szCs w:val="24"/>
        </w:rPr>
        <w:t>лит ребенку получить необходимые социальные навыки, которые помогут ему лучше ори</w:t>
      </w:r>
      <w:r>
        <w:rPr>
          <w:rFonts w:ascii="Times New Roman" w:hAnsi="Times New Roman" w:cs="Times New Roman"/>
          <w:sz w:val="24"/>
          <w:szCs w:val="24"/>
        </w:rPr>
        <w:t>енти</w:t>
      </w:r>
      <w:r w:rsidRPr="00977FBE">
        <w:rPr>
          <w:rFonts w:ascii="Times New Roman" w:hAnsi="Times New Roman" w:cs="Times New Roman"/>
          <w:sz w:val="24"/>
          <w:szCs w:val="24"/>
        </w:rPr>
        <w:t>роваться в сложном мире человеческих взаимоотношений, эффективнее налаживать коммуник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77FBE">
        <w:rPr>
          <w:rFonts w:ascii="Times New Roman" w:hAnsi="Times New Roman" w:cs="Times New Roman"/>
          <w:sz w:val="24"/>
          <w:szCs w:val="24"/>
        </w:rPr>
        <w:t>цию с окружающими, увереннее себя чувствовать во взаимод</w:t>
      </w:r>
      <w:r>
        <w:rPr>
          <w:rFonts w:ascii="Times New Roman" w:hAnsi="Times New Roman" w:cs="Times New Roman"/>
          <w:sz w:val="24"/>
          <w:szCs w:val="24"/>
        </w:rPr>
        <w:t>ействии с ними, продуктивнее со</w:t>
      </w:r>
      <w:r w:rsidRPr="00977FBE">
        <w:rPr>
          <w:rFonts w:ascii="Times New Roman" w:hAnsi="Times New Roman" w:cs="Times New Roman"/>
          <w:sz w:val="24"/>
          <w:szCs w:val="24"/>
        </w:rPr>
        <w:t>трудничать с людьми разных возрастов и разного социального положе</w:t>
      </w:r>
      <w:r>
        <w:rPr>
          <w:rFonts w:ascii="Times New Roman" w:hAnsi="Times New Roman" w:cs="Times New Roman"/>
          <w:sz w:val="24"/>
          <w:szCs w:val="24"/>
        </w:rPr>
        <w:t>ния, смелее искать и нахо</w:t>
      </w:r>
      <w:r w:rsidRPr="00977FBE">
        <w:rPr>
          <w:rFonts w:ascii="Times New Roman" w:hAnsi="Times New Roman" w:cs="Times New Roman"/>
          <w:sz w:val="24"/>
          <w:szCs w:val="24"/>
        </w:rPr>
        <w:t>дить выходы из трудных жизненных ситуаций, осмысленнее выбирать свой жизненный путь в сложных поисках счастья для себя и окружающих его людей.</w:t>
      </w:r>
    </w:p>
    <w:p w14:paraId="38EDCB6B" w14:textId="77777777" w:rsidR="00977FBE" w:rsidRP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A1A409" w14:textId="77777777" w:rsidR="00977FBE" w:rsidRDefault="00977FBE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77FBE">
        <w:rPr>
          <w:rFonts w:ascii="Times New Roman" w:hAnsi="Times New Roman" w:cs="Times New Roman"/>
          <w:sz w:val="24"/>
          <w:szCs w:val="24"/>
        </w:rPr>
        <w:t>Планомерная реализация поставленных задач позволит организовать в школе интересную и событийно насыщенную жизнь детей и педагогов, что станет эффективным способом профилактики антисоциального поведения школьников.</w:t>
      </w:r>
    </w:p>
    <w:p w14:paraId="011C54B5" w14:textId="77777777" w:rsidR="008F1765" w:rsidRDefault="008F1765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FC969C" w14:textId="77777777" w:rsidR="00243A45" w:rsidRPr="00243A45" w:rsidRDefault="00243A45" w:rsidP="00243A45">
      <w:pPr>
        <w:widowControl w:val="0"/>
        <w:tabs>
          <w:tab w:val="left" w:pos="3894"/>
        </w:tabs>
        <w:autoSpaceDE w:val="0"/>
        <w:autoSpaceDN w:val="0"/>
        <w:spacing w:before="1" w:after="0" w:line="240" w:lineRule="auto"/>
        <w:ind w:right="54"/>
        <w:outlineLvl w:val="3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</w:pPr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ИНВАРИАНТНЫЕ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pacing w:val="-12"/>
          <w:sz w:val="28"/>
          <w:szCs w:val="28"/>
        </w:rPr>
        <w:t xml:space="preserve"> 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МОДУЛИ</w:t>
      </w:r>
    </w:p>
    <w:p w14:paraId="012ACA0C" w14:textId="77777777" w:rsidR="00243A45" w:rsidRPr="00243A45" w:rsidRDefault="00243A45" w:rsidP="00243A45">
      <w:pPr>
        <w:widowControl w:val="0"/>
        <w:autoSpaceDE w:val="0"/>
        <w:autoSpaceDN w:val="0"/>
        <w:spacing w:before="5" w:after="0" w:line="240" w:lineRule="auto"/>
        <w:ind w:right="54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</w:p>
    <w:p w14:paraId="6195ED13" w14:textId="1DC2DE14" w:rsidR="00243A45" w:rsidRPr="00243A45" w:rsidRDefault="00243A45" w:rsidP="00243A4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54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  <w:r w:rsidRPr="00243A45"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 xml:space="preserve">1.Единая Концепция духовно-нравственного воспитания и </w:t>
      </w:r>
      <w:proofErr w:type="gramStart"/>
      <w:r w:rsidRPr="00243A45"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>развития  подрастающего</w:t>
      </w:r>
      <w:proofErr w:type="gramEnd"/>
      <w:r w:rsidRPr="00243A45"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 xml:space="preserve"> поколения Чеченской Республики</w:t>
      </w:r>
    </w:p>
    <w:p w14:paraId="4FB4CD04" w14:textId="77777777" w:rsidR="00243A45" w:rsidRPr="00243A45" w:rsidRDefault="00243A45" w:rsidP="00243A4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54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</w:p>
    <w:p w14:paraId="677BC531" w14:textId="57CE78E2" w:rsidR="00243A45" w:rsidRPr="00243A45" w:rsidRDefault="00243A45" w:rsidP="00243A45">
      <w:pPr>
        <w:widowControl w:val="0"/>
        <w:tabs>
          <w:tab w:val="left" w:pos="3935"/>
        </w:tabs>
        <w:autoSpaceDE w:val="0"/>
        <w:autoSpaceDN w:val="0"/>
        <w:spacing w:after="0" w:line="240" w:lineRule="auto"/>
        <w:ind w:right="54"/>
        <w:outlineLvl w:val="3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</w:pPr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2.Модуль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pacing w:val="-8"/>
          <w:sz w:val="28"/>
          <w:szCs w:val="28"/>
        </w:rPr>
        <w:t xml:space="preserve"> 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«Классное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pacing w:val="-7"/>
          <w:sz w:val="28"/>
          <w:szCs w:val="28"/>
        </w:rPr>
        <w:t xml:space="preserve"> 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руководство»</w:t>
      </w:r>
    </w:p>
    <w:p w14:paraId="36EA4A0B" w14:textId="77777777" w:rsidR="008F1765" w:rsidRPr="00243A45" w:rsidRDefault="008F1765" w:rsidP="00243A45">
      <w:pPr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p w14:paraId="0DC72F16" w14:textId="27006B37" w:rsidR="00243A45" w:rsidRPr="00243A45" w:rsidRDefault="00243A45" w:rsidP="00243A45">
      <w:pPr>
        <w:widowControl w:val="0"/>
        <w:tabs>
          <w:tab w:val="left" w:pos="4213"/>
        </w:tabs>
        <w:autoSpaceDE w:val="0"/>
        <w:autoSpaceDN w:val="0"/>
        <w:spacing w:after="0" w:line="240" w:lineRule="auto"/>
        <w:ind w:right="54"/>
        <w:outlineLvl w:val="3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</w:pPr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3.Модуль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pacing w:val="-5"/>
          <w:sz w:val="28"/>
          <w:szCs w:val="28"/>
        </w:rPr>
        <w:t xml:space="preserve"> 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«Школьный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pacing w:val="-3"/>
          <w:sz w:val="28"/>
          <w:szCs w:val="28"/>
        </w:rPr>
        <w:t xml:space="preserve"> 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урок»</w:t>
      </w:r>
    </w:p>
    <w:p w14:paraId="55275ADE" w14:textId="77777777" w:rsidR="008F1765" w:rsidRPr="00243A45" w:rsidRDefault="008F1765" w:rsidP="00243A45">
      <w:pPr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p w14:paraId="0AA03041" w14:textId="561DF326" w:rsidR="00243A45" w:rsidRPr="00243A45" w:rsidRDefault="00243A45" w:rsidP="00243A45">
      <w:pPr>
        <w:widowControl w:val="0"/>
        <w:tabs>
          <w:tab w:val="left" w:pos="1974"/>
        </w:tabs>
        <w:autoSpaceDE w:val="0"/>
        <w:autoSpaceDN w:val="0"/>
        <w:spacing w:after="0" w:line="240" w:lineRule="auto"/>
        <w:ind w:right="54"/>
        <w:outlineLvl w:val="3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</w:pPr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4.Модуль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pacing w:val="-4"/>
          <w:sz w:val="28"/>
          <w:szCs w:val="28"/>
        </w:rPr>
        <w:t xml:space="preserve"> 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«Курсы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pacing w:val="-4"/>
          <w:sz w:val="28"/>
          <w:szCs w:val="28"/>
        </w:rPr>
        <w:t xml:space="preserve"> 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внеурочной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pacing w:val="-4"/>
          <w:sz w:val="28"/>
          <w:szCs w:val="28"/>
        </w:rPr>
        <w:t xml:space="preserve"> 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деятельности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pacing w:val="-5"/>
          <w:sz w:val="28"/>
          <w:szCs w:val="28"/>
        </w:rPr>
        <w:t>»</w:t>
      </w:r>
    </w:p>
    <w:p w14:paraId="63C8B047" w14:textId="77777777" w:rsidR="008F1765" w:rsidRPr="00243A45" w:rsidRDefault="008F1765" w:rsidP="00243A45">
      <w:pPr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p w14:paraId="251F7B32" w14:textId="716BFB2F" w:rsidR="008F1765" w:rsidRPr="00243A45" w:rsidRDefault="00243A45" w:rsidP="00243A45">
      <w:pP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243A45">
        <w:rPr>
          <w:rFonts w:ascii="Times New Roman" w:hAnsi="Times New Roman" w:cs="Times New Roman"/>
          <w:b/>
          <w:color w:val="0070C0"/>
          <w:sz w:val="28"/>
          <w:szCs w:val="28"/>
        </w:rPr>
        <w:t>5.Модуль</w:t>
      </w:r>
      <w:r w:rsidRPr="00243A45">
        <w:rPr>
          <w:rFonts w:ascii="Times New Roman" w:hAnsi="Times New Roman" w:cs="Times New Roman"/>
          <w:b/>
          <w:color w:val="0070C0"/>
          <w:spacing w:val="-5"/>
          <w:sz w:val="28"/>
          <w:szCs w:val="28"/>
        </w:rPr>
        <w:t xml:space="preserve"> </w:t>
      </w:r>
      <w:r w:rsidRPr="00243A45">
        <w:rPr>
          <w:rFonts w:ascii="Times New Roman" w:hAnsi="Times New Roman" w:cs="Times New Roman"/>
          <w:b/>
          <w:color w:val="0070C0"/>
          <w:sz w:val="28"/>
          <w:szCs w:val="28"/>
        </w:rPr>
        <w:t>«Работа</w:t>
      </w:r>
      <w:r w:rsidRPr="00243A45">
        <w:rPr>
          <w:rFonts w:ascii="Times New Roman" w:hAnsi="Times New Roman" w:cs="Times New Roman"/>
          <w:b/>
          <w:color w:val="0070C0"/>
          <w:spacing w:val="-5"/>
          <w:sz w:val="28"/>
          <w:szCs w:val="28"/>
        </w:rPr>
        <w:t xml:space="preserve"> </w:t>
      </w:r>
      <w:r w:rsidRPr="00243A45">
        <w:rPr>
          <w:rFonts w:ascii="Times New Roman" w:hAnsi="Times New Roman" w:cs="Times New Roman"/>
          <w:b/>
          <w:color w:val="0070C0"/>
          <w:sz w:val="28"/>
          <w:szCs w:val="28"/>
        </w:rPr>
        <w:t>с</w:t>
      </w:r>
      <w:r w:rsidRPr="00243A45">
        <w:rPr>
          <w:rFonts w:ascii="Times New Roman" w:hAnsi="Times New Roman" w:cs="Times New Roman"/>
          <w:b/>
          <w:color w:val="0070C0"/>
          <w:spacing w:val="-5"/>
          <w:sz w:val="28"/>
          <w:szCs w:val="28"/>
        </w:rPr>
        <w:t xml:space="preserve"> </w:t>
      </w:r>
      <w:r w:rsidRPr="00243A45">
        <w:rPr>
          <w:rFonts w:ascii="Times New Roman" w:hAnsi="Times New Roman" w:cs="Times New Roman"/>
          <w:b/>
          <w:color w:val="0070C0"/>
          <w:sz w:val="28"/>
          <w:szCs w:val="28"/>
        </w:rPr>
        <w:t>родителями»</w:t>
      </w:r>
    </w:p>
    <w:p w14:paraId="43C5FA1E" w14:textId="77777777" w:rsidR="008F1765" w:rsidRPr="00243A45" w:rsidRDefault="008F1765" w:rsidP="00243A45">
      <w:pP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1553E5AE" w14:textId="56902166" w:rsidR="00243A45" w:rsidRPr="00243A45" w:rsidRDefault="00243A45" w:rsidP="00243A45">
      <w:pPr>
        <w:widowControl w:val="0"/>
        <w:tabs>
          <w:tab w:val="left" w:pos="1563"/>
        </w:tabs>
        <w:autoSpaceDE w:val="0"/>
        <w:autoSpaceDN w:val="0"/>
        <w:spacing w:before="12" w:after="0" w:line="240" w:lineRule="auto"/>
        <w:ind w:right="54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  <w:r w:rsidRPr="00243A45"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>6.Модуль «Самоуправление»</w:t>
      </w:r>
    </w:p>
    <w:p w14:paraId="1D191948" w14:textId="77777777" w:rsidR="008F1765" w:rsidRPr="00243A45" w:rsidRDefault="008F1765" w:rsidP="00243A45">
      <w:pPr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p w14:paraId="46B8A845" w14:textId="725E3279" w:rsidR="00243A45" w:rsidRPr="00243A45" w:rsidRDefault="00243A45" w:rsidP="00243A45">
      <w:pPr>
        <w:widowControl w:val="0"/>
        <w:autoSpaceDE w:val="0"/>
        <w:autoSpaceDN w:val="0"/>
        <w:spacing w:before="2" w:after="0" w:line="240" w:lineRule="auto"/>
        <w:ind w:right="54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  <w:r w:rsidRPr="00243A45"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>7.Модуль «Профориентация»</w:t>
      </w:r>
    </w:p>
    <w:p w14:paraId="66EBA476" w14:textId="77777777" w:rsidR="008F1765" w:rsidRPr="00243A45" w:rsidRDefault="008F1765" w:rsidP="00243A45">
      <w:pPr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p w14:paraId="479E9E3C" w14:textId="77777777" w:rsidR="00243A45" w:rsidRPr="00243A45" w:rsidRDefault="00243A45" w:rsidP="00243A45">
      <w:pPr>
        <w:widowControl w:val="0"/>
        <w:tabs>
          <w:tab w:val="left" w:pos="4422"/>
        </w:tabs>
        <w:autoSpaceDE w:val="0"/>
        <w:autoSpaceDN w:val="0"/>
        <w:spacing w:after="0" w:line="240" w:lineRule="auto"/>
        <w:ind w:left="3506" w:right="54"/>
        <w:outlineLvl w:val="3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</w:pPr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Вариативные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pacing w:val="-9"/>
          <w:sz w:val="28"/>
          <w:szCs w:val="28"/>
        </w:rPr>
        <w:t xml:space="preserve"> 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модели</w:t>
      </w:r>
    </w:p>
    <w:p w14:paraId="2B29474E" w14:textId="77777777" w:rsidR="00243A45" w:rsidRPr="00243A45" w:rsidRDefault="00243A45" w:rsidP="00243A45">
      <w:pPr>
        <w:widowControl w:val="0"/>
        <w:autoSpaceDE w:val="0"/>
        <w:autoSpaceDN w:val="0"/>
        <w:spacing w:before="3" w:after="0" w:line="240" w:lineRule="auto"/>
        <w:ind w:right="54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</w:p>
    <w:p w14:paraId="69A13734" w14:textId="17AF7AE6" w:rsidR="00243A45" w:rsidRPr="00243A45" w:rsidRDefault="00243A45" w:rsidP="00243A45">
      <w:pPr>
        <w:widowControl w:val="0"/>
        <w:tabs>
          <w:tab w:val="left" w:pos="3460"/>
        </w:tabs>
        <w:autoSpaceDE w:val="0"/>
        <w:autoSpaceDN w:val="0"/>
        <w:spacing w:after="0" w:line="360" w:lineRule="auto"/>
        <w:ind w:right="54"/>
        <w:outlineLvl w:val="3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</w:pPr>
      <w:bookmarkStart w:id="0" w:name="_bookmark12"/>
      <w:bookmarkEnd w:id="0"/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 xml:space="preserve"> 8.Модуль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pacing w:val="-7"/>
          <w:sz w:val="28"/>
          <w:szCs w:val="28"/>
        </w:rPr>
        <w:t xml:space="preserve"> 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«Ключевые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pacing w:val="-4"/>
          <w:sz w:val="28"/>
          <w:szCs w:val="28"/>
        </w:rPr>
        <w:t xml:space="preserve"> 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общешкольные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pacing w:val="-7"/>
          <w:sz w:val="28"/>
          <w:szCs w:val="28"/>
        </w:rPr>
        <w:t xml:space="preserve"> 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дела»</w:t>
      </w:r>
    </w:p>
    <w:p w14:paraId="54125C97" w14:textId="2729508E" w:rsidR="00243A45" w:rsidRPr="00243A45" w:rsidRDefault="00243A45" w:rsidP="00243A45">
      <w:pPr>
        <w:pStyle w:val="31"/>
        <w:tabs>
          <w:tab w:val="left" w:pos="3225"/>
        </w:tabs>
        <w:spacing w:before="73" w:line="360" w:lineRule="auto"/>
        <w:ind w:left="0" w:right="54"/>
        <w:rPr>
          <w:b w:val="0"/>
          <w:color w:val="0070C0"/>
          <w:sz w:val="28"/>
          <w:szCs w:val="28"/>
        </w:rPr>
      </w:pPr>
      <w:r w:rsidRPr="00243A45">
        <w:rPr>
          <w:color w:val="0070C0"/>
          <w:sz w:val="28"/>
          <w:szCs w:val="28"/>
        </w:rPr>
        <w:t xml:space="preserve"> 9.Модуль</w:t>
      </w:r>
      <w:r w:rsidRPr="00243A45">
        <w:rPr>
          <w:color w:val="0070C0"/>
          <w:spacing w:val="-7"/>
          <w:sz w:val="28"/>
          <w:szCs w:val="28"/>
        </w:rPr>
        <w:t xml:space="preserve"> </w:t>
      </w:r>
      <w:r w:rsidRPr="00243A45">
        <w:rPr>
          <w:color w:val="0070C0"/>
          <w:sz w:val="28"/>
          <w:szCs w:val="28"/>
        </w:rPr>
        <w:t>«Детские</w:t>
      </w:r>
      <w:r w:rsidRPr="00243A45">
        <w:rPr>
          <w:color w:val="0070C0"/>
          <w:spacing w:val="-6"/>
          <w:sz w:val="28"/>
          <w:szCs w:val="28"/>
        </w:rPr>
        <w:t xml:space="preserve"> </w:t>
      </w:r>
      <w:r w:rsidRPr="00243A45">
        <w:rPr>
          <w:color w:val="0070C0"/>
          <w:sz w:val="28"/>
          <w:szCs w:val="28"/>
        </w:rPr>
        <w:t>общественные</w:t>
      </w:r>
      <w:r w:rsidRPr="00243A45">
        <w:rPr>
          <w:color w:val="0070C0"/>
          <w:spacing w:val="-6"/>
          <w:sz w:val="28"/>
          <w:szCs w:val="28"/>
        </w:rPr>
        <w:t xml:space="preserve"> </w:t>
      </w:r>
      <w:r w:rsidRPr="00243A45">
        <w:rPr>
          <w:color w:val="0070C0"/>
          <w:sz w:val="28"/>
          <w:szCs w:val="28"/>
        </w:rPr>
        <w:t>объединения и</w:t>
      </w:r>
      <w:r w:rsidRPr="00243A45">
        <w:rPr>
          <w:b w:val="0"/>
          <w:color w:val="0070C0"/>
          <w:sz w:val="28"/>
          <w:szCs w:val="28"/>
        </w:rPr>
        <w:t xml:space="preserve"> </w:t>
      </w:r>
      <w:r w:rsidRPr="00243A45">
        <w:rPr>
          <w:color w:val="0070C0"/>
          <w:sz w:val="28"/>
          <w:szCs w:val="28"/>
        </w:rPr>
        <w:t>волонтерские отряды»</w:t>
      </w:r>
    </w:p>
    <w:p w14:paraId="477A82A4" w14:textId="73CCB817" w:rsidR="00243A45" w:rsidRPr="00243A45" w:rsidRDefault="00243A45" w:rsidP="00243A45">
      <w:pPr>
        <w:pStyle w:val="31"/>
        <w:spacing w:before="1" w:line="360" w:lineRule="auto"/>
        <w:ind w:left="0" w:right="54"/>
        <w:rPr>
          <w:color w:val="0070C0"/>
          <w:sz w:val="28"/>
          <w:szCs w:val="28"/>
        </w:rPr>
      </w:pPr>
      <w:r w:rsidRPr="00243A45">
        <w:rPr>
          <w:color w:val="0070C0"/>
          <w:spacing w:val="-4"/>
          <w:sz w:val="28"/>
          <w:szCs w:val="28"/>
        </w:rPr>
        <w:t xml:space="preserve">  10.</w:t>
      </w:r>
      <w:r w:rsidRPr="00243A45">
        <w:rPr>
          <w:color w:val="0070C0"/>
          <w:sz w:val="28"/>
          <w:szCs w:val="28"/>
        </w:rPr>
        <w:t>Модуль</w:t>
      </w:r>
      <w:r w:rsidRPr="00243A45">
        <w:rPr>
          <w:color w:val="0070C0"/>
          <w:spacing w:val="-3"/>
          <w:sz w:val="28"/>
          <w:szCs w:val="28"/>
        </w:rPr>
        <w:t xml:space="preserve"> </w:t>
      </w:r>
      <w:r w:rsidRPr="00243A45">
        <w:rPr>
          <w:color w:val="0070C0"/>
          <w:sz w:val="28"/>
          <w:szCs w:val="28"/>
        </w:rPr>
        <w:t>«Школьные</w:t>
      </w:r>
      <w:r w:rsidRPr="00243A45">
        <w:rPr>
          <w:color w:val="0070C0"/>
          <w:spacing w:val="-3"/>
          <w:sz w:val="28"/>
          <w:szCs w:val="28"/>
        </w:rPr>
        <w:t xml:space="preserve"> и социальные медиа</w:t>
      </w:r>
      <w:r w:rsidRPr="00243A45">
        <w:rPr>
          <w:color w:val="0070C0"/>
          <w:sz w:val="28"/>
          <w:szCs w:val="28"/>
        </w:rPr>
        <w:t>»</w:t>
      </w:r>
    </w:p>
    <w:p w14:paraId="2AA25FFE" w14:textId="5903C43C" w:rsidR="00243A45" w:rsidRPr="00243A45" w:rsidRDefault="00243A45" w:rsidP="00243A45">
      <w:pPr>
        <w:widowControl w:val="0"/>
        <w:tabs>
          <w:tab w:val="left" w:pos="4079"/>
        </w:tabs>
        <w:autoSpaceDE w:val="0"/>
        <w:autoSpaceDN w:val="0"/>
        <w:spacing w:before="73" w:after="0" w:line="360" w:lineRule="auto"/>
        <w:ind w:right="54"/>
        <w:outlineLvl w:val="3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</w:pPr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 xml:space="preserve">  11.Модуль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pacing w:val="-8"/>
          <w:sz w:val="28"/>
          <w:szCs w:val="28"/>
        </w:rPr>
        <w:t xml:space="preserve"> 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«Экскурсии,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pacing w:val="-5"/>
          <w:sz w:val="28"/>
          <w:szCs w:val="28"/>
        </w:rPr>
        <w:t xml:space="preserve"> экспедиции, 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походы»</w:t>
      </w:r>
    </w:p>
    <w:p w14:paraId="39C81AD5" w14:textId="197EA8AE" w:rsidR="00243A45" w:rsidRPr="00243A45" w:rsidRDefault="00243A45" w:rsidP="00243A45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color w:val="0070C0"/>
          <w:sz w:val="28"/>
          <w:szCs w:val="28"/>
        </w:rPr>
      </w:pPr>
      <w:r w:rsidRPr="00243A45">
        <w:rPr>
          <w:rFonts w:ascii="Times New Roman" w:eastAsia="Calibri" w:hAnsi="Times New Roman" w:cs="Times New Roman"/>
          <w:b/>
          <w:color w:val="0070C0"/>
          <w:sz w:val="28"/>
          <w:szCs w:val="28"/>
        </w:rPr>
        <w:t xml:space="preserve">   12. Модуль «Дополнительное образование детей»</w:t>
      </w:r>
    </w:p>
    <w:p w14:paraId="6A5B55C3" w14:textId="39FB9870" w:rsidR="00243A45" w:rsidRPr="00243A45" w:rsidRDefault="00243A45" w:rsidP="00243A45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color w:val="0070C0"/>
          <w:sz w:val="28"/>
          <w:szCs w:val="28"/>
        </w:rPr>
      </w:pPr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 xml:space="preserve">   13. Модуль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pacing w:val="-6"/>
          <w:sz w:val="28"/>
          <w:szCs w:val="28"/>
        </w:rPr>
        <w:t xml:space="preserve"> 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«Организация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pacing w:val="-4"/>
          <w:sz w:val="28"/>
          <w:szCs w:val="28"/>
        </w:rPr>
        <w:t xml:space="preserve"> 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предметно-эстетической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pacing w:val="-6"/>
          <w:sz w:val="28"/>
          <w:szCs w:val="28"/>
        </w:rPr>
        <w:t xml:space="preserve"> </w:t>
      </w:r>
      <w:r w:rsidRPr="00243A4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среды»</w:t>
      </w:r>
    </w:p>
    <w:p w14:paraId="5F76E7F7" w14:textId="77777777" w:rsidR="00243A45" w:rsidRPr="00243A45" w:rsidRDefault="00243A45" w:rsidP="00243A45">
      <w:pPr>
        <w:pStyle w:val="afe"/>
        <w:spacing w:before="6" w:line="360" w:lineRule="auto"/>
        <w:ind w:right="54"/>
        <w:rPr>
          <w:color w:val="000000" w:themeColor="text1"/>
          <w:sz w:val="28"/>
          <w:szCs w:val="28"/>
        </w:rPr>
      </w:pPr>
    </w:p>
    <w:p w14:paraId="791143BE" w14:textId="77777777" w:rsidR="008F1765" w:rsidRPr="00243A45" w:rsidRDefault="008F1765" w:rsidP="00243A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60BA0D" w14:textId="77777777" w:rsidR="008F1765" w:rsidRDefault="008F1765" w:rsidP="00243A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CE3918" w14:textId="77777777" w:rsidR="008F1765" w:rsidRDefault="008F1765" w:rsidP="00243A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714CA5" w14:textId="77777777" w:rsidR="008F1765" w:rsidRDefault="008F1765" w:rsidP="00243A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964A9B" w14:textId="77777777" w:rsidR="008F1765" w:rsidRDefault="008F1765" w:rsidP="00243A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B8EF1A" w14:textId="77777777" w:rsidR="008F1765" w:rsidRDefault="008F1765" w:rsidP="00243A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B9ADA3" w14:textId="77777777" w:rsidR="008F1765" w:rsidRDefault="008F1765" w:rsidP="00243A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46FCFC" w14:textId="77777777" w:rsidR="008F1765" w:rsidRDefault="008F1765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644747" w14:textId="77777777" w:rsidR="008F1765" w:rsidRDefault="008F1765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0F7909" w14:textId="77777777" w:rsidR="008F1765" w:rsidRDefault="008F1765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A32D0D" w14:textId="77777777" w:rsidR="008F1765" w:rsidRDefault="008F1765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04434E" w14:textId="77777777" w:rsidR="008F1765" w:rsidRDefault="008F1765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9703A5" w14:textId="77777777" w:rsidR="008F1765" w:rsidRDefault="008F1765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739188" w14:textId="77777777" w:rsidR="008F1765" w:rsidRDefault="008F1765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A2D7E9" w14:textId="77777777" w:rsidR="008F1765" w:rsidRDefault="008F1765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41E6C1" w14:textId="77777777" w:rsidR="008F1765" w:rsidRDefault="008F1765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3E3D2C" w14:textId="77777777" w:rsidR="008F1765" w:rsidRDefault="008F1765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BDB0A0" w14:textId="77777777" w:rsidR="008F1765" w:rsidRDefault="008F1765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2DDCB1" w14:textId="77777777" w:rsidR="008F1765" w:rsidRDefault="008F1765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7841CD" w14:textId="77777777" w:rsidR="008F1765" w:rsidRDefault="008F1765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812498" w14:textId="77777777" w:rsidR="008F1765" w:rsidRDefault="008F1765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65D43A" w14:textId="77777777" w:rsidR="008F1765" w:rsidRDefault="008F1765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8B9C66" w14:textId="77777777" w:rsidR="008F1765" w:rsidRDefault="008F1765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FBBB09" w14:textId="77777777" w:rsidR="008F1765" w:rsidRDefault="008F1765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433B22" w14:textId="77777777" w:rsidR="008F1765" w:rsidRDefault="008F1765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4072A7" w14:textId="77777777" w:rsidR="008F1765" w:rsidRDefault="008F1765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7B2858" w14:textId="77777777" w:rsidR="008F1765" w:rsidRDefault="008F1765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BB9FD3" w14:textId="77777777" w:rsidR="008F1765" w:rsidRDefault="008F1765" w:rsidP="0097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1EB0C7" w14:textId="77777777" w:rsidR="00093FC8" w:rsidRDefault="00093FC8" w:rsidP="00093F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7CCCD7" w14:textId="6F8659AB" w:rsidR="00B67256" w:rsidRDefault="00977FBE" w:rsidP="00093FC8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93FC8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</w:p>
    <w:p w14:paraId="3570B562" w14:textId="57EDE340" w:rsidR="00977FBE" w:rsidRPr="00B67256" w:rsidRDefault="00977FBE" w:rsidP="00B6725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67256">
        <w:rPr>
          <w:rFonts w:ascii="Times New Roman" w:hAnsi="Times New Roman" w:cs="Times New Roman"/>
          <w:b/>
          <w:color w:val="FF0000"/>
          <w:sz w:val="24"/>
          <w:szCs w:val="24"/>
        </w:rPr>
        <w:t>ВИДЫ, ФОРМЫ И СОДЕРЖАНИЕ ДЕЯТЕЛЬНОСТИ</w:t>
      </w:r>
    </w:p>
    <w:p w14:paraId="3FEB4A71" w14:textId="77777777" w:rsidR="00977FBE" w:rsidRPr="00977FBE" w:rsidRDefault="00BB100F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77FBE" w:rsidRPr="00977FBE">
        <w:rPr>
          <w:rFonts w:ascii="Times New Roman" w:hAnsi="Times New Roman" w:cs="Times New Roman"/>
          <w:sz w:val="24"/>
          <w:szCs w:val="24"/>
        </w:rPr>
        <w:t>Практическая реализация цели и задач воспитания осуществляется в рамках следующих направлений воспитательной работы школы. Каждое из них представлено в соответствующем модуле.</w:t>
      </w:r>
    </w:p>
    <w:p w14:paraId="4093A2B9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D66C98" w14:textId="328E6332" w:rsidR="00977FBE" w:rsidRPr="00BB100F" w:rsidRDefault="00977FBE" w:rsidP="00093FC8">
      <w:pPr>
        <w:spacing w:after="0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BB100F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3.1. </w:t>
      </w:r>
      <w:r w:rsidR="009E3607" w:rsidRPr="009E3607">
        <w:rPr>
          <w:rFonts w:ascii="Times New Roman" w:hAnsi="Times New Roman" w:cs="Times New Roman"/>
          <w:b/>
          <w:color w:val="002060"/>
          <w:sz w:val="24"/>
          <w:szCs w:val="24"/>
        </w:rPr>
        <w:t>Модуль «Единая Концепция духовно-нравственного воспитания и развития подрастающего поколения Чеченской Республики»</w:t>
      </w:r>
    </w:p>
    <w:p w14:paraId="0F10F7CF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BB2172" w14:textId="4F41A2F2" w:rsidR="009E3607" w:rsidRPr="009E3607" w:rsidRDefault="009E3607" w:rsidP="009E36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E3607">
        <w:rPr>
          <w:rFonts w:ascii="Times New Roman" w:hAnsi="Times New Roman" w:cs="Times New Roman"/>
          <w:sz w:val="24"/>
          <w:szCs w:val="24"/>
        </w:rPr>
        <w:t>Региональным компонентом воспитания подрастающего поколения является «Единая Концепция духовно-нравственного воспитания и развития подрастающего поколения Чеченской Республики». На уровне школы реализация ценностных ориентиров, представленных в Концепции, будет реализовываться через мероприятия, организованные в рамках традиций и обычаев чеченского народа:</w:t>
      </w:r>
    </w:p>
    <w:p w14:paraId="4BFEEE6D" w14:textId="77777777" w:rsidR="009E3607" w:rsidRPr="009E3607" w:rsidRDefault="009E3607" w:rsidP="009E360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607">
        <w:rPr>
          <w:rFonts w:ascii="Times New Roman" w:hAnsi="Times New Roman" w:cs="Times New Roman"/>
          <w:sz w:val="24"/>
          <w:szCs w:val="24"/>
        </w:rPr>
        <w:t xml:space="preserve">     - популяризацию   традиционных семейных и религиозных ценностей, национально-культурных традиций Чеченской Республики: </w:t>
      </w:r>
    </w:p>
    <w:p w14:paraId="1FF2B6C1" w14:textId="553A8439" w:rsidR="009E3607" w:rsidRPr="009E3607" w:rsidRDefault="009E3607" w:rsidP="009E360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607">
        <w:rPr>
          <w:rFonts w:ascii="Times New Roman" w:hAnsi="Times New Roman" w:cs="Times New Roman"/>
          <w:sz w:val="24"/>
          <w:szCs w:val="24"/>
        </w:rPr>
        <w:t>тематические вечера «Семейные ценности» с приглашением родителей, представителей духовенства и т.д.; конкурсы «Лучший знаток семейного паспорта Пророка Мухаммада (</w:t>
      </w:r>
      <w:proofErr w:type="spellStart"/>
      <w:r w:rsidRPr="009E3607">
        <w:rPr>
          <w:rFonts w:ascii="Times New Roman" w:hAnsi="Times New Roman" w:cs="Times New Roman"/>
          <w:sz w:val="24"/>
          <w:szCs w:val="24"/>
        </w:rPr>
        <w:t>с.а.в</w:t>
      </w:r>
      <w:proofErr w:type="spellEnd"/>
      <w:r w:rsidRPr="009E3607">
        <w:rPr>
          <w:rFonts w:ascii="Times New Roman" w:hAnsi="Times New Roman" w:cs="Times New Roman"/>
          <w:sz w:val="24"/>
          <w:szCs w:val="24"/>
        </w:rPr>
        <w:t xml:space="preserve">.), «Лучший чтец Корана», «Лучшее исполнение </w:t>
      </w:r>
      <w:proofErr w:type="spellStart"/>
      <w:r w:rsidRPr="009E3607">
        <w:rPr>
          <w:rFonts w:ascii="Times New Roman" w:hAnsi="Times New Roman" w:cs="Times New Roman"/>
          <w:sz w:val="24"/>
          <w:szCs w:val="24"/>
        </w:rPr>
        <w:t>Нашида»и</w:t>
      </w:r>
      <w:proofErr w:type="spellEnd"/>
      <w:r w:rsidRPr="009E3607">
        <w:rPr>
          <w:rFonts w:ascii="Times New Roman" w:hAnsi="Times New Roman" w:cs="Times New Roman"/>
          <w:sz w:val="24"/>
          <w:szCs w:val="24"/>
        </w:rPr>
        <w:t xml:space="preserve"> т.д.; классные часы: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3607">
        <w:rPr>
          <w:rFonts w:ascii="Times New Roman" w:hAnsi="Times New Roman" w:cs="Times New Roman"/>
          <w:sz w:val="24"/>
          <w:szCs w:val="24"/>
        </w:rPr>
        <w:t xml:space="preserve">«Любим и помним» памяти Первого Президента Чеченской Республики Героя России А-Х. Кадырова,  «О судьбе народа», «Долгая дорога» и т.д.; беседы: «Воспитание детей – воспитание нации», «Ислам об отношении к соседу», «Ислам об отношении к родителям», «Об отношении к матери», «Учитель в Исламе», Ко Дню памяти великого </w:t>
      </w:r>
      <w:proofErr w:type="spellStart"/>
      <w:r w:rsidRPr="009E3607">
        <w:rPr>
          <w:rFonts w:ascii="Times New Roman" w:hAnsi="Times New Roman" w:cs="Times New Roman"/>
          <w:sz w:val="24"/>
          <w:szCs w:val="24"/>
        </w:rPr>
        <w:t>авлияа</w:t>
      </w:r>
      <w:proofErr w:type="spellEnd"/>
      <w:r w:rsidRPr="009E3607">
        <w:rPr>
          <w:rFonts w:ascii="Times New Roman" w:hAnsi="Times New Roman" w:cs="Times New Roman"/>
          <w:sz w:val="24"/>
          <w:szCs w:val="24"/>
        </w:rPr>
        <w:t xml:space="preserve">-шейха </w:t>
      </w:r>
      <w:proofErr w:type="spellStart"/>
      <w:r w:rsidRPr="009E3607">
        <w:rPr>
          <w:rFonts w:ascii="Times New Roman" w:hAnsi="Times New Roman" w:cs="Times New Roman"/>
          <w:sz w:val="24"/>
          <w:szCs w:val="24"/>
        </w:rPr>
        <w:lastRenderedPageBreak/>
        <w:t>Кунта</w:t>
      </w:r>
      <w:proofErr w:type="spellEnd"/>
      <w:r w:rsidRPr="009E3607">
        <w:rPr>
          <w:rFonts w:ascii="Times New Roman" w:hAnsi="Times New Roman" w:cs="Times New Roman"/>
          <w:sz w:val="24"/>
          <w:szCs w:val="24"/>
        </w:rPr>
        <w:t xml:space="preserve">-Хаджи </w:t>
      </w:r>
      <w:proofErr w:type="spellStart"/>
      <w:r w:rsidRPr="009E3607">
        <w:rPr>
          <w:rFonts w:ascii="Times New Roman" w:hAnsi="Times New Roman" w:cs="Times New Roman"/>
          <w:sz w:val="24"/>
          <w:szCs w:val="24"/>
        </w:rPr>
        <w:t>Кишиева</w:t>
      </w:r>
      <w:proofErr w:type="spellEnd"/>
      <w:r w:rsidRPr="009E3607">
        <w:rPr>
          <w:rFonts w:ascii="Times New Roman" w:hAnsi="Times New Roman" w:cs="Times New Roman"/>
          <w:sz w:val="24"/>
          <w:szCs w:val="24"/>
        </w:rPr>
        <w:t xml:space="preserve"> и т.д.; круглые столы: «Жизненный путь великого </w:t>
      </w:r>
      <w:proofErr w:type="spellStart"/>
      <w:r w:rsidRPr="009E3607">
        <w:rPr>
          <w:rFonts w:ascii="Times New Roman" w:hAnsi="Times New Roman" w:cs="Times New Roman"/>
          <w:sz w:val="24"/>
          <w:szCs w:val="24"/>
        </w:rPr>
        <w:t>Устаза</w:t>
      </w:r>
      <w:proofErr w:type="spellEnd"/>
      <w:r w:rsidRPr="009E3607">
        <w:rPr>
          <w:rFonts w:ascii="Times New Roman" w:hAnsi="Times New Roman" w:cs="Times New Roman"/>
          <w:sz w:val="24"/>
          <w:szCs w:val="24"/>
        </w:rPr>
        <w:t>», «Страницы истории моего народа», «Адаты как источник правовых отношений чеченцев», «Наркотики и алкоголь – шаг в пропасть», «Толерантность-путь к миру», «Когда мы  едиными непобедимы» и т.д.; внеурочные занятия: «Литературное краеведение» -чеченский язык, арабский язык; Этнографы- краеведы, Краеведение «Чечня моя родная»-география; «Я-исследователь»,  «</w:t>
      </w:r>
      <w:proofErr w:type="spellStart"/>
      <w:r w:rsidRPr="009E3607">
        <w:rPr>
          <w:rFonts w:ascii="Times New Roman" w:hAnsi="Times New Roman" w:cs="Times New Roman"/>
          <w:sz w:val="24"/>
          <w:szCs w:val="24"/>
        </w:rPr>
        <w:t>Этночас</w:t>
      </w:r>
      <w:proofErr w:type="spellEnd"/>
      <w:r w:rsidRPr="009E3607">
        <w:rPr>
          <w:rFonts w:ascii="Times New Roman" w:hAnsi="Times New Roman" w:cs="Times New Roman"/>
          <w:sz w:val="24"/>
          <w:szCs w:val="24"/>
        </w:rPr>
        <w:t>»-история и т.д.;</w:t>
      </w:r>
    </w:p>
    <w:p w14:paraId="3D59BC77" w14:textId="77777777" w:rsidR="009E3607" w:rsidRPr="009E3607" w:rsidRDefault="009E3607" w:rsidP="009E360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607">
        <w:rPr>
          <w:rFonts w:ascii="Times New Roman" w:hAnsi="Times New Roman" w:cs="Times New Roman"/>
          <w:sz w:val="24"/>
          <w:szCs w:val="24"/>
        </w:rPr>
        <w:t xml:space="preserve">     - противодействие распространению идеологии экстремизма и терроризма в молодежной среде: </w:t>
      </w:r>
    </w:p>
    <w:p w14:paraId="369FFD78" w14:textId="40EF5506" w:rsidR="009E3607" w:rsidRPr="009E3607" w:rsidRDefault="009E3607" w:rsidP="009E360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607">
        <w:rPr>
          <w:rFonts w:ascii="Times New Roman" w:hAnsi="Times New Roman" w:cs="Times New Roman"/>
          <w:sz w:val="24"/>
          <w:szCs w:val="24"/>
        </w:rPr>
        <w:t>круглые столы: «Терроризм-угроза общества», «Нетрадиционные религиозные объединения. Чем они опасны?» и т.д.; классные часы: «9 января – День восстановления государственности  чеченского народа»; «День памяти и скорби Чеченского народа»;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3607">
        <w:rPr>
          <w:rFonts w:ascii="Times New Roman" w:hAnsi="Times New Roman" w:cs="Times New Roman"/>
          <w:sz w:val="24"/>
          <w:szCs w:val="24"/>
        </w:rPr>
        <w:t xml:space="preserve">беседы: «Ислам- религия мира и добра», «Как вести себя в обществе?», «Противодействие экстремизму и терроризму», «Правонарушения на дорогах» и т.д.; конкурсы плакатов и рисунков  «Нет – терроризму!» и т.д.; проведение систематических инструктажей с обучающимися по темам: «Действия при обнаружении подозрительных взрывоопасных предметов», «Действия при угрозе террористического акта» и т.д.; Проведение мероприятий в рамках месячника по борьбе с терроризмом и экстремизмом. Беседы с приглашением представителей правоохранительных органов и комитета по антитеррору. </w:t>
      </w:r>
    </w:p>
    <w:p w14:paraId="32CBAF13" w14:textId="77777777" w:rsidR="009E3607" w:rsidRPr="009E3607" w:rsidRDefault="009E3607" w:rsidP="009E360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607">
        <w:rPr>
          <w:rFonts w:ascii="Times New Roman" w:hAnsi="Times New Roman" w:cs="Times New Roman"/>
          <w:sz w:val="24"/>
          <w:szCs w:val="24"/>
        </w:rPr>
        <w:t>Проведение учебных эвакуаций 1 раз в четверть;</w:t>
      </w:r>
    </w:p>
    <w:p w14:paraId="4B083482" w14:textId="77777777" w:rsidR="009E3607" w:rsidRPr="009E3607" w:rsidRDefault="009E3607" w:rsidP="009E360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607">
        <w:rPr>
          <w:rFonts w:ascii="Times New Roman" w:hAnsi="Times New Roman" w:cs="Times New Roman"/>
          <w:sz w:val="24"/>
          <w:szCs w:val="24"/>
        </w:rPr>
        <w:t xml:space="preserve">     - воспитание молодежи в духе толерантности и уважительного отношения к представителям всех конфессий и национальностей: </w:t>
      </w:r>
    </w:p>
    <w:p w14:paraId="14D33971" w14:textId="389DAA9C" w:rsidR="009E3607" w:rsidRPr="009E3607" w:rsidRDefault="009E3607" w:rsidP="009E360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607">
        <w:rPr>
          <w:rFonts w:ascii="Times New Roman" w:hAnsi="Times New Roman" w:cs="Times New Roman"/>
          <w:sz w:val="24"/>
          <w:szCs w:val="24"/>
        </w:rPr>
        <w:t>Фестиваль «В единстве наша сила» и т.д.; классные часы: «Толерантность – основа культуры и мира», «Правила гостеприимства», «Борьба с коррупцией», «Религиозные праздники в исламе - Ураза байрам, Курбан –байрам», «Соблюдение традиций и обычаев чеченского народа и толерантность в Исламе»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3607">
        <w:rPr>
          <w:rFonts w:ascii="Times New Roman" w:hAnsi="Times New Roman" w:cs="Times New Roman"/>
          <w:sz w:val="24"/>
          <w:szCs w:val="24"/>
        </w:rPr>
        <w:t xml:space="preserve">и т.д.; проведение выставок по темам: «Мир без насилия», «Литература и искусство народов России» и т.д.; беседы «Соблюдение </w:t>
      </w:r>
      <w:proofErr w:type="spellStart"/>
      <w:r w:rsidRPr="009E3607">
        <w:rPr>
          <w:rFonts w:ascii="Times New Roman" w:hAnsi="Times New Roman" w:cs="Times New Roman"/>
          <w:sz w:val="24"/>
          <w:szCs w:val="24"/>
        </w:rPr>
        <w:t>вайнахской</w:t>
      </w:r>
      <w:proofErr w:type="spellEnd"/>
      <w:r w:rsidRPr="009E3607">
        <w:rPr>
          <w:rFonts w:ascii="Times New Roman" w:hAnsi="Times New Roman" w:cs="Times New Roman"/>
          <w:sz w:val="24"/>
          <w:szCs w:val="24"/>
        </w:rPr>
        <w:t xml:space="preserve"> этики, обрядов и традиции чеченского народа» с приглашением представителей ПДН, духовенства и т.д. </w:t>
      </w:r>
    </w:p>
    <w:p w14:paraId="115D7556" w14:textId="77777777" w:rsidR="009E3607" w:rsidRDefault="009E3607" w:rsidP="00093F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2C88C5" w14:textId="20794978" w:rsidR="009E3607" w:rsidRDefault="009E3607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 xml:space="preserve">3.2. </w:t>
      </w:r>
      <w:r w:rsidRPr="00BB100F">
        <w:rPr>
          <w:rFonts w:ascii="Times New Roman" w:hAnsi="Times New Roman" w:cs="Times New Roman"/>
          <w:b/>
          <w:color w:val="002060"/>
          <w:sz w:val="24"/>
          <w:szCs w:val="24"/>
        </w:rPr>
        <w:t>Модуль «Ключевые общешкольные дела»</w:t>
      </w:r>
    </w:p>
    <w:p w14:paraId="18FF8BF4" w14:textId="3387D232" w:rsidR="00977FBE" w:rsidRPr="00977FBE" w:rsidRDefault="00BB100F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77FBE" w:rsidRPr="00977FBE">
        <w:rPr>
          <w:rFonts w:ascii="Times New Roman" w:hAnsi="Times New Roman" w:cs="Times New Roman"/>
          <w:sz w:val="24"/>
          <w:szCs w:val="24"/>
        </w:rPr>
        <w:t>Ключевые дела – это главные традиционные общешкольные дела, в которых принимает участие большая часть школьников и которые обязательно планируются, готовятся, проводятся и анализируются совестно педагогами и детьми. Это не набор календарных праздников, отмечаемых в школе, а комплекс коллективных творческих дел, ин</w:t>
      </w:r>
      <w:r>
        <w:rPr>
          <w:rFonts w:ascii="Times New Roman" w:hAnsi="Times New Roman" w:cs="Times New Roman"/>
          <w:sz w:val="24"/>
          <w:szCs w:val="24"/>
        </w:rPr>
        <w:t>тересных и значимых для школьни</w:t>
      </w:r>
      <w:r w:rsidR="00977FBE" w:rsidRPr="00977FBE">
        <w:rPr>
          <w:rFonts w:ascii="Times New Roman" w:hAnsi="Times New Roman" w:cs="Times New Roman"/>
          <w:sz w:val="24"/>
          <w:szCs w:val="24"/>
        </w:rPr>
        <w:t>ков, объединяющих их вместе с педагогами в единый коллектив. Ключевые дела обеспечивают включенность в них бо</w:t>
      </w:r>
      <w:r>
        <w:rPr>
          <w:rFonts w:ascii="Times New Roman" w:hAnsi="Times New Roman" w:cs="Times New Roman"/>
          <w:sz w:val="24"/>
          <w:szCs w:val="24"/>
        </w:rPr>
        <w:t xml:space="preserve">льшого числа детей и взрослых, </w:t>
      </w:r>
      <w:r w:rsidR="00977FBE" w:rsidRPr="00977FBE">
        <w:rPr>
          <w:rFonts w:ascii="Times New Roman" w:hAnsi="Times New Roman" w:cs="Times New Roman"/>
          <w:sz w:val="24"/>
          <w:szCs w:val="24"/>
        </w:rPr>
        <w:t>способствуют интенсификации их общения, ст</w:t>
      </w:r>
      <w:r>
        <w:rPr>
          <w:rFonts w:ascii="Times New Roman" w:hAnsi="Times New Roman" w:cs="Times New Roman"/>
          <w:sz w:val="24"/>
          <w:szCs w:val="24"/>
        </w:rPr>
        <w:t xml:space="preserve">авят их в ответственную позицию к </w:t>
      </w:r>
      <w:r w:rsidR="00977FBE" w:rsidRPr="00977FBE">
        <w:rPr>
          <w:rFonts w:ascii="Times New Roman" w:hAnsi="Times New Roman" w:cs="Times New Roman"/>
          <w:sz w:val="24"/>
          <w:szCs w:val="24"/>
        </w:rPr>
        <w:t>происходящему в школе. Введение ключевых дел в жизнь школы помогает преодо</w:t>
      </w:r>
      <w:r>
        <w:rPr>
          <w:rFonts w:ascii="Times New Roman" w:hAnsi="Times New Roman" w:cs="Times New Roman"/>
          <w:sz w:val="24"/>
          <w:szCs w:val="24"/>
        </w:rPr>
        <w:t xml:space="preserve">леть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меро</w:t>
      </w:r>
      <w:r w:rsidR="00977FBE" w:rsidRPr="00977FBE">
        <w:rPr>
          <w:rFonts w:ascii="Times New Roman" w:hAnsi="Times New Roman" w:cs="Times New Roman"/>
          <w:sz w:val="24"/>
          <w:szCs w:val="24"/>
        </w:rPr>
        <w:t>приятийный</w:t>
      </w:r>
      <w:proofErr w:type="spellEnd"/>
      <w:r w:rsidR="00977FBE" w:rsidRPr="00977FBE">
        <w:rPr>
          <w:rFonts w:ascii="Times New Roman" w:hAnsi="Times New Roman" w:cs="Times New Roman"/>
          <w:sz w:val="24"/>
          <w:szCs w:val="24"/>
        </w:rPr>
        <w:t xml:space="preserve"> характер воспитания, сводящийся к набору мероприятий, организуемых педаго</w:t>
      </w:r>
      <w:r>
        <w:rPr>
          <w:rFonts w:ascii="Times New Roman" w:hAnsi="Times New Roman" w:cs="Times New Roman"/>
          <w:sz w:val="24"/>
          <w:szCs w:val="24"/>
        </w:rPr>
        <w:t>гами для детей.</w:t>
      </w:r>
    </w:p>
    <w:p w14:paraId="1EA8DB9F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Для этого в образовательной организации используются следующие формы работы.</w:t>
      </w:r>
    </w:p>
    <w:p w14:paraId="4EFE1D48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B627AE" w14:textId="77777777" w:rsidR="00977FBE" w:rsidRPr="00BB100F" w:rsidRDefault="00BB100F" w:rsidP="00093F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B100F">
        <w:rPr>
          <w:rFonts w:ascii="Times New Roman" w:hAnsi="Times New Roman" w:cs="Times New Roman"/>
          <w:b/>
          <w:sz w:val="24"/>
          <w:szCs w:val="24"/>
        </w:rPr>
        <w:t>На внешкольном уровне:</w:t>
      </w:r>
    </w:p>
    <w:p w14:paraId="381CED7E" w14:textId="41D33736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="00107403">
        <w:rPr>
          <w:rFonts w:ascii="Times New Roman" w:hAnsi="Times New Roman" w:cs="Times New Roman"/>
          <w:sz w:val="24"/>
          <w:szCs w:val="24"/>
        </w:rPr>
        <w:t xml:space="preserve">   </w:t>
      </w:r>
      <w:r w:rsidRPr="00977FBE">
        <w:rPr>
          <w:rFonts w:ascii="Times New Roman" w:hAnsi="Times New Roman" w:cs="Times New Roman"/>
          <w:sz w:val="24"/>
          <w:szCs w:val="24"/>
        </w:rPr>
        <w:t xml:space="preserve">социальные проекты – ежегодные совместно разрабатываемые и реализуемые школьниками и педагогами комплексы дел (благотворительной, экологической, патриотической, </w:t>
      </w:r>
      <w:r w:rsidRPr="00977FBE">
        <w:rPr>
          <w:rFonts w:ascii="Times New Roman" w:hAnsi="Times New Roman" w:cs="Times New Roman"/>
          <w:sz w:val="24"/>
          <w:szCs w:val="24"/>
        </w:rPr>
        <w:lastRenderedPageBreak/>
        <w:t>трудовой направленности), ориентированные на преобразов</w:t>
      </w:r>
      <w:r w:rsidR="00BB100F">
        <w:rPr>
          <w:rFonts w:ascii="Times New Roman" w:hAnsi="Times New Roman" w:cs="Times New Roman"/>
          <w:sz w:val="24"/>
          <w:szCs w:val="24"/>
        </w:rPr>
        <w:t>ание окружающего школу социума.</w:t>
      </w:r>
    </w:p>
    <w:p w14:paraId="47B78B0D" w14:textId="77777777" w:rsidR="00107403" w:rsidRPr="00107403" w:rsidRDefault="00107403" w:rsidP="001074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403">
        <w:rPr>
          <w:rFonts w:ascii="Times New Roman" w:hAnsi="Times New Roman" w:cs="Times New Roman"/>
          <w:sz w:val="24"/>
          <w:szCs w:val="24"/>
        </w:rPr>
        <w:t xml:space="preserve">участие в Республиканском фестивале-конкурсе военно-патриотической песни, военно-патриотический конкурс «Армейский экспресс», акция «Посади дерево», акция «Внимание дети!», интеллектуально-познавательный проект «Я-исследователь», Всероссийские олимпиады школьников, конкурс «Безопасное колесо», участие в Республиканском конкурсе «Созвездие», благотворительная акция «Спеши делать добро», конкурс «Ученик года».   </w:t>
      </w:r>
    </w:p>
    <w:p w14:paraId="4A5B48E1" w14:textId="4145B0DD" w:rsidR="00107403" w:rsidRPr="00107403" w:rsidRDefault="00107403" w:rsidP="001074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403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07403">
        <w:rPr>
          <w:rFonts w:ascii="Times New Roman" w:hAnsi="Times New Roman" w:cs="Times New Roman"/>
          <w:sz w:val="24"/>
          <w:szCs w:val="24"/>
        </w:rPr>
        <w:t>открытые дискуссионные площадки – ежегодные фестивали «Ярмарка профессий» в ВУЗах Чеченской Республики, встречи с деятелями искусств в учреждениях культуры, круглые столы антитеррористической направленности.</w:t>
      </w:r>
    </w:p>
    <w:p w14:paraId="2B07B2AF" w14:textId="77777777" w:rsidR="00107403" w:rsidRPr="00107403" w:rsidRDefault="00107403" w:rsidP="0010740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07403">
        <w:rPr>
          <w:rFonts w:ascii="Times New Roman" w:hAnsi="Times New Roman" w:cs="Times New Roman"/>
          <w:b/>
          <w:bCs/>
          <w:sz w:val="24"/>
          <w:szCs w:val="24"/>
        </w:rPr>
        <w:t>На школьном уровне:</w:t>
      </w:r>
    </w:p>
    <w:p w14:paraId="615EC055" w14:textId="77777777" w:rsidR="00107403" w:rsidRPr="00107403" w:rsidRDefault="00107403" w:rsidP="001074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403">
        <w:rPr>
          <w:rFonts w:ascii="Times New Roman" w:hAnsi="Times New Roman" w:cs="Times New Roman"/>
          <w:sz w:val="24"/>
          <w:szCs w:val="24"/>
        </w:rPr>
        <w:t>- общешкольные – ежегодно проводимые и значимые  для детей и педагогов творческие мероприятия,  в них  участвуют все классы (День рождение Первого Президента Чеченской Республики А-Х. Кадырова, Первое сентября, День солидарности в  борьбе с терроризмом, День единения, согласия и примирения в  Чеченской Республике, День чеченской женщины, День города, День учителя, день Молодежи, День пожилых людей, День рождение пророка Мухаммада (</w:t>
      </w:r>
      <w:proofErr w:type="spellStart"/>
      <w:r w:rsidRPr="00107403">
        <w:rPr>
          <w:rFonts w:ascii="Times New Roman" w:hAnsi="Times New Roman" w:cs="Times New Roman"/>
          <w:sz w:val="24"/>
          <w:szCs w:val="24"/>
        </w:rPr>
        <w:t>с.а.в</w:t>
      </w:r>
      <w:proofErr w:type="spellEnd"/>
      <w:r w:rsidRPr="00107403">
        <w:rPr>
          <w:rFonts w:ascii="Times New Roman" w:hAnsi="Times New Roman" w:cs="Times New Roman"/>
          <w:sz w:val="24"/>
          <w:szCs w:val="24"/>
        </w:rPr>
        <w:t>.), День народного единства, День Матери, Акция «Подари пятерку маме», День героев Отечества, День Конституции России, Новый год, День восстановления государственности, Чеченской Республики, День защитника Отечества, Международный день -8 Марта, День юмора, День Конституции Чеченской Республики, День Здоровья, День мир «Отмена КТО», День чеченского языка, День Победы, День памяти и скорби чеченского народа, Последний звонок, День России, Осенняя и весенняя ярмарка). Участие обучающихся на экологических участках;</w:t>
      </w:r>
    </w:p>
    <w:p w14:paraId="0B057824" w14:textId="36B7995E" w:rsidR="00107403" w:rsidRPr="00107403" w:rsidRDefault="00107403" w:rsidP="001074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403">
        <w:rPr>
          <w:rFonts w:ascii="Times New Roman" w:hAnsi="Times New Roman" w:cs="Times New Roman"/>
          <w:sz w:val="24"/>
          <w:szCs w:val="24"/>
        </w:rPr>
        <w:t xml:space="preserve">- торжественные ритуалы посвящения, связанные с переходом учащихся на </w:t>
      </w:r>
      <w:proofErr w:type="gramStart"/>
      <w:r w:rsidRPr="00107403">
        <w:rPr>
          <w:rFonts w:ascii="Times New Roman" w:hAnsi="Times New Roman" w:cs="Times New Roman"/>
          <w:sz w:val="24"/>
          <w:szCs w:val="24"/>
        </w:rPr>
        <w:t>следующий  уровень</w:t>
      </w:r>
      <w:proofErr w:type="gramEnd"/>
      <w:r w:rsidRPr="00107403">
        <w:rPr>
          <w:rFonts w:ascii="Times New Roman" w:hAnsi="Times New Roman" w:cs="Times New Roman"/>
          <w:sz w:val="24"/>
          <w:szCs w:val="24"/>
        </w:rPr>
        <w:t xml:space="preserve"> образования, символизирующие приобретение ими нового социального статуса, и развивающие школьную идентичность детей: вступление в отряд «Юные </w:t>
      </w:r>
      <w:proofErr w:type="spellStart"/>
      <w:r w:rsidRPr="00107403">
        <w:rPr>
          <w:rFonts w:ascii="Times New Roman" w:hAnsi="Times New Roman" w:cs="Times New Roman"/>
          <w:sz w:val="24"/>
          <w:szCs w:val="24"/>
        </w:rPr>
        <w:t>Кадыровцы</w:t>
      </w:r>
      <w:proofErr w:type="spellEnd"/>
      <w:r w:rsidRPr="00107403">
        <w:rPr>
          <w:rFonts w:ascii="Times New Roman" w:hAnsi="Times New Roman" w:cs="Times New Roman"/>
          <w:sz w:val="24"/>
          <w:szCs w:val="24"/>
        </w:rPr>
        <w:t xml:space="preserve">», отряд </w:t>
      </w:r>
      <w:proofErr w:type="spellStart"/>
      <w:r w:rsidRPr="00107403">
        <w:rPr>
          <w:rFonts w:ascii="Times New Roman" w:hAnsi="Times New Roman" w:cs="Times New Roman"/>
          <w:sz w:val="24"/>
          <w:szCs w:val="24"/>
        </w:rPr>
        <w:t>Юнармии</w:t>
      </w:r>
      <w:proofErr w:type="spellEnd"/>
      <w:r w:rsidRPr="00107403">
        <w:rPr>
          <w:rFonts w:ascii="Times New Roman" w:hAnsi="Times New Roman" w:cs="Times New Roman"/>
          <w:sz w:val="24"/>
          <w:szCs w:val="24"/>
        </w:rPr>
        <w:t xml:space="preserve"> «Новое поколение»», посвящение в отряд ЮИД, отряд ЮДП, прощание с азбукой;</w:t>
      </w:r>
    </w:p>
    <w:p w14:paraId="6BDEA8D5" w14:textId="77777777" w:rsidR="00107403" w:rsidRPr="00107403" w:rsidRDefault="00107403" w:rsidP="001074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403">
        <w:rPr>
          <w:rFonts w:ascii="Times New Roman" w:hAnsi="Times New Roman" w:cs="Times New Roman"/>
          <w:sz w:val="24"/>
          <w:szCs w:val="24"/>
        </w:rPr>
        <w:t xml:space="preserve">- награждения (по итогам года) школьников и педагогов за активное участие в жизни образовательной организации, защиту её </w:t>
      </w:r>
      <w:proofErr w:type="gramStart"/>
      <w:r w:rsidRPr="00107403">
        <w:rPr>
          <w:rFonts w:ascii="Times New Roman" w:hAnsi="Times New Roman" w:cs="Times New Roman"/>
          <w:sz w:val="24"/>
          <w:szCs w:val="24"/>
        </w:rPr>
        <w:t>чести  в</w:t>
      </w:r>
      <w:proofErr w:type="gramEnd"/>
      <w:r w:rsidRPr="00107403">
        <w:rPr>
          <w:rFonts w:ascii="Times New Roman" w:hAnsi="Times New Roman" w:cs="Times New Roman"/>
          <w:sz w:val="24"/>
          <w:szCs w:val="24"/>
        </w:rPr>
        <w:t xml:space="preserve"> конкурсах, соревнованиях, олимпиадах. Такого рода мероприятия способствует поощрению социальной активности детей, развитию позитивных межличностных отношений между педагогами и воспитанниками, формированию чувства доверия и уважения друг к другу.</w:t>
      </w:r>
    </w:p>
    <w:p w14:paraId="57FFF694" w14:textId="77777777" w:rsidR="00107403" w:rsidRPr="00107403" w:rsidRDefault="00107403" w:rsidP="001074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403">
        <w:rPr>
          <w:rFonts w:ascii="Times New Roman" w:hAnsi="Times New Roman" w:cs="Times New Roman"/>
          <w:sz w:val="24"/>
          <w:szCs w:val="24"/>
        </w:rPr>
        <w:t xml:space="preserve">- театрализованные выступления педагогов, родителей и школьников с элементами доброго юмора, пародий, импровизаций на тему жизни школьников и учителей. </w:t>
      </w:r>
    </w:p>
    <w:p w14:paraId="11A367B5" w14:textId="77777777" w:rsidR="00107403" w:rsidRPr="00107403" w:rsidRDefault="00107403" w:rsidP="0010740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07403">
        <w:rPr>
          <w:rFonts w:ascii="Times New Roman" w:hAnsi="Times New Roman" w:cs="Times New Roman"/>
          <w:b/>
          <w:bCs/>
          <w:sz w:val="24"/>
          <w:szCs w:val="24"/>
        </w:rPr>
        <w:t xml:space="preserve">На уровне классов: </w:t>
      </w:r>
    </w:p>
    <w:p w14:paraId="44CE395C" w14:textId="1C6E0F2C" w:rsidR="00107403" w:rsidRPr="00107403" w:rsidRDefault="00107403" w:rsidP="001074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403">
        <w:rPr>
          <w:rFonts w:ascii="Times New Roman" w:hAnsi="Times New Roman" w:cs="Times New Roman"/>
          <w:sz w:val="24"/>
          <w:szCs w:val="24"/>
        </w:rPr>
        <w:t xml:space="preserve">- возможность обучающихся быть представителями от класса в общих делах, ответственными за подготовку и проведение ключевых дел;  </w:t>
      </w:r>
    </w:p>
    <w:p w14:paraId="367B5783" w14:textId="77777777" w:rsidR="00107403" w:rsidRPr="00107403" w:rsidRDefault="00107403" w:rsidP="001074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403">
        <w:rPr>
          <w:rFonts w:ascii="Times New Roman" w:hAnsi="Times New Roman" w:cs="Times New Roman"/>
          <w:sz w:val="24"/>
          <w:szCs w:val="24"/>
        </w:rPr>
        <w:t xml:space="preserve">- участие школьных класс - коллективов в реализации общешкольных ключевых дел; </w:t>
      </w:r>
    </w:p>
    <w:p w14:paraId="34D9154E" w14:textId="77777777" w:rsidR="00107403" w:rsidRPr="00107403" w:rsidRDefault="00107403" w:rsidP="001074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403">
        <w:rPr>
          <w:rFonts w:ascii="Times New Roman" w:hAnsi="Times New Roman" w:cs="Times New Roman"/>
          <w:sz w:val="24"/>
          <w:szCs w:val="24"/>
        </w:rPr>
        <w:t>- проведение в рамках класса итогового анализа детьми общешкольных ключевых дел.</w:t>
      </w:r>
    </w:p>
    <w:p w14:paraId="07132D94" w14:textId="77777777" w:rsidR="00107403" w:rsidRPr="00107403" w:rsidRDefault="00107403" w:rsidP="0010740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07403">
        <w:rPr>
          <w:rFonts w:ascii="Times New Roman" w:hAnsi="Times New Roman" w:cs="Times New Roman"/>
          <w:b/>
          <w:bCs/>
          <w:sz w:val="24"/>
          <w:szCs w:val="24"/>
        </w:rPr>
        <w:t xml:space="preserve">На индивидуальном уровне: </w:t>
      </w:r>
    </w:p>
    <w:p w14:paraId="05C82AE3" w14:textId="0FC1E4AA" w:rsidR="00107403" w:rsidRPr="00107403" w:rsidRDefault="00107403" w:rsidP="001074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403">
        <w:rPr>
          <w:rFonts w:ascii="Times New Roman" w:hAnsi="Times New Roman" w:cs="Times New Roman"/>
          <w:sz w:val="24"/>
          <w:szCs w:val="24"/>
        </w:rPr>
        <w:t>-вовлечение по возможности каждого ребенка в ключевые дела образовательной орган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07403">
        <w:rPr>
          <w:rFonts w:ascii="Times New Roman" w:hAnsi="Times New Roman" w:cs="Times New Roman"/>
          <w:sz w:val="24"/>
          <w:szCs w:val="24"/>
        </w:rPr>
        <w:t>зации (в качестве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т.п.);</w:t>
      </w:r>
    </w:p>
    <w:p w14:paraId="6B21E8B4" w14:textId="77777777" w:rsidR="00107403" w:rsidRPr="00107403" w:rsidRDefault="00107403" w:rsidP="001074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403">
        <w:rPr>
          <w:rFonts w:ascii="Times New Roman" w:hAnsi="Times New Roman" w:cs="Times New Roman"/>
          <w:sz w:val="24"/>
          <w:szCs w:val="24"/>
        </w:rPr>
        <w:lastRenderedPageBreak/>
        <w:t>-индивидуальная помощь ребенку (при необходимости) в освоении навыков подготовки, проведения и анализа ключевых дел;</w:t>
      </w:r>
    </w:p>
    <w:p w14:paraId="0EE941F9" w14:textId="77777777" w:rsidR="00107403" w:rsidRPr="00107403" w:rsidRDefault="00107403" w:rsidP="001074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403">
        <w:rPr>
          <w:rFonts w:ascii="Times New Roman" w:hAnsi="Times New Roman" w:cs="Times New Roman"/>
          <w:sz w:val="24"/>
          <w:szCs w:val="24"/>
        </w:rPr>
        <w:t>-наблюдение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</w:t>
      </w:r>
    </w:p>
    <w:p w14:paraId="2594953F" w14:textId="77777777" w:rsidR="00107403" w:rsidRPr="00107403" w:rsidRDefault="00107403" w:rsidP="001074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403">
        <w:rPr>
          <w:rFonts w:ascii="Times New Roman" w:hAnsi="Times New Roman" w:cs="Times New Roman"/>
          <w:sz w:val="24"/>
          <w:szCs w:val="24"/>
        </w:rPr>
        <w:t xml:space="preserve">-при необходимости коррекция поведения ребенка через частные беседы с ним, через включение его в совместную работу с другими детьми, которые могли бы стать хорошим примером для ребенка, через предложение взять в следующем ключевом деле на себя роль ответственного за тот или иной фрагмент общей работы. </w:t>
      </w:r>
    </w:p>
    <w:p w14:paraId="46EDE8AF" w14:textId="502E56AC" w:rsidR="00BB100F" w:rsidRDefault="00107403" w:rsidP="001074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7403">
        <w:rPr>
          <w:rFonts w:ascii="Times New Roman" w:hAnsi="Times New Roman" w:cs="Times New Roman"/>
          <w:sz w:val="24"/>
          <w:szCs w:val="24"/>
        </w:rPr>
        <w:t xml:space="preserve">     Ключевые коллективные дела в школе традиционны и повторяются из года в год. Однако каждый год меняются </w:t>
      </w:r>
      <w:proofErr w:type="gramStart"/>
      <w:r w:rsidRPr="00107403">
        <w:rPr>
          <w:rFonts w:ascii="Times New Roman" w:hAnsi="Times New Roman" w:cs="Times New Roman"/>
          <w:sz w:val="24"/>
          <w:szCs w:val="24"/>
        </w:rPr>
        <w:t>содержание</w:t>
      </w:r>
      <w:proofErr w:type="gramEnd"/>
      <w:r w:rsidRPr="00107403">
        <w:rPr>
          <w:rFonts w:ascii="Times New Roman" w:hAnsi="Times New Roman" w:cs="Times New Roman"/>
          <w:sz w:val="24"/>
          <w:szCs w:val="24"/>
        </w:rPr>
        <w:t xml:space="preserve"> и форма их проведения: каждый класс и педагог имеют большую свободу выбора. Эти дела стимулируют творчество, инициативу, дают возможность для самовыражения и класса, и ученика, и учителя.</w:t>
      </w:r>
    </w:p>
    <w:p w14:paraId="35025567" w14:textId="77777777" w:rsidR="00107403" w:rsidRDefault="00107403" w:rsidP="00093FC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8E83466" w14:textId="384D7C0E" w:rsidR="00977FBE" w:rsidRPr="007A5FA0" w:rsidRDefault="00977FBE" w:rsidP="00093FC8">
      <w:pPr>
        <w:spacing w:after="0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BB100F">
        <w:rPr>
          <w:rFonts w:ascii="Times New Roman" w:hAnsi="Times New Roman" w:cs="Times New Roman"/>
          <w:b/>
          <w:color w:val="002060"/>
          <w:sz w:val="24"/>
          <w:szCs w:val="24"/>
        </w:rPr>
        <w:t>3.</w:t>
      </w:r>
      <w:r w:rsidR="00107403">
        <w:rPr>
          <w:rFonts w:ascii="Times New Roman" w:hAnsi="Times New Roman" w:cs="Times New Roman"/>
          <w:b/>
          <w:color w:val="002060"/>
          <w:sz w:val="24"/>
          <w:szCs w:val="24"/>
        </w:rPr>
        <w:t>3</w:t>
      </w:r>
      <w:r w:rsidRPr="00BB100F">
        <w:rPr>
          <w:rFonts w:ascii="Times New Roman" w:hAnsi="Times New Roman" w:cs="Times New Roman"/>
          <w:b/>
          <w:color w:val="002060"/>
          <w:sz w:val="24"/>
          <w:szCs w:val="24"/>
        </w:rPr>
        <w:t>.</w:t>
      </w:r>
      <w:r w:rsidR="00304EFE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Pr="00BB100F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Модуль «Классное руководство»</w:t>
      </w:r>
    </w:p>
    <w:p w14:paraId="0F2EFF08" w14:textId="77777777" w:rsidR="00977FBE" w:rsidRPr="00977FBE" w:rsidRDefault="00BB100F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77FBE" w:rsidRPr="00977FBE">
        <w:rPr>
          <w:rFonts w:ascii="Times New Roman" w:hAnsi="Times New Roman" w:cs="Times New Roman"/>
          <w:sz w:val="24"/>
          <w:szCs w:val="24"/>
        </w:rPr>
        <w:t>Осуществляя работу с классом, педагог организует работу с коллективом класса;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представителями</w:t>
      </w:r>
    </w:p>
    <w:p w14:paraId="18FA7E72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D19927" w14:textId="77777777" w:rsidR="00977FBE" w:rsidRPr="00BB100F" w:rsidRDefault="00977FBE" w:rsidP="00093F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B100F">
        <w:rPr>
          <w:rFonts w:ascii="Times New Roman" w:hAnsi="Times New Roman" w:cs="Times New Roman"/>
          <w:b/>
          <w:sz w:val="24"/>
          <w:szCs w:val="24"/>
        </w:rPr>
        <w:t>Работа с классн</w:t>
      </w:r>
      <w:r w:rsidR="00BB100F">
        <w:rPr>
          <w:rFonts w:ascii="Times New Roman" w:hAnsi="Times New Roman" w:cs="Times New Roman"/>
          <w:b/>
          <w:sz w:val="24"/>
          <w:szCs w:val="24"/>
        </w:rPr>
        <w:t>ым коллективом:</w:t>
      </w:r>
    </w:p>
    <w:p w14:paraId="6FED60C8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инициирование и поддержка участия класса в общ</w:t>
      </w:r>
      <w:r w:rsidR="00BB100F">
        <w:rPr>
          <w:rFonts w:ascii="Times New Roman" w:hAnsi="Times New Roman" w:cs="Times New Roman"/>
          <w:sz w:val="24"/>
          <w:szCs w:val="24"/>
        </w:rPr>
        <w:t>ешкольных ключевых делах, оказа</w:t>
      </w:r>
      <w:r w:rsidRPr="00977FBE">
        <w:rPr>
          <w:rFonts w:ascii="Times New Roman" w:hAnsi="Times New Roman" w:cs="Times New Roman"/>
          <w:sz w:val="24"/>
          <w:szCs w:val="24"/>
        </w:rPr>
        <w:t>ние необходимой помощи детям в их по</w:t>
      </w:r>
      <w:r w:rsidR="00BB100F">
        <w:rPr>
          <w:rFonts w:ascii="Times New Roman" w:hAnsi="Times New Roman" w:cs="Times New Roman"/>
          <w:sz w:val="24"/>
          <w:szCs w:val="24"/>
        </w:rPr>
        <w:t>дготовке, проведении и анализе;</w:t>
      </w:r>
    </w:p>
    <w:p w14:paraId="00A6BCEA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организация интересных и полезных для личностного развития ребенка совместных дел с учащимися вверенного ему кл</w:t>
      </w:r>
      <w:r w:rsidR="00BB100F">
        <w:rPr>
          <w:rFonts w:ascii="Times New Roman" w:hAnsi="Times New Roman" w:cs="Times New Roman"/>
          <w:sz w:val="24"/>
          <w:szCs w:val="24"/>
        </w:rPr>
        <w:t>асса (познавательной, трудовой, спортивно-</w:t>
      </w:r>
      <w:r w:rsidRPr="00977FBE">
        <w:rPr>
          <w:rFonts w:ascii="Times New Roman" w:hAnsi="Times New Roman" w:cs="Times New Roman"/>
          <w:sz w:val="24"/>
          <w:szCs w:val="24"/>
        </w:rPr>
        <w:t>оздоровительной, духовно-нравственной, творче</w:t>
      </w:r>
      <w:r w:rsidR="00BB100F">
        <w:rPr>
          <w:rFonts w:ascii="Times New Roman" w:hAnsi="Times New Roman" w:cs="Times New Roman"/>
          <w:sz w:val="24"/>
          <w:szCs w:val="24"/>
        </w:rPr>
        <w:t xml:space="preserve">ской, </w:t>
      </w:r>
      <w:proofErr w:type="spellStart"/>
      <w:r w:rsidR="00BB100F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="00BB100F">
        <w:rPr>
          <w:rFonts w:ascii="Times New Roman" w:hAnsi="Times New Roman" w:cs="Times New Roman"/>
          <w:sz w:val="24"/>
          <w:szCs w:val="24"/>
        </w:rPr>
        <w:t xml:space="preserve"> направ</w:t>
      </w:r>
      <w:r w:rsidRPr="00977FBE">
        <w:rPr>
          <w:rFonts w:ascii="Times New Roman" w:hAnsi="Times New Roman" w:cs="Times New Roman"/>
          <w:sz w:val="24"/>
          <w:szCs w:val="24"/>
        </w:rPr>
        <w:t xml:space="preserve">ленности), позволяющие </w:t>
      </w:r>
      <w:r w:rsidR="00BB100F">
        <w:rPr>
          <w:rFonts w:ascii="Times New Roman" w:hAnsi="Times New Roman" w:cs="Times New Roman"/>
          <w:sz w:val="24"/>
          <w:szCs w:val="24"/>
        </w:rPr>
        <w:t xml:space="preserve">с одной стороны, – вовлечь в </w:t>
      </w:r>
      <w:r w:rsidRPr="00977FBE">
        <w:rPr>
          <w:rFonts w:ascii="Times New Roman" w:hAnsi="Times New Roman" w:cs="Times New Roman"/>
          <w:sz w:val="24"/>
          <w:szCs w:val="24"/>
        </w:rPr>
        <w:t xml:space="preserve">них детей с самыми разными потребностями и тем самым дать им возможность </w:t>
      </w:r>
      <w:proofErr w:type="spellStart"/>
      <w:r w:rsidRPr="00977FBE">
        <w:rPr>
          <w:rFonts w:ascii="Times New Roman" w:hAnsi="Times New Roman" w:cs="Times New Roman"/>
          <w:sz w:val="24"/>
          <w:szCs w:val="24"/>
        </w:rPr>
        <w:t>са</w:t>
      </w:r>
      <w:r w:rsidR="00BB100F">
        <w:rPr>
          <w:rFonts w:ascii="Times New Roman" w:hAnsi="Times New Roman" w:cs="Times New Roman"/>
          <w:sz w:val="24"/>
          <w:szCs w:val="24"/>
        </w:rPr>
        <w:t>мореализо</w:t>
      </w:r>
      <w:r w:rsidRPr="00977FBE">
        <w:rPr>
          <w:rFonts w:ascii="Times New Roman" w:hAnsi="Times New Roman" w:cs="Times New Roman"/>
          <w:sz w:val="24"/>
          <w:szCs w:val="24"/>
        </w:rPr>
        <w:t>ваться</w:t>
      </w:r>
      <w:proofErr w:type="spellEnd"/>
      <w:r w:rsidRPr="00977FBE">
        <w:rPr>
          <w:rFonts w:ascii="Times New Roman" w:hAnsi="Times New Roman" w:cs="Times New Roman"/>
          <w:sz w:val="24"/>
          <w:szCs w:val="24"/>
        </w:rPr>
        <w:t xml:space="preserve"> в них, а с другой, – установить и упрочить доверительные отношения с учащимися класса, стать для них значимым взрослым, задающим образ</w:t>
      </w:r>
      <w:r w:rsidR="00BB100F">
        <w:rPr>
          <w:rFonts w:ascii="Times New Roman" w:hAnsi="Times New Roman" w:cs="Times New Roman"/>
          <w:sz w:val="24"/>
          <w:szCs w:val="24"/>
        </w:rPr>
        <w:t>цы поведения в обществе.</w:t>
      </w:r>
    </w:p>
    <w:p w14:paraId="17AA11FC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 xml:space="preserve">проведение классных часов как часов плодотворного </w:t>
      </w:r>
      <w:r w:rsidR="003108D7">
        <w:rPr>
          <w:rFonts w:ascii="Times New Roman" w:hAnsi="Times New Roman" w:cs="Times New Roman"/>
          <w:sz w:val="24"/>
          <w:szCs w:val="24"/>
        </w:rPr>
        <w:t>и доверительного общения педаго</w:t>
      </w:r>
      <w:r w:rsidRPr="00977FBE">
        <w:rPr>
          <w:rFonts w:ascii="Times New Roman" w:hAnsi="Times New Roman" w:cs="Times New Roman"/>
          <w:sz w:val="24"/>
          <w:szCs w:val="24"/>
        </w:rPr>
        <w:t>га и школьников, основанных на принципах уважительного отношения к личности ребенка, поддержки активной позиции каждого ребенка в беседе, предоставления школьникам возможности обсуждения и принятия решений по обсуждаемой проблеме, создания б</w:t>
      </w:r>
      <w:r w:rsidR="003108D7">
        <w:rPr>
          <w:rFonts w:ascii="Times New Roman" w:hAnsi="Times New Roman" w:cs="Times New Roman"/>
          <w:sz w:val="24"/>
          <w:szCs w:val="24"/>
        </w:rPr>
        <w:t>лагоприятной среды для общения.</w:t>
      </w:r>
    </w:p>
    <w:p w14:paraId="7280B421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 xml:space="preserve">сплочение коллектива класса через: игры и тренинги на сплочение и </w:t>
      </w:r>
      <w:proofErr w:type="spellStart"/>
      <w:r w:rsidRPr="00977FBE">
        <w:rPr>
          <w:rFonts w:ascii="Times New Roman" w:hAnsi="Times New Roman" w:cs="Times New Roman"/>
          <w:sz w:val="24"/>
          <w:szCs w:val="24"/>
        </w:rPr>
        <w:t>командообра</w:t>
      </w:r>
      <w:r w:rsidR="003108D7">
        <w:rPr>
          <w:rFonts w:ascii="Times New Roman" w:hAnsi="Times New Roman" w:cs="Times New Roman"/>
          <w:sz w:val="24"/>
          <w:szCs w:val="24"/>
        </w:rPr>
        <w:t>зова</w:t>
      </w:r>
      <w:r w:rsidRPr="00977FBE">
        <w:rPr>
          <w:rFonts w:ascii="Times New Roman" w:hAnsi="Times New Roman" w:cs="Times New Roman"/>
          <w:sz w:val="24"/>
          <w:szCs w:val="24"/>
        </w:rPr>
        <w:t>ние</w:t>
      </w:r>
      <w:proofErr w:type="spellEnd"/>
      <w:r w:rsidRPr="00977FBE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Pr="00977FBE">
        <w:rPr>
          <w:rFonts w:ascii="Times New Roman" w:hAnsi="Times New Roman" w:cs="Times New Roman"/>
          <w:sz w:val="24"/>
          <w:szCs w:val="24"/>
        </w:rPr>
        <w:t xml:space="preserve">однодневные </w:t>
      </w:r>
      <w:r w:rsidR="008E3F4F">
        <w:rPr>
          <w:rFonts w:ascii="Times New Roman" w:hAnsi="Times New Roman" w:cs="Times New Roman"/>
          <w:sz w:val="24"/>
          <w:szCs w:val="24"/>
        </w:rPr>
        <w:t xml:space="preserve"> </w:t>
      </w:r>
      <w:r w:rsidRPr="00977FBE">
        <w:rPr>
          <w:rFonts w:ascii="Times New Roman" w:hAnsi="Times New Roman" w:cs="Times New Roman"/>
          <w:sz w:val="24"/>
          <w:szCs w:val="24"/>
        </w:rPr>
        <w:t>походы</w:t>
      </w:r>
      <w:proofErr w:type="gramEnd"/>
      <w:r w:rsidRPr="00977FBE">
        <w:rPr>
          <w:rFonts w:ascii="Times New Roman" w:hAnsi="Times New Roman" w:cs="Times New Roman"/>
          <w:sz w:val="24"/>
          <w:szCs w:val="24"/>
        </w:rPr>
        <w:t xml:space="preserve"> и экскурсии,</w:t>
      </w:r>
      <w:r w:rsidR="00516AD2">
        <w:rPr>
          <w:rFonts w:ascii="Times New Roman" w:hAnsi="Times New Roman" w:cs="Times New Roman"/>
          <w:sz w:val="24"/>
          <w:szCs w:val="24"/>
        </w:rPr>
        <w:t xml:space="preserve"> </w:t>
      </w:r>
      <w:r w:rsidRPr="00977FBE">
        <w:rPr>
          <w:rFonts w:ascii="Times New Roman" w:hAnsi="Times New Roman" w:cs="Times New Roman"/>
          <w:sz w:val="24"/>
          <w:szCs w:val="24"/>
        </w:rPr>
        <w:t xml:space="preserve">организуемые классными руководителями и родителями; празднования в классе дней рождения детей, включающие в себя подготовленные ученическими </w:t>
      </w:r>
      <w:proofErr w:type="spellStart"/>
      <w:r w:rsidRPr="00977FBE">
        <w:rPr>
          <w:rFonts w:ascii="Times New Roman" w:hAnsi="Times New Roman" w:cs="Times New Roman"/>
          <w:sz w:val="24"/>
          <w:szCs w:val="24"/>
        </w:rPr>
        <w:t>микрогруппами</w:t>
      </w:r>
      <w:proofErr w:type="spellEnd"/>
      <w:r w:rsidRPr="00977FBE">
        <w:rPr>
          <w:rFonts w:ascii="Times New Roman" w:hAnsi="Times New Roman" w:cs="Times New Roman"/>
          <w:sz w:val="24"/>
          <w:szCs w:val="24"/>
        </w:rPr>
        <w:t xml:space="preserve"> по</w:t>
      </w:r>
      <w:r w:rsidR="003108D7">
        <w:rPr>
          <w:rFonts w:ascii="Times New Roman" w:hAnsi="Times New Roman" w:cs="Times New Roman"/>
          <w:sz w:val="24"/>
          <w:szCs w:val="24"/>
        </w:rPr>
        <w:t>здравления, сюр</w:t>
      </w:r>
      <w:r w:rsidRPr="00977FBE">
        <w:rPr>
          <w:rFonts w:ascii="Times New Roman" w:hAnsi="Times New Roman" w:cs="Times New Roman"/>
          <w:sz w:val="24"/>
          <w:szCs w:val="24"/>
        </w:rPr>
        <w:t xml:space="preserve">призы, творческие подарки и розыгрыши; </w:t>
      </w:r>
      <w:r w:rsidR="008E3F4F">
        <w:rPr>
          <w:rFonts w:ascii="Times New Roman" w:hAnsi="Times New Roman" w:cs="Times New Roman"/>
          <w:sz w:val="24"/>
          <w:szCs w:val="24"/>
        </w:rPr>
        <w:t xml:space="preserve"> </w:t>
      </w:r>
      <w:r w:rsidR="003108D7">
        <w:rPr>
          <w:rFonts w:ascii="Times New Roman" w:hAnsi="Times New Roman" w:cs="Times New Roman"/>
          <w:sz w:val="24"/>
          <w:szCs w:val="24"/>
        </w:rPr>
        <w:t>даю</w:t>
      </w:r>
      <w:r w:rsidRPr="00977FBE">
        <w:rPr>
          <w:rFonts w:ascii="Times New Roman" w:hAnsi="Times New Roman" w:cs="Times New Roman"/>
          <w:sz w:val="24"/>
          <w:szCs w:val="24"/>
        </w:rPr>
        <w:t>щие каждому школьнику возможность рефлексии собст</w:t>
      </w:r>
      <w:r w:rsidR="003108D7">
        <w:rPr>
          <w:rFonts w:ascii="Times New Roman" w:hAnsi="Times New Roman" w:cs="Times New Roman"/>
          <w:sz w:val="24"/>
          <w:szCs w:val="24"/>
        </w:rPr>
        <w:t>венного участия в жизни класса.</w:t>
      </w:r>
    </w:p>
    <w:p w14:paraId="73D0A6C7" w14:textId="77777777" w:rsidR="00304EFE" w:rsidRDefault="00977FBE" w:rsidP="00304EFE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_Hlk76469040"/>
      <w:r w:rsidRPr="00977FBE">
        <w:rPr>
          <w:rFonts w:ascii="Times New Roman" w:hAnsi="Times New Roman" w:cs="Times New Roman"/>
          <w:sz w:val="24"/>
          <w:szCs w:val="24"/>
        </w:rPr>
        <w:t>•</w:t>
      </w:r>
      <w:bookmarkEnd w:id="1"/>
      <w:r w:rsidRPr="00977FBE">
        <w:rPr>
          <w:rFonts w:ascii="Times New Roman" w:hAnsi="Times New Roman" w:cs="Times New Roman"/>
          <w:sz w:val="24"/>
          <w:szCs w:val="24"/>
        </w:rPr>
        <w:tab/>
        <w:t>выработка совместно со школьниками законов класс</w:t>
      </w:r>
      <w:r w:rsidR="003108D7">
        <w:rPr>
          <w:rFonts w:ascii="Times New Roman" w:hAnsi="Times New Roman" w:cs="Times New Roman"/>
          <w:sz w:val="24"/>
          <w:szCs w:val="24"/>
        </w:rPr>
        <w:t>а, помогающих детям освоить нор</w:t>
      </w:r>
      <w:r w:rsidRPr="00977FBE">
        <w:rPr>
          <w:rFonts w:ascii="Times New Roman" w:hAnsi="Times New Roman" w:cs="Times New Roman"/>
          <w:sz w:val="24"/>
          <w:szCs w:val="24"/>
        </w:rPr>
        <w:t>мы и правила общения, которым они должны следовать в школе.</w:t>
      </w:r>
    </w:p>
    <w:p w14:paraId="4F532376" w14:textId="0CFD7F1C" w:rsidR="00304EFE" w:rsidRPr="00304EFE" w:rsidRDefault="00304EFE" w:rsidP="00304E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04EFE">
        <w:rPr>
          <w:rFonts w:ascii="Times New Roman" w:hAnsi="Times New Roman" w:cs="Times New Roman"/>
          <w:sz w:val="24"/>
          <w:szCs w:val="24"/>
        </w:rPr>
        <w:t>Организация совместных интересных и полезных дел личностного развития ребёнка.</w:t>
      </w:r>
    </w:p>
    <w:p w14:paraId="43844853" w14:textId="77777777" w:rsidR="00304EFE" w:rsidRPr="00304EFE" w:rsidRDefault="00304EFE" w:rsidP="00304E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4EFE">
        <w:rPr>
          <w:rFonts w:ascii="Times New Roman" w:hAnsi="Times New Roman" w:cs="Times New Roman"/>
          <w:sz w:val="24"/>
          <w:szCs w:val="24"/>
        </w:rPr>
        <w:t>Формы и виды деятельности:</w:t>
      </w:r>
    </w:p>
    <w:p w14:paraId="44D7658E" w14:textId="77777777" w:rsidR="00304EFE" w:rsidRPr="00304EFE" w:rsidRDefault="00304EFE" w:rsidP="00304E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4EFE">
        <w:rPr>
          <w:rFonts w:ascii="Times New Roman" w:hAnsi="Times New Roman" w:cs="Times New Roman"/>
          <w:sz w:val="24"/>
          <w:szCs w:val="24"/>
        </w:rPr>
        <w:lastRenderedPageBreak/>
        <w:t>— проведение «Анкеты мнений и предложений» на этапе коллективного планирования на лучшее предложение в план класса, школы;</w:t>
      </w:r>
    </w:p>
    <w:p w14:paraId="165FC46B" w14:textId="77777777" w:rsidR="00304EFE" w:rsidRPr="00304EFE" w:rsidRDefault="00304EFE" w:rsidP="00304E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4EFE">
        <w:rPr>
          <w:rFonts w:ascii="Times New Roman" w:hAnsi="Times New Roman" w:cs="Times New Roman"/>
          <w:sz w:val="24"/>
          <w:szCs w:val="24"/>
        </w:rPr>
        <w:t xml:space="preserve">— совместное подведение итогов и планирования каждого </w:t>
      </w:r>
      <w:proofErr w:type="gramStart"/>
      <w:r w:rsidRPr="00304EFE">
        <w:rPr>
          <w:rFonts w:ascii="Times New Roman" w:hAnsi="Times New Roman" w:cs="Times New Roman"/>
          <w:sz w:val="24"/>
          <w:szCs w:val="24"/>
        </w:rPr>
        <w:t>месяца(</w:t>
      </w:r>
      <w:proofErr w:type="gramEnd"/>
      <w:r w:rsidRPr="00304EFE">
        <w:rPr>
          <w:rFonts w:ascii="Times New Roman" w:hAnsi="Times New Roman" w:cs="Times New Roman"/>
          <w:sz w:val="24"/>
          <w:szCs w:val="24"/>
        </w:rPr>
        <w:t>четверти, полугодия, года) по разным направлениям деятельности;</w:t>
      </w:r>
    </w:p>
    <w:p w14:paraId="6254AB1C" w14:textId="7443D2BC" w:rsidR="00304EFE" w:rsidRDefault="00304EFE" w:rsidP="00304E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4EFE">
        <w:rPr>
          <w:rFonts w:ascii="Times New Roman" w:hAnsi="Times New Roman" w:cs="Times New Roman"/>
          <w:sz w:val="24"/>
          <w:szCs w:val="24"/>
        </w:rPr>
        <w:t xml:space="preserve">— формирование традиций в классном коллективе: «День именинника», праздничные концерты ко Дню джигита, </w:t>
      </w:r>
      <w:proofErr w:type="gramStart"/>
      <w:r w:rsidRPr="00304EFE">
        <w:rPr>
          <w:rFonts w:ascii="Times New Roman" w:hAnsi="Times New Roman" w:cs="Times New Roman"/>
          <w:sz w:val="24"/>
          <w:szCs w:val="24"/>
        </w:rPr>
        <w:t>Дню  защитника</w:t>
      </w:r>
      <w:proofErr w:type="gramEnd"/>
      <w:r w:rsidRPr="00304EFE">
        <w:rPr>
          <w:rFonts w:ascii="Times New Roman" w:hAnsi="Times New Roman" w:cs="Times New Roman"/>
          <w:sz w:val="24"/>
          <w:szCs w:val="24"/>
        </w:rPr>
        <w:t xml:space="preserve"> Отечества, Дню чеченской женщины, Дню Матери, 8 Марта;</w:t>
      </w:r>
    </w:p>
    <w:p w14:paraId="68F85B73" w14:textId="3686D278" w:rsidR="00304EFE" w:rsidRPr="00977FBE" w:rsidRDefault="00304EFE" w:rsidP="00304E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4EFE">
        <w:rPr>
          <w:rFonts w:ascii="Times New Roman" w:hAnsi="Times New Roman" w:cs="Times New Roman"/>
          <w:sz w:val="24"/>
          <w:szCs w:val="24"/>
        </w:rPr>
        <w:t xml:space="preserve">— проектирование целей, перспектив и образа жизнедеятельности классного коллектива с помощью организационно - </w:t>
      </w:r>
      <w:proofErr w:type="spellStart"/>
      <w:r w:rsidRPr="00304EFE">
        <w:rPr>
          <w:rFonts w:ascii="Times New Roman" w:hAnsi="Times New Roman" w:cs="Times New Roman"/>
          <w:sz w:val="24"/>
          <w:szCs w:val="24"/>
        </w:rPr>
        <w:t>деятельностной</w:t>
      </w:r>
      <w:proofErr w:type="spellEnd"/>
      <w:r w:rsidRPr="00304EFE">
        <w:rPr>
          <w:rFonts w:ascii="Times New Roman" w:hAnsi="Times New Roman" w:cs="Times New Roman"/>
          <w:sz w:val="24"/>
          <w:szCs w:val="24"/>
        </w:rPr>
        <w:t xml:space="preserve"> игры, классного часа «Класс, в котором я хотел бы учиться», конкурса «Устав класса», «Герб класса», «Мой класс сегодня и завтра», «Волшебный стул».</w:t>
      </w:r>
    </w:p>
    <w:p w14:paraId="701B4955" w14:textId="44D71F66" w:rsidR="00977FBE" w:rsidRPr="00304EFE" w:rsidRDefault="00977FBE" w:rsidP="00093F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08D7">
        <w:rPr>
          <w:rFonts w:ascii="Times New Roman" w:hAnsi="Times New Roman" w:cs="Times New Roman"/>
          <w:b/>
          <w:sz w:val="24"/>
          <w:szCs w:val="24"/>
        </w:rPr>
        <w:t>Индивидуальная работа с учащимися:</w:t>
      </w:r>
    </w:p>
    <w:p w14:paraId="61D937E4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изучение особенностей личностного развития учащихся класса через наблюдение за поведением школьников в их повседневной жизни, в специально создаваемых педагогических ситуациях, в играх, погружающих ребенка в мир человеческих отношений, в организуемых педагогом беседах по тем или иным нравственным проблемам; результаты наблюдения сверяются с результатами бесед классного руководителя с родителями школьников, с преподающими в его классе учителями, а также (при необходимости) – со школь</w:t>
      </w:r>
      <w:r w:rsidR="003108D7">
        <w:rPr>
          <w:rFonts w:ascii="Times New Roman" w:hAnsi="Times New Roman" w:cs="Times New Roman"/>
          <w:sz w:val="24"/>
          <w:szCs w:val="24"/>
        </w:rPr>
        <w:t>ным психологом.</w:t>
      </w:r>
    </w:p>
    <w:p w14:paraId="654202F6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поддержка ребенка в решении важных для него жизн</w:t>
      </w:r>
      <w:r w:rsidR="003108D7">
        <w:rPr>
          <w:rFonts w:ascii="Times New Roman" w:hAnsi="Times New Roman" w:cs="Times New Roman"/>
          <w:sz w:val="24"/>
          <w:szCs w:val="24"/>
        </w:rPr>
        <w:t>енных проблем (налаживание взаи</w:t>
      </w:r>
      <w:r w:rsidRPr="00977FBE">
        <w:rPr>
          <w:rFonts w:ascii="Times New Roman" w:hAnsi="Times New Roman" w:cs="Times New Roman"/>
          <w:sz w:val="24"/>
          <w:szCs w:val="24"/>
        </w:rPr>
        <w:t>моотношений с одноклассниками или учителями, выбор профессии, вуза и дальней</w:t>
      </w:r>
      <w:r w:rsidR="003108D7">
        <w:rPr>
          <w:rFonts w:ascii="Times New Roman" w:hAnsi="Times New Roman" w:cs="Times New Roman"/>
          <w:sz w:val="24"/>
          <w:szCs w:val="24"/>
        </w:rPr>
        <w:t>шего трудо</w:t>
      </w:r>
      <w:r w:rsidRPr="00977FBE">
        <w:rPr>
          <w:rFonts w:ascii="Times New Roman" w:hAnsi="Times New Roman" w:cs="Times New Roman"/>
          <w:sz w:val="24"/>
          <w:szCs w:val="24"/>
        </w:rPr>
        <w:t>устройства, успеваемость и т.п.), когда каждая проблема трансформирует</w:t>
      </w:r>
      <w:r w:rsidR="003108D7">
        <w:rPr>
          <w:rFonts w:ascii="Times New Roman" w:hAnsi="Times New Roman" w:cs="Times New Roman"/>
          <w:sz w:val="24"/>
          <w:szCs w:val="24"/>
        </w:rPr>
        <w:t>ся классным руководи</w:t>
      </w:r>
      <w:r w:rsidRPr="00977FBE">
        <w:rPr>
          <w:rFonts w:ascii="Times New Roman" w:hAnsi="Times New Roman" w:cs="Times New Roman"/>
          <w:sz w:val="24"/>
          <w:szCs w:val="24"/>
        </w:rPr>
        <w:t>телем в задачу для школьника, которую они совместно стараются ре</w:t>
      </w:r>
      <w:r w:rsidR="003108D7">
        <w:rPr>
          <w:rFonts w:ascii="Times New Roman" w:hAnsi="Times New Roman" w:cs="Times New Roman"/>
          <w:sz w:val="24"/>
          <w:szCs w:val="24"/>
        </w:rPr>
        <w:t>шить.</w:t>
      </w:r>
    </w:p>
    <w:p w14:paraId="30788F1B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индивидуальная работа со школьниками класса, нап</w:t>
      </w:r>
      <w:r w:rsidR="003108D7">
        <w:rPr>
          <w:rFonts w:ascii="Times New Roman" w:hAnsi="Times New Roman" w:cs="Times New Roman"/>
          <w:sz w:val="24"/>
          <w:szCs w:val="24"/>
        </w:rPr>
        <w:t>равленная на заполнение ими лич</w:t>
      </w:r>
      <w:r w:rsidRPr="00977FBE">
        <w:rPr>
          <w:rFonts w:ascii="Times New Roman" w:hAnsi="Times New Roman" w:cs="Times New Roman"/>
          <w:sz w:val="24"/>
          <w:szCs w:val="24"/>
        </w:rPr>
        <w:t>ных портфолио, в которых дети не просто фиксируют свои учебные, творческие, спортивные, личностные достижения, но и в ходе индивидуальных неф</w:t>
      </w:r>
      <w:r w:rsidR="003108D7">
        <w:rPr>
          <w:rFonts w:ascii="Times New Roman" w:hAnsi="Times New Roman" w:cs="Times New Roman"/>
          <w:sz w:val="24"/>
          <w:szCs w:val="24"/>
        </w:rPr>
        <w:t>ормальных бесед с классным руко</w:t>
      </w:r>
      <w:r w:rsidRPr="00977FBE">
        <w:rPr>
          <w:rFonts w:ascii="Times New Roman" w:hAnsi="Times New Roman" w:cs="Times New Roman"/>
          <w:sz w:val="24"/>
          <w:szCs w:val="24"/>
        </w:rPr>
        <w:t>водителем в начале каждого года планируют их, а в конце года – вместе ана</w:t>
      </w:r>
      <w:r w:rsidR="003108D7">
        <w:rPr>
          <w:rFonts w:ascii="Times New Roman" w:hAnsi="Times New Roman" w:cs="Times New Roman"/>
          <w:sz w:val="24"/>
          <w:szCs w:val="24"/>
        </w:rPr>
        <w:t>лизируют свои успехи и неудачи.</w:t>
      </w:r>
    </w:p>
    <w:p w14:paraId="1C16BC54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коррекция поведения ребенка через частные беседы с ним, его родителями или законными представителями, с другими учащимися класса; через включение в проводимые школьным психологом тренинги общения; через предложение взять на себя ответственность за то или иное поручение в классе.</w:t>
      </w:r>
    </w:p>
    <w:p w14:paraId="2F439ADD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98DA8A" w14:textId="77777777" w:rsidR="00977FBE" w:rsidRPr="003108D7" w:rsidRDefault="00977FBE" w:rsidP="00093F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08D7">
        <w:rPr>
          <w:rFonts w:ascii="Times New Roman" w:hAnsi="Times New Roman" w:cs="Times New Roman"/>
          <w:b/>
          <w:sz w:val="24"/>
          <w:szCs w:val="24"/>
        </w:rPr>
        <w:t>Работа с учителями, преподающими в классе:</w:t>
      </w:r>
    </w:p>
    <w:p w14:paraId="6E67F6BD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регулярные консультации классного руководителя с учителями-предметниками, направленные на формирование единства мнений и требований педагогов по ключевым вопроса</w:t>
      </w:r>
      <w:r w:rsidR="003108D7">
        <w:rPr>
          <w:rFonts w:ascii="Times New Roman" w:hAnsi="Times New Roman" w:cs="Times New Roman"/>
          <w:sz w:val="24"/>
          <w:szCs w:val="24"/>
        </w:rPr>
        <w:t xml:space="preserve">м воспитания, на предупреждение и </w:t>
      </w:r>
      <w:r w:rsidRPr="00977FBE">
        <w:rPr>
          <w:rFonts w:ascii="Times New Roman" w:hAnsi="Times New Roman" w:cs="Times New Roman"/>
          <w:sz w:val="24"/>
          <w:szCs w:val="24"/>
        </w:rPr>
        <w:t>разрешение конфликтов между учителями и учащ</w:t>
      </w:r>
      <w:r w:rsidR="003108D7">
        <w:rPr>
          <w:rFonts w:ascii="Times New Roman" w:hAnsi="Times New Roman" w:cs="Times New Roman"/>
          <w:sz w:val="24"/>
          <w:szCs w:val="24"/>
        </w:rPr>
        <w:t>имися;</w:t>
      </w:r>
    </w:p>
    <w:p w14:paraId="2571A40D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проведение мини-педсоветов, направленных на решение конкретных проблем класса и интеграцию воспит</w:t>
      </w:r>
      <w:r w:rsidR="003108D7">
        <w:rPr>
          <w:rFonts w:ascii="Times New Roman" w:hAnsi="Times New Roman" w:cs="Times New Roman"/>
          <w:sz w:val="24"/>
          <w:szCs w:val="24"/>
        </w:rPr>
        <w:t>ательных влияний на школьников;</w:t>
      </w:r>
    </w:p>
    <w:p w14:paraId="13AF5613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 xml:space="preserve">привлечение учителей к участию во </w:t>
      </w:r>
      <w:proofErr w:type="spellStart"/>
      <w:r w:rsidRPr="00977FBE">
        <w:rPr>
          <w:rFonts w:ascii="Times New Roman" w:hAnsi="Times New Roman" w:cs="Times New Roman"/>
          <w:sz w:val="24"/>
          <w:szCs w:val="24"/>
        </w:rPr>
        <w:t>внутриклассных</w:t>
      </w:r>
      <w:proofErr w:type="spellEnd"/>
      <w:r w:rsidRPr="00977FBE">
        <w:rPr>
          <w:rFonts w:ascii="Times New Roman" w:hAnsi="Times New Roman" w:cs="Times New Roman"/>
          <w:sz w:val="24"/>
          <w:szCs w:val="24"/>
        </w:rPr>
        <w:t xml:space="preserve"> делах, дающих</w:t>
      </w:r>
      <w:r w:rsidR="00516AD2">
        <w:rPr>
          <w:rFonts w:ascii="Times New Roman" w:hAnsi="Times New Roman" w:cs="Times New Roman"/>
          <w:sz w:val="24"/>
          <w:szCs w:val="24"/>
        </w:rPr>
        <w:t xml:space="preserve"> педагогам воз</w:t>
      </w:r>
      <w:r w:rsidRPr="00977FBE">
        <w:rPr>
          <w:rFonts w:ascii="Times New Roman" w:hAnsi="Times New Roman" w:cs="Times New Roman"/>
          <w:sz w:val="24"/>
          <w:szCs w:val="24"/>
        </w:rPr>
        <w:t>можность лучше узнавать и понимать своих учеников, увидев их в иной, о</w:t>
      </w:r>
      <w:r w:rsidR="003108D7">
        <w:rPr>
          <w:rFonts w:ascii="Times New Roman" w:hAnsi="Times New Roman" w:cs="Times New Roman"/>
          <w:sz w:val="24"/>
          <w:szCs w:val="24"/>
        </w:rPr>
        <w:t>тличной от учебной, обстановке;</w:t>
      </w:r>
    </w:p>
    <w:p w14:paraId="4885D817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привлечение учителей к участию в родительских собраниях класса для объединения усилий в деле обучения и воспитания детей.</w:t>
      </w:r>
    </w:p>
    <w:p w14:paraId="51BFC53E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4FEC206" w14:textId="77777777" w:rsidR="00977FBE" w:rsidRPr="003108D7" w:rsidRDefault="00977FBE" w:rsidP="00093F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08D7">
        <w:rPr>
          <w:rFonts w:ascii="Times New Roman" w:hAnsi="Times New Roman" w:cs="Times New Roman"/>
          <w:b/>
          <w:sz w:val="24"/>
          <w:szCs w:val="24"/>
        </w:rPr>
        <w:t>Работа с родителями учащихся или их законными представителями:</w:t>
      </w:r>
    </w:p>
    <w:p w14:paraId="7C664C99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95836A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регулярное информирование родителей о школьных успехах и проблемах их</w:t>
      </w:r>
      <w:r w:rsidR="003108D7">
        <w:rPr>
          <w:rFonts w:ascii="Times New Roman" w:hAnsi="Times New Roman" w:cs="Times New Roman"/>
          <w:sz w:val="24"/>
          <w:szCs w:val="24"/>
        </w:rPr>
        <w:t xml:space="preserve"> детей, о жизни класса в целом;</w:t>
      </w:r>
    </w:p>
    <w:p w14:paraId="31DF60D6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помощь родителям школьников или их законным пр</w:t>
      </w:r>
      <w:r w:rsidR="003108D7">
        <w:rPr>
          <w:rFonts w:ascii="Times New Roman" w:hAnsi="Times New Roman" w:cs="Times New Roman"/>
          <w:sz w:val="24"/>
          <w:szCs w:val="24"/>
        </w:rPr>
        <w:t>едставителям в регулировании от</w:t>
      </w:r>
      <w:r w:rsidRPr="00977FBE">
        <w:rPr>
          <w:rFonts w:ascii="Times New Roman" w:hAnsi="Times New Roman" w:cs="Times New Roman"/>
          <w:sz w:val="24"/>
          <w:szCs w:val="24"/>
        </w:rPr>
        <w:t>ношений между ними, администрацией ш</w:t>
      </w:r>
      <w:r w:rsidR="003108D7">
        <w:rPr>
          <w:rFonts w:ascii="Times New Roman" w:hAnsi="Times New Roman" w:cs="Times New Roman"/>
          <w:sz w:val="24"/>
          <w:szCs w:val="24"/>
        </w:rPr>
        <w:t>колы и учителями-предметниками;</w:t>
      </w:r>
    </w:p>
    <w:p w14:paraId="6192B7CC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организация родительских собраний, происходящих в режиме обсуждения наиболее острых проблем об</w:t>
      </w:r>
      <w:r w:rsidR="003108D7">
        <w:rPr>
          <w:rFonts w:ascii="Times New Roman" w:hAnsi="Times New Roman" w:cs="Times New Roman"/>
          <w:sz w:val="24"/>
          <w:szCs w:val="24"/>
        </w:rPr>
        <w:t>учения и воспитания школьников;</w:t>
      </w:r>
    </w:p>
    <w:p w14:paraId="54A206F1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 xml:space="preserve">создание и организация работы родительских комитетов классов, участвующих в управлении образовательной организацией и решении вопросов </w:t>
      </w:r>
      <w:r w:rsidR="003108D7">
        <w:rPr>
          <w:rFonts w:ascii="Times New Roman" w:hAnsi="Times New Roman" w:cs="Times New Roman"/>
          <w:sz w:val="24"/>
          <w:szCs w:val="24"/>
        </w:rPr>
        <w:t>воспитания и обучения их детей;</w:t>
      </w:r>
    </w:p>
    <w:p w14:paraId="66F132BA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привлечение членов семей школьников к орган</w:t>
      </w:r>
      <w:r w:rsidR="003108D7">
        <w:rPr>
          <w:rFonts w:ascii="Times New Roman" w:hAnsi="Times New Roman" w:cs="Times New Roman"/>
          <w:sz w:val="24"/>
          <w:szCs w:val="24"/>
        </w:rPr>
        <w:t>изации и проведению дел класса;</w:t>
      </w:r>
    </w:p>
    <w:p w14:paraId="4E33E7FB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 xml:space="preserve">организация на базе класса семейных праздников, </w:t>
      </w:r>
      <w:r w:rsidR="003108D7">
        <w:rPr>
          <w:rFonts w:ascii="Times New Roman" w:hAnsi="Times New Roman" w:cs="Times New Roman"/>
          <w:sz w:val="24"/>
          <w:szCs w:val="24"/>
        </w:rPr>
        <w:t>конкурсов, соревнований, направ</w:t>
      </w:r>
      <w:r w:rsidRPr="00977FBE">
        <w:rPr>
          <w:rFonts w:ascii="Times New Roman" w:hAnsi="Times New Roman" w:cs="Times New Roman"/>
          <w:sz w:val="24"/>
          <w:szCs w:val="24"/>
        </w:rPr>
        <w:t>ленных на сплочение семьи и школы.</w:t>
      </w:r>
    </w:p>
    <w:p w14:paraId="103E1237" w14:textId="77777777" w:rsidR="00304EFE" w:rsidRDefault="00304EFE" w:rsidP="00093FC8">
      <w:pPr>
        <w:spacing w:after="0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14:paraId="0A94DAA6" w14:textId="2D513D5F" w:rsidR="007A5FA0" w:rsidRDefault="00355324" w:rsidP="00093FC8">
      <w:pPr>
        <w:spacing w:after="0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3108D7">
        <w:rPr>
          <w:rFonts w:ascii="Times New Roman" w:hAnsi="Times New Roman" w:cs="Times New Roman"/>
          <w:b/>
          <w:color w:val="002060"/>
          <w:sz w:val="24"/>
          <w:szCs w:val="24"/>
        </w:rPr>
        <w:t>3.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4</w:t>
      </w:r>
      <w:r w:rsidRPr="003108D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977FBE" w:rsidRPr="003108D7">
        <w:rPr>
          <w:rFonts w:ascii="Times New Roman" w:hAnsi="Times New Roman" w:cs="Times New Roman"/>
          <w:b/>
          <w:color w:val="002060"/>
          <w:sz w:val="24"/>
          <w:szCs w:val="24"/>
        </w:rPr>
        <w:t>Модуль «Курсы внеурочной деятельности»</w:t>
      </w:r>
    </w:p>
    <w:p w14:paraId="0B94D106" w14:textId="24C17C99" w:rsidR="00977FBE" w:rsidRPr="007A5FA0" w:rsidRDefault="00304EFE" w:rsidP="00093FC8">
      <w:pPr>
        <w:spacing w:after="0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108D7">
        <w:rPr>
          <w:rFonts w:ascii="Times New Roman" w:hAnsi="Times New Roman" w:cs="Times New Roman"/>
          <w:sz w:val="24"/>
          <w:szCs w:val="24"/>
        </w:rPr>
        <w:t xml:space="preserve"> </w:t>
      </w:r>
      <w:r w:rsidR="00DA3601">
        <w:rPr>
          <w:rFonts w:ascii="Times New Roman" w:hAnsi="Times New Roman" w:cs="Times New Roman"/>
          <w:sz w:val="24"/>
          <w:szCs w:val="24"/>
        </w:rPr>
        <w:t>Воспитание на</w:t>
      </w:r>
      <w:r w:rsidR="003108D7">
        <w:rPr>
          <w:rFonts w:ascii="Times New Roman" w:hAnsi="Times New Roman" w:cs="Times New Roman"/>
          <w:sz w:val="24"/>
          <w:szCs w:val="24"/>
        </w:rPr>
        <w:t xml:space="preserve"> занятия</w:t>
      </w:r>
      <w:r>
        <w:rPr>
          <w:rFonts w:ascii="Times New Roman" w:hAnsi="Times New Roman" w:cs="Times New Roman"/>
          <w:sz w:val="24"/>
          <w:szCs w:val="24"/>
        </w:rPr>
        <w:t xml:space="preserve">х </w:t>
      </w:r>
      <w:r w:rsidR="003108D7">
        <w:rPr>
          <w:rFonts w:ascii="Times New Roman" w:hAnsi="Times New Roman" w:cs="Times New Roman"/>
          <w:sz w:val="24"/>
          <w:szCs w:val="24"/>
        </w:rPr>
        <w:t xml:space="preserve">школьных курсов внеурочной деятельности </w:t>
      </w:r>
      <w:r w:rsidR="00977FBE" w:rsidRPr="00977FBE">
        <w:rPr>
          <w:rFonts w:ascii="Times New Roman" w:hAnsi="Times New Roman" w:cs="Times New Roman"/>
          <w:sz w:val="24"/>
          <w:szCs w:val="24"/>
        </w:rPr>
        <w:t>осуществляется преимущественно через:</w:t>
      </w:r>
    </w:p>
    <w:p w14:paraId="672387ED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</w:t>
      </w:r>
      <w:r w:rsidRPr="00977FBE">
        <w:rPr>
          <w:rFonts w:ascii="Times New Roman" w:hAnsi="Times New Roman" w:cs="Times New Roman"/>
          <w:sz w:val="24"/>
          <w:szCs w:val="24"/>
        </w:rPr>
        <w:tab/>
        <w:t xml:space="preserve">вовлечение школьников в интересную и полезную для </w:t>
      </w:r>
      <w:r w:rsidR="001C50B8">
        <w:rPr>
          <w:rFonts w:ascii="Times New Roman" w:hAnsi="Times New Roman" w:cs="Times New Roman"/>
          <w:sz w:val="24"/>
          <w:szCs w:val="24"/>
        </w:rPr>
        <w:t>них деятельность, которая предо</w:t>
      </w:r>
      <w:r w:rsidRPr="00977FBE">
        <w:rPr>
          <w:rFonts w:ascii="Times New Roman" w:hAnsi="Times New Roman" w:cs="Times New Roman"/>
          <w:sz w:val="24"/>
          <w:szCs w:val="24"/>
        </w:rPr>
        <w:t xml:space="preserve">ставит им возможность </w:t>
      </w:r>
      <w:proofErr w:type="spellStart"/>
      <w:r w:rsidRPr="00977FBE">
        <w:rPr>
          <w:rFonts w:ascii="Times New Roman" w:hAnsi="Times New Roman" w:cs="Times New Roman"/>
          <w:sz w:val="24"/>
          <w:szCs w:val="24"/>
        </w:rPr>
        <w:t>самореализоваться</w:t>
      </w:r>
      <w:proofErr w:type="spellEnd"/>
      <w:r w:rsidRPr="00977FBE">
        <w:rPr>
          <w:rFonts w:ascii="Times New Roman" w:hAnsi="Times New Roman" w:cs="Times New Roman"/>
          <w:sz w:val="24"/>
          <w:szCs w:val="24"/>
        </w:rPr>
        <w:t xml:space="preserve"> в ней, приобрести</w:t>
      </w:r>
      <w:r w:rsidR="001C50B8">
        <w:rPr>
          <w:rFonts w:ascii="Times New Roman" w:hAnsi="Times New Roman" w:cs="Times New Roman"/>
          <w:sz w:val="24"/>
          <w:szCs w:val="24"/>
        </w:rPr>
        <w:t xml:space="preserve"> социально значимые знания, раз</w:t>
      </w:r>
      <w:r w:rsidRPr="00977FBE">
        <w:rPr>
          <w:rFonts w:ascii="Times New Roman" w:hAnsi="Times New Roman" w:cs="Times New Roman"/>
          <w:sz w:val="24"/>
          <w:szCs w:val="24"/>
        </w:rPr>
        <w:t>вить в себе важные для своего личностного развития социально значимые отношения, получить опыт учас</w:t>
      </w:r>
      <w:r w:rsidR="001C50B8">
        <w:rPr>
          <w:rFonts w:ascii="Times New Roman" w:hAnsi="Times New Roman" w:cs="Times New Roman"/>
          <w:sz w:val="24"/>
          <w:szCs w:val="24"/>
        </w:rPr>
        <w:t>тия в социально значимых делах;</w:t>
      </w:r>
    </w:p>
    <w:p w14:paraId="59228A81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</w:t>
      </w:r>
      <w:r w:rsidRPr="00977FBE">
        <w:rPr>
          <w:rFonts w:ascii="Times New Roman" w:hAnsi="Times New Roman" w:cs="Times New Roman"/>
          <w:sz w:val="24"/>
          <w:szCs w:val="24"/>
        </w:rPr>
        <w:tab/>
        <w:t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</w:t>
      </w:r>
      <w:r w:rsidR="001C50B8">
        <w:rPr>
          <w:rFonts w:ascii="Times New Roman" w:hAnsi="Times New Roman" w:cs="Times New Roman"/>
          <w:sz w:val="24"/>
          <w:szCs w:val="24"/>
        </w:rPr>
        <w:t>ьными отношениями друг к другу;</w:t>
      </w:r>
    </w:p>
    <w:p w14:paraId="1D2856EC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</w:t>
      </w:r>
      <w:r w:rsidRPr="00977FBE">
        <w:rPr>
          <w:rFonts w:ascii="Times New Roman" w:hAnsi="Times New Roman" w:cs="Times New Roman"/>
          <w:sz w:val="24"/>
          <w:szCs w:val="24"/>
        </w:rPr>
        <w:tab/>
        <w:t>создание в детских объединениях традиций, задаю</w:t>
      </w:r>
      <w:r w:rsidR="001C50B8">
        <w:rPr>
          <w:rFonts w:ascii="Times New Roman" w:hAnsi="Times New Roman" w:cs="Times New Roman"/>
          <w:sz w:val="24"/>
          <w:szCs w:val="24"/>
        </w:rPr>
        <w:t>щих их членам определенные социально значимые формы поведения;</w:t>
      </w:r>
    </w:p>
    <w:p w14:paraId="2F9B7054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</w:t>
      </w:r>
      <w:r w:rsidRPr="00977FBE">
        <w:rPr>
          <w:rFonts w:ascii="Times New Roman" w:hAnsi="Times New Roman" w:cs="Times New Roman"/>
          <w:sz w:val="24"/>
          <w:szCs w:val="24"/>
        </w:rPr>
        <w:tab/>
        <w:t>поддержку в детских объединениях школьников с ярко выраженной лидерской позицией и установкой на сохранение и поддержание накопленн</w:t>
      </w:r>
      <w:r w:rsidR="001C50B8">
        <w:rPr>
          <w:rFonts w:ascii="Times New Roman" w:hAnsi="Times New Roman" w:cs="Times New Roman"/>
          <w:sz w:val="24"/>
          <w:szCs w:val="24"/>
        </w:rPr>
        <w:t>ых социально значимых традиций;</w:t>
      </w:r>
    </w:p>
    <w:p w14:paraId="79312320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</w:t>
      </w:r>
      <w:r w:rsidRPr="00977FBE">
        <w:rPr>
          <w:rFonts w:ascii="Times New Roman" w:hAnsi="Times New Roman" w:cs="Times New Roman"/>
          <w:sz w:val="24"/>
          <w:szCs w:val="24"/>
        </w:rPr>
        <w:tab/>
        <w:t>поощрение педагогами детских инициатив и детского самоуправления. Реализация воспитательного потенциала</w:t>
      </w:r>
      <w:r w:rsidR="001C50B8">
        <w:rPr>
          <w:rFonts w:ascii="Times New Roman" w:hAnsi="Times New Roman" w:cs="Times New Roman"/>
          <w:sz w:val="24"/>
          <w:szCs w:val="24"/>
        </w:rPr>
        <w:t xml:space="preserve"> курсов внеурочной деятельности</w:t>
      </w:r>
    </w:p>
    <w:p w14:paraId="6D1D6FF1" w14:textId="77777777" w:rsidR="001C50B8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 xml:space="preserve">происходит </w:t>
      </w:r>
      <w:proofErr w:type="gramStart"/>
      <w:r w:rsidRPr="00977FBE">
        <w:rPr>
          <w:rFonts w:ascii="Times New Roman" w:hAnsi="Times New Roman" w:cs="Times New Roman"/>
          <w:sz w:val="24"/>
          <w:szCs w:val="24"/>
        </w:rPr>
        <w:t>в рамках</w:t>
      </w:r>
      <w:proofErr w:type="gramEnd"/>
      <w:r w:rsidRPr="00977FBE">
        <w:rPr>
          <w:rFonts w:ascii="Times New Roman" w:hAnsi="Times New Roman" w:cs="Times New Roman"/>
          <w:sz w:val="24"/>
          <w:szCs w:val="24"/>
        </w:rPr>
        <w:t xml:space="preserve"> следующих выбранных школьниками ее видов. Познавательная дея</w:t>
      </w:r>
      <w:r w:rsidR="001C50B8">
        <w:rPr>
          <w:rFonts w:ascii="Times New Roman" w:hAnsi="Times New Roman" w:cs="Times New Roman"/>
          <w:sz w:val="24"/>
          <w:szCs w:val="24"/>
        </w:rPr>
        <w:t>тель</w:t>
      </w:r>
      <w:r w:rsidRPr="00977FBE">
        <w:rPr>
          <w:rFonts w:ascii="Times New Roman" w:hAnsi="Times New Roman" w:cs="Times New Roman"/>
          <w:sz w:val="24"/>
          <w:szCs w:val="24"/>
        </w:rPr>
        <w:t xml:space="preserve">ность. </w:t>
      </w:r>
      <w:r w:rsidR="001C50B8">
        <w:rPr>
          <w:rFonts w:ascii="Times New Roman" w:hAnsi="Times New Roman" w:cs="Times New Roman"/>
          <w:sz w:val="24"/>
          <w:szCs w:val="24"/>
        </w:rPr>
        <w:t xml:space="preserve"> Курсы внеурочной деятельности, </w:t>
      </w:r>
      <w:r w:rsidRPr="00977FBE">
        <w:rPr>
          <w:rFonts w:ascii="Times New Roman" w:hAnsi="Times New Roman" w:cs="Times New Roman"/>
          <w:sz w:val="24"/>
          <w:szCs w:val="24"/>
        </w:rPr>
        <w:t>направленные на передачу школьникам социально значимых знаний, развивающие их лю</w:t>
      </w:r>
      <w:r w:rsidR="001C50B8">
        <w:rPr>
          <w:rFonts w:ascii="Times New Roman" w:hAnsi="Times New Roman" w:cs="Times New Roman"/>
          <w:sz w:val="24"/>
          <w:szCs w:val="24"/>
        </w:rPr>
        <w:t>бозна</w:t>
      </w:r>
      <w:r w:rsidRPr="00977FBE">
        <w:rPr>
          <w:rFonts w:ascii="Times New Roman" w:hAnsi="Times New Roman" w:cs="Times New Roman"/>
          <w:sz w:val="24"/>
          <w:szCs w:val="24"/>
        </w:rPr>
        <w:t>тельность, поз</w:t>
      </w:r>
      <w:r w:rsidR="001C50B8">
        <w:rPr>
          <w:rFonts w:ascii="Times New Roman" w:hAnsi="Times New Roman" w:cs="Times New Roman"/>
          <w:sz w:val="24"/>
          <w:szCs w:val="24"/>
        </w:rPr>
        <w:t xml:space="preserve">воляющие привлечь их внимание к </w:t>
      </w:r>
      <w:r w:rsidRPr="00977FBE">
        <w:rPr>
          <w:rFonts w:ascii="Times New Roman" w:hAnsi="Times New Roman" w:cs="Times New Roman"/>
          <w:sz w:val="24"/>
          <w:szCs w:val="24"/>
        </w:rPr>
        <w:t>экономическим, политическим, экологическим, гуманитарным проблемам нашего общества, формирующие их гуманистическое мирово</w:t>
      </w:r>
      <w:r w:rsidR="001C50B8">
        <w:rPr>
          <w:rFonts w:ascii="Times New Roman" w:hAnsi="Times New Roman" w:cs="Times New Roman"/>
          <w:sz w:val="24"/>
          <w:szCs w:val="24"/>
        </w:rPr>
        <w:t xml:space="preserve">ззрение и научную картину мира. </w:t>
      </w:r>
    </w:p>
    <w:p w14:paraId="1D5C715B" w14:textId="77777777" w:rsidR="00977FBE" w:rsidRPr="00977FBE" w:rsidRDefault="001C50B8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16AD2">
        <w:rPr>
          <w:rFonts w:ascii="Times New Roman" w:hAnsi="Times New Roman" w:cs="Times New Roman"/>
          <w:sz w:val="24"/>
          <w:szCs w:val="24"/>
        </w:rPr>
        <w:t xml:space="preserve"> </w:t>
      </w:r>
      <w:r w:rsidR="00977FBE" w:rsidRPr="00977FBE">
        <w:rPr>
          <w:rFonts w:ascii="Times New Roman" w:hAnsi="Times New Roman" w:cs="Times New Roman"/>
          <w:sz w:val="24"/>
          <w:szCs w:val="24"/>
        </w:rPr>
        <w:t>Художественное творчество. Курсы внеурочной деятельности, создающие благопри</w:t>
      </w:r>
      <w:r>
        <w:rPr>
          <w:rFonts w:ascii="Times New Roman" w:hAnsi="Times New Roman" w:cs="Times New Roman"/>
          <w:sz w:val="24"/>
          <w:szCs w:val="24"/>
        </w:rPr>
        <w:t>ят</w:t>
      </w:r>
      <w:r w:rsidR="00977FBE" w:rsidRPr="00977FBE">
        <w:rPr>
          <w:rFonts w:ascii="Times New Roman" w:hAnsi="Times New Roman" w:cs="Times New Roman"/>
          <w:sz w:val="24"/>
          <w:szCs w:val="24"/>
        </w:rPr>
        <w:t xml:space="preserve">ные условия для </w:t>
      </w:r>
      <w:proofErr w:type="spellStart"/>
      <w:r w:rsidR="00977FBE" w:rsidRPr="00977FBE">
        <w:rPr>
          <w:rFonts w:ascii="Times New Roman" w:hAnsi="Times New Roman" w:cs="Times New Roman"/>
          <w:sz w:val="24"/>
          <w:szCs w:val="24"/>
        </w:rPr>
        <w:t>просоциальной</w:t>
      </w:r>
      <w:proofErr w:type="spellEnd"/>
      <w:r w:rsidR="00977FBE" w:rsidRPr="00977FBE">
        <w:rPr>
          <w:rFonts w:ascii="Times New Roman" w:hAnsi="Times New Roman" w:cs="Times New Roman"/>
          <w:sz w:val="24"/>
          <w:szCs w:val="24"/>
        </w:rPr>
        <w:t xml:space="preserve"> самореализации школьников, направленные на раскрытие их творческих способностей, формирование чувства вкуса и умения ценить прекрасное, на воспитание ценностного отношения школьников к культуре и их общее духовно-нравственное развитие.</w:t>
      </w:r>
    </w:p>
    <w:p w14:paraId="7E756CD2" w14:textId="77777777" w:rsidR="00977FBE" w:rsidRPr="00977FBE" w:rsidRDefault="00516AD2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77FBE" w:rsidRPr="00977FBE">
        <w:rPr>
          <w:rFonts w:ascii="Times New Roman" w:hAnsi="Times New Roman" w:cs="Times New Roman"/>
          <w:sz w:val="24"/>
          <w:szCs w:val="24"/>
        </w:rPr>
        <w:t>Проблемно-ценностное общение. Курсы внеурочной де</w:t>
      </w:r>
      <w:r w:rsidR="001C50B8">
        <w:rPr>
          <w:rFonts w:ascii="Times New Roman" w:hAnsi="Times New Roman" w:cs="Times New Roman"/>
          <w:sz w:val="24"/>
          <w:szCs w:val="24"/>
        </w:rPr>
        <w:t>ятельности, направленные на раз</w:t>
      </w:r>
      <w:r w:rsidR="00977FBE" w:rsidRPr="00977FBE">
        <w:rPr>
          <w:rFonts w:ascii="Times New Roman" w:hAnsi="Times New Roman" w:cs="Times New Roman"/>
          <w:sz w:val="24"/>
          <w:szCs w:val="24"/>
        </w:rPr>
        <w:t>витие коммуникативных компетенций школьников, воспитание у них культуры обще</w:t>
      </w:r>
      <w:r w:rsidR="00977FBE" w:rsidRPr="00977FBE">
        <w:rPr>
          <w:rFonts w:ascii="Times New Roman" w:hAnsi="Times New Roman" w:cs="Times New Roman"/>
          <w:sz w:val="24"/>
          <w:szCs w:val="24"/>
        </w:rPr>
        <w:lastRenderedPageBreak/>
        <w:t>ния, развитие умений слушать и слышать других, уважать чужое мнение и отстаивать свое собственное, терпимо относиться к разнообразию в</w:t>
      </w:r>
      <w:r w:rsidR="001C50B8">
        <w:rPr>
          <w:rFonts w:ascii="Times New Roman" w:hAnsi="Times New Roman" w:cs="Times New Roman"/>
          <w:sz w:val="24"/>
          <w:szCs w:val="24"/>
        </w:rPr>
        <w:t>зглядов людей.</w:t>
      </w:r>
    </w:p>
    <w:p w14:paraId="79DCC067" w14:textId="77777777" w:rsidR="00977FBE" w:rsidRPr="00977FBE" w:rsidRDefault="001C50B8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77FBE" w:rsidRPr="00977FBE">
        <w:rPr>
          <w:rFonts w:ascii="Times New Roman" w:hAnsi="Times New Roman" w:cs="Times New Roman"/>
          <w:sz w:val="24"/>
          <w:szCs w:val="24"/>
        </w:rPr>
        <w:t>Туристско-краеведческая деятельность. Курсы внеурочной деятельности, направленные на воспитание у школьников любви к своему краю, его истории, культуре, природе, на развитие самостоятельности и ответственности школьников, формиро</w:t>
      </w:r>
      <w:r>
        <w:rPr>
          <w:rFonts w:ascii="Times New Roman" w:hAnsi="Times New Roman" w:cs="Times New Roman"/>
          <w:sz w:val="24"/>
          <w:szCs w:val="24"/>
        </w:rPr>
        <w:t xml:space="preserve">вание у них навыков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самообслуживающего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труда.</w:t>
      </w:r>
    </w:p>
    <w:p w14:paraId="24CE2309" w14:textId="77777777" w:rsidR="00977FBE" w:rsidRPr="00977FBE" w:rsidRDefault="001C50B8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77FBE" w:rsidRPr="00977FBE">
        <w:rPr>
          <w:rFonts w:ascii="Times New Roman" w:hAnsi="Times New Roman" w:cs="Times New Roman"/>
          <w:sz w:val="24"/>
          <w:szCs w:val="24"/>
        </w:rPr>
        <w:t xml:space="preserve">Спортивно-оздоровительная деятельность. Курсы </w:t>
      </w:r>
      <w:r w:rsidR="0010657F">
        <w:rPr>
          <w:rFonts w:ascii="Times New Roman" w:hAnsi="Times New Roman" w:cs="Times New Roman"/>
          <w:sz w:val="24"/>
          <w:szCs w:val="24"/>
        </w:rPr>
        <w:t>внеурочной деятельности, направ</w:t>
      </w:r>
      <w:r w:rsidR="00977FBE" w:rsidRPr="00977FBE">
        <w:rPr>
          <w:rFonts w:ascii="Times New Roman" w:hAnsi="Times New Roman" w:cs="Times New Roman"/>
          <w:sz w:val="24"/>
          <w:szCs w:val="24"/>
        </w:rPr>
        <w:t>ленные на физическое развитие школьников, развитие их ценностного отношения к свое</w:t>
      </w:r>
      <w:r>
        <w:rPr>
          <w:rFonts w:ascii="Times New Roman" w:hAnsi="Times New Roman" w:cs="Times New Roman"/>
          <w:sz w:val="24"/>
          <w:szCs w:val="24"/>
        </w:rPr>
        <w:t>му здо</w:t>
      </w:r>
      <w:r w:rsidR="00977FBE" w:rsidRPr="00977FBE">
        <w:rPr>
          <w:rFonts w:ascii="Times New Roman" w:hAnsi="Times New Roman" w:cs="Times New Roman"/>
          <w:sz w:val="24"/>
          <w:szCs w:val="24"/>
        </w:rPr>
        <w:t>ровью, побуждение к здоровому образу жизни, воспитание силы воли, ответствен</w:t>
      </w:r>
      <w:r>
        <w:rPr>
          <w:rFonts w:ascii="Times New Roman" w:hAnsi="Times New Roman" w:cs="Times New Roman"/>
          <w:sz w:val="24"/>
          <w:szCs w:val="24"/>
        </w:rPr>
        <w:t>ности, форми</w:t>
      </w:r>
      <w:r w:rsidR="00977FBE" w:rsidRPr="00977FBE">
        <w:rPr>
          <w:rFonts w:ascii="Times New Roman" w:hAnsi="Times New Roman" w:cs="Times New Roman"/>
          <w:sz w:val="24"/>
          <w:szCs w:val="24"/>
        </w:rPr>
        <w:t>рование установок на защиту</w:t>
      </w:r>
      <w:r>
        <w:rPr>
          <w:rFonts w:ascii="Times New Roman" w:hAnsi="Times New Roman" w:cs="Times New Roman"/>
          <w:sz w:val="24"/>
          <w:szCs w:val="24"/>
        </w:rPr>
        <w:t xml:space="preserve"> слабых.</w:t>
      </w:r>
    </w:p>
    <w:p w14:paraId="1322CE3D" w14:textId="77777777" w:rsidR="00977FBE" w:rsidRPr="00977FBE" w:rsidRDefault="001C50B8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77FBE" w:rsidRPr="00977FBE">
        <w:rPr>
          <w:rFonts w:ascii="Times New Roman" w:hAnsi="Times New Roman" w:cs="Times New Roman"/>
          <w:sz w:val="24"/>
          <w:szCs w:val="24"/>
        </w:rPr>
        <w:t>Трудовая деятельность. Курсы внеурочной деятельности, направленные на развитие творческих способностей школьников, воспитание у них трудолюбия и уважительного отно</w:t>
      </w:r>
      <w:r>
        <w:rPr>
          <w:rFonts w:ascii="Times New Roman" w:hAnsi="Times New Roman" w:cs="Times New Roman"/>
          <w:sz w:val="24"/>
          <w:szCs w:val="24"/>
        </w:rPr>
        <w:t>шения к физическому труду.</w:t>
      </w:r>
    </w:p>
    <w:p w14:paraId="394EB5F4" w14:textId="77777777" w:rsidR="00977FBE" w:rsidRPr="00977FBE" w:rsidRDefault="001C50B8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77FBE" w:rsidRPr="00977FBE">
        <w:rPr>
          <w:rFonts w:ascii="Times New Roman" w:hAnsi="Times New Roman" w:cs="Times New Roman"/>
          <w:sz w:val="24"/>
          <w:szCs w:val="24"/>
        </w:rPr>
        <w:t>Игровая деятельность. Курсы внеурочной деятельности, направленные на раскрытие творческого, умственного и физического потенциала школьни</w:t>
      </w:r>
      <w:r>
        <w:rPr>
          <w:rFonts w:ascii="Times New Roman" w:hAnsi="Times New Roman" w:cs="Times New Roman"/>
          <w:sz w:val="24"/>
          <w:szCs w:val="24"/>
        </w:rPr>
        <w:t>ков, развитие у них навыков кон</w:t>
      </w:r>
      <w:r w:rsidR="00977FBE" w:rsidRPr="00977FBE">
        <w:rPr>
          <w:rFonts w:ascii="Times New Roman" w:hAnsi="Times New Roman" w:cs="Times New Roman"/>
          <w:sz w:val="24"/>
          <w:szCs w:val="24"/>
        </w:rPr>
        <w:t>структивного общения, умений работать в команде.</w:t>
      </w:r>
    </w:p>
    <w:p w14:paraId="1BA72989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F122B7" w14:textId="554D5660" w:rsidR="001C50B8" w:rsidRPr="007A5FA0" w:rsidRDefault="00355324" w:rsidP="00093FC8">
      <w:pPr>
        <w:spacing w:after="0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355324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3.5.   </w:t>
      </w:r>
      <w:r w:rsidR="00977FBE" w:rsidRPr="001C50B8">
        <w:rPr>
          <w:rFonts w:ascii="Times New Roman" w:hAnsi="Times New Roman" w:cs="Times New Roman"/>
          <w:b/>
          <w:color w:val="002060"/>
          <w:sz w:val="24"/>
          <w:szCs w:val="24"/>
        </w:rPr>
        <w:t>Модуль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977FBE" w:rsidRPr="001C50B8">
        <w:rPr>
          <w:rFonts w:ascii="Times New Roman" w:hAnsi="Times New Roman" w:cs="Times New Roman"/>
          <w:b/>
          <w:color w:val="002060"/>
          <w:sz w:val="24"/>
          <w:szCs w:val="24"/>
        </w:rPr>
        <w:t>«Школьный урок»</w:t>
      </w:r>
    </w:p>
    <w:p w14:paraId="1BCDBE4B" w14:textId="77777777" w:rsidR="00977FBE" w:rsidRPr="00977FBE" w:rsidRDefault="001C50B8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77FBE" w:rsidRPr="00977FBE">
        <w:rPr>
          <w:rFonts w:ascii="Times New Roman" w:hAnsi="Times New Roman" w:cs="Times New Roman"/>
          <w:sz w:val="24"/>
          <w:szCs w:val="24"/>
        </w:rPr>
        <w:t>Реализация</w:t>
      </w:r>
      <w:r w:rsidR="00977FBE" w:rsidRPr="00977FB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7FBE" w:rsidRPr="00977FBE">
        <w:rPr>
          <w:rFonts w:ascii="Times New Roman" w:hAnsi="Times New Roman" w:cs="Times New Roman"/>
          <w:sz w:val="24"/>
          <w:szCs w:val="24"/>
        </w:rPr>
        <w:t>школь</w:t>
      </w:r>
      <w:r>
        <w:rPr>
          <w:rFonts w:ascii="Times New Roman" w:hAnsi="Times New Roman" w:cs="Times New Roman"/>
          <w:sz w:val="24"/>
          <w:szCs w:val="24"/>
        </w:rPr>
        <w:t>ными</w:t>
      </w:r>
      <w:r>
        <w:rPr>
          <w:rFonts w:ascii="Times New Roman" w:hAnsi="Times New Roman" w:cs="Times New Roman"/>
          <w:sz w:val="24"/>
          <w:szCs w:val="24"/>
        </w:rPr>
        <w:tab/>
        <w:t>педагогами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воспитательного  потенциала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7FBE" w:rsidRPr="00977FBE">
        <w:rPr>
          <w:rFonts w:ascii="Times New Roman" w:hAnsi="Times New Roman" w:cs="Times New Roman"/>
          <w:sz w:val="24"/>
          <w:szCs w:val="24"/>
        </w:rPr>
        <w:t>урока</w:t>
      </w:r>
      <w:r>
        <w:rPr>
          <w:rFonts w:ascii="Times New Roman" w:hAnsi="Times New Roman" w:cs="Times New Roman"/>
          <w:sz w:val="24"/>
          <w:szCs w:val="24"/>
        </w:rPr>
        <w:t xml:space="preserve"> предполагает следующее:</w:t>
      </w:r>
    </w:p>
    <w:p w14:paraId="3F0A07CE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установление доверительных отношений между у</w:t>
      </w:r>
      <w:r w:rsidR="0010657F">
        <w:rPr>
          <w:rFonts w:ascii="Times New Roman" w:hAnsi="Times New Roman" w:cs="Times New Roman"/>
          <w:sz w:val="24"/>
          <w:szCs w:val="24"/>
        </w:rPr>
        <w:t>чителем и его учениками, способ</w:t>
      </w:r>
      <w:r w:rsidRPr="00977FBE">
        <w:rPr>
          <w:rFonts w:ascii="Times New Roman" w:hAnsi="Times New Roman" w:cs="Times New Roman"/>
          <w:sz w:val="24"/>
          <w:szCs w:val="24"/>
        </w:rPr>
        <w:t>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</w:t>
      </w:r>
      <w:r w:rsidR="001C50B8">
        <w:rPr>
          <w:rFonts w:ascii="Times New Roman" w:hAnsi="Times New Roman" w:cs="Times New Roman"/>
          <w:sz w:val="24"/>
          <w:szCs w:val="24"/>
        </w:rPr>
        <w:t>тельной деятельности;</w:t>
      </w:r>
    </w:p>
    <w:p w14:paraId="7EDA4B64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</w:t>
      </w:r>
      <w:r w:rsidR="001C50B8">
        <w:rPr>
          <w:rFonts w:ascii="Times New Roman" w:hAnsi="Times New Roman" w:cs="Times New Roman"/>
          <w:sz w:val="24"/>
          <w:szCs w:val="24"/>
        </w:rPr>
        <w:t>й дисциплины и самоорганизации;</w:t>
      </w:r>
    </w:p>
    <w:p w14:paraId="178B2834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привлечение внимания школьников к ценностному а</w:t>
      </w:r>
      <w:r w:rsidR="001C50B8">
        <w:rPr>
          <w:rFonts w:ascii="Times New Roman" w:hAnsi="Times New Roman" w:cs="Times New Roman"/>
          <w:sz w:val="24"/>
          <w:szCs w:val="24"/>
        </w:rPr>
        <w:t>спекту изучаемых на уроках явле</w:t>
      </w:r>
      <w:r w:rsidRPr="00977FBE">
        <w:rPr>
          <w:rFonts w:ascii="Times New Roman" w:hAnsi="Times New Roman" w:cs="Times New Roman"/>
          <w:sz w:val="24"/>
          <w:szCs w:val="24"/>
        </w:rPr>
        <w:t>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</w:t>
      </w:r>
      <w:r w:rsidR="001C50B8">
        <w:rPr>
          <w:rFonts w:ascii="Times New Roman" w:hAnsi="Times New Roman" w:cs="Times New Roman"/>
          <w:sz w:val="24"/>
          <w:szCs w:val="24"/>
        </w:rPr>
        <w:t>работки своего к ней отношения;</w:t>
      </w:r>
    </w:p>
    <w:p w14:paraId="50920385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</w:t>
      </w:r>
      <w:r w:rsidR="001C50B8">
        <w:rPr>
          <w:rFonts w:ascii="Times New Roman" w:hAnsi="Times New Roman" w:cs="Times New Roman"/>
          <w:sz w:val="24"/>
          <w:szCs w:val="24"/>
        </w:rPr>
        <w:t>ловеко</w:t>
      </w:r>
      <w:r w:rsidRPr="00977FBE">
        <w:rPr>
          <w:rFonts w:ascii="Times New Roman" w:hAnsi="Times New Roman" w:cs="Times New Roman"/>
          <w:sz w:val="24"/>
          <w:szCs w:val="24"/>
        </w:rPr>
        <w:t>любия и добросердечности, через подбор соответствующих текстов для чтения, за</w:t>
      </w:r>
      <w:r w:rsidR="001C50B8">
        <w:rPr>
          <w:rFonts w:ascii="Times New Roman" w:hAnsi="Times New Roman" w:cs="Times New Roman"/>
          <w:sz w:val="24"/>
          <w:szCs w:val="24"/>
        </w:rPr>
        <w:t>дач для реше</w:t>
      </w:r>
      <w:r w:rsidRPr="00977FBE">
        <w:rPr>
          <w:rFonts w:ascii="Times New Roman" w:hAnsi="Times New Roman" w:cs="Times New Roman"/>
          <w:sz w:val="24"/>
          <w:szCs w:val="24"/>
        </w:rPr>
        <w:t>ния, проблемных ситуаций для обсуждения в классе;</w:t>
      </w:r>
    </w:p>
    <w:p w14:paraId="0C9DDABD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применение   на   уроке   интерактив</w:t>
      </w:r>
      <w:r w:rsidR="001C50B8">
        <w:rPr>
          <w:rFonts w:ascii="Times New Roman" w:hAnsi="Times New Roman" w:cs="Times New Roman"/>
          <w:sz w:val="24"/>
          <w:szCs w:val="24"/>
        </w:rPr>
        <w:t xml:space="preserve">ных   форм   работы   учащихся: </w:t>
      </w:r>
      <w:r w:rsidRPr="00977FBE">
        <w:rPr>
          <w:rFonts w:ascii="Times New Roman" w:hAnsi="Times New Roman" w:cs="Times New Roman"/>
          <w:sz w:val="24"/>
          <w:szCs w:val="24"/>
        </w:rPr>
        <w:t>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</w:t>
      </w:r>
      <w:r w:rsidR="001C50B8">
        <w:rPr>
          <w:rFonts w:ascii="Times New Roman" w:hAnsi="Times New Roman" w:cs="Times New Roman"/>
          <w:sz w:val="24"/>
          <w:szCs w:val="24"/>
        </w:rPr>
        <w:t xml:space="preserve">структивного диалога; групповой </w:t>
      </w:r>
      <w:r w:rsidRPr="00977FBE">
        <w:rPr>
          <w:rFonts w:ascii="Times New Roman" w:hAnsi="Times New Roman" w:cs="Times New Roman"/>
          <w:sz w:val="24"/>
          <w:szCs w:val="24"/>
        </w:rPr>
        <w:t>работы или работы в парах, которые учат школьников командной работе и взаимодействию с другими детьми;</w:t>
      </w:r>
    </w:p>
    <w:p w14:paraId="1EDD3AD6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</w:t>
      </w:r>
      <w:r w:rsidR="001C50B8">
        <w:rPr>
          <w:rFonts w:ascii="Times New Roman" w:hAnsi="Times New Roman" w:cs="Times New Roman"/>
          <w:sz w:val="24"/>
          <w:szCs w:val="24"/>
        </w:rPr>
        <w:t>льной атмосферы во время урока;</w:t>
      </w:r>
    </w:p>
    <w:p w14:paraId="2826E3BC" w14:textId="3FA2798B" w:rsid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" w:name="_Hlk76469441"/>
      <w:r w:rsidRPr="00977FBE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</w:r>
      <w:bookmarkEnd w:id="2"/>
      <w:r w:rsidRPr="00977FBE">
        <w:rPr>
          <w:rFonts w:ascii="Times New Roman" w:hAnsi="Times New Roman" w:cs="Times New Roman"/>
          <w:sz w:val="24"/>
          <w:szCs w:val="24"/>
        </w:rPr>
        <w:t>организация шефства мотивированных и эрудированных учащихся над их неуспе</w:t>
      </w:r>
      <w:r w:rsidR="001C50B8">
        <w:rPr>
          <w:rFonts w:ascii="Times New Roman" w:hAnsi="Times New Roman" w:cs="Times New Roman"/>
          <w:sz w:val="24"/>
          <w:szCs w:val="24"/>
        </w:rPr>
        <w:t>ваю</w:t>
      </w:r>
      <w:r w:rsidRPr="00977FBE">
        <w:rPr>
          <w:rFonts w:ascii="Times New Roman" w:hAnsi="Times New Roman" w:cs="Times New Roman"/>
          <w:sz w:val="24"/>
          <w:szCs w:val="24"/>
        </w:rPr>
        <w:t>щими одноклассниками, дающего школьникам социально значимый опыт сотрудни</w:t>
      </w:r>
      <w:r w:rsidR="001C50B8">
        <w:rPr>
          <w:rFonts w:ascii="Times New Roman" w:hAnsi="Times New Roman" w:cs="Times New Roman"/>
          <w:sz w:val="24"/>
          <w:szCs w:val="24"/>
        </w:rPr>
        <w:t>чества и взаимной помощи;</w:t>
      </w:r>
    </w:p>
    <w:p w14:paraId="36993D75" w14:textId="3FC1D3D9" w:rsidR="00355324" w:rsidRPr="00355324" w:rsidRDefault="00355324" w:rsidP="003553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</w:r>
      <w:r w:rsidRPr="00355324">
        <w:rPr>
          <w:rFonts w:ascii="Times New Roman" w:hAnsi="Times New Roman" w:cs="Times New Roman"/>
          <w:sz w:val="24"/>
          <w:szCs w:val="24"/>
        </w:rPr>
        <w:t xml:space="preserve">проведение учебных (олимпиады, занимательные уроки и пятиминутки, урок - деловая игра, урок – путешествие, урок мастер-класс, урок-исследование и др.) и учебно-развлекательных мероприятий (конкурс игра «Предметный кроссворд», турнир «Своя игра», викторины, литературная композиция, конкурс газет и рисунков, экскурсия и др.); </w:t>
      </w:r>
    </w:p>
    <w:p w14:paraId="2FD78FD7" w14:textId="09E9127D" w:rsidR="00355324" w:rsidRPr="00355324" w:rsidRDefault="00355324" w:rsidP="003553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</w:r>
      <w:r w:rsidRPr="00355324">
        <w:rPr>
          <w:rFonts w:ascii="Times New Roman" w:hAnsi="Times New Roman" w:cs="Times New Roman"/>
          <w:sz w:val="24"/>
          <w:szCs w:val="24"/>
        </w:rPr>
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перевод содержания с уровня знаний на уровень личностных смыслов, восприятие ценностей через подбор соответствующих текстов для чтения, задач для решения, проблемных ситуаций для обсуждения в классе, анализ поступков людей, историй судеб, комментарии к происходящим в мире событиям, историческая справка «Лента времени», проведение Уроков мужества; применение на уроке интерактивных форм работы учащихся: </w:t>
      </w:r>
    </w:p>
    <w:p w14:paraId="571D9433" w14:textId="6756B839" w:rsidR="00355324" w:rsidRPr="00977FBE" w:rsidRDefault="00355324" w:rsidP="003553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</w:r>
      <w:r w:rsidRPr="00355324">
        <w:rPr>
          <w:rFonts w:ascii="Times New Roman" w:hAnsi="Times New Roman" w:cs="Times New Roman"/>
          <w:sz w:val="24"/>
          <w:szCs w:val="24"/>
        </w:rPr>
        <w:t xml:space="preserve">интеллектуальных игр, стимулирующих познавательную мотивацию школьников (предметные выпуски заседания клуба «Что? Где? Когда?», </w:t>
      </w:r>
      <w:proofErr w:type="spellStart"/>
      <w:r w:rsidRPr="00355324">
        <w:rPr>
          <w:rFonts w:ascii="Times New Roman" w:hAnsi="Times New Roman" w:cs="Times New Roman"/>
          <w:sz w:val="24"/>
          <w:szCs w:val="24"/>
        </w:rPr>
        <w:t>брейн</w:t>
      </w:r>
      <w:proofErr w:type="spellEnd"/>
      <w:r w:rsidRPr="00355324">
        <w:rPr>
          <w:rFonts w:ascii="Times New Roman" w:hAnsi="Times New Roman" w:cs="Times New Roman"/>
          <w:sz w:val="24"/>
          <w:szCs w:val="24"/>
        </w:rPr>
        <w:t xml:space="preserve">-ринг, </w:t>
      </w:r>
      <w:proofErr w:type="spellStart"/>
      <w:r w:rsidRPr="00355324">
        <w:rPr>
          <w:rFonts w:ascii="Times New Roman" w:hAnsi="Times New Roman" w:cs="Times New Roman"/>
          <w:sz w:val="24"/>
          <w:szCs w:val="24"/>
        </w:rPr>
        <w:t>геймификация</w:t>
      </w:r>
      <w:proofErr w:type="spellEnd"/>
      <w:r w:rsidRPr="0035532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55324"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 w:rsidRPr="00355324">
        <w:rPr>
          <w:rFonts w:ascii="Times New Roman" w:hAnsi="Times New Roman" w:cs="Times New Roman"/>
          <w:sz w:val="24"/>
          <w:szCs w:val="24"/>
        </w:rPr>
        <w:t>, игра-провокация, игра-эксперимент, игра- демонстрация, игра-состязание).</w:t>
      </w:r>
    </w:p>
    <w:p w14:paraId="76FB5B6A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7A8C5DB6" w14:textId="489E4FCA" w:rsidR="00355324" w:rsidRPr="00355324" w:rsidRDefault="00355324" w:rsidP="003553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55324">
        <w:rPr>
          <w:rFonts w:ascii="Times New Roman" w:hAnsi="Times New Roman" w:cs="Times New Roman"/>
          <w:sz w:val="24"/>
          <w:szCs w:val="24"/>
        </w:rPr>
        <w:t>Создание гибкой и открытой среды обучения и воспитания с использованием гаджетов, открытых образовательных ресурсов, систем управления позволяет создать условия для реализации провозглашенных ЮНЕСКО ведущих принципов образования XXI века: «образование для всех»,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5324">
        <w:rPr>
          <w:rFonts w:ascii="Times New Roman" w:hAnsi="Times New Roman" w:cs="Times New Roman"/>
          <w:sz w:val="24"/>
          <w:szCs w:val="24"/>
        </w:rPr>
        <w:t>«образование через всю жизнь», образование «всегда, везде и в любое время».</w:t>
      </w:r>
    </w:p>
    <w:p w14:paraId="75F4110A" w14:textId="72033976" w:rsidR="00355324" w:rsidRPr="00355324" w:rsidRDefault="00355324" w:rsidP="003553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55324">
        <w:rPr>
          <w:rFonts w:ascii="Times New Roman" w:hAnsi="Times New Roman" w:cs="Times New Roman"/>
          <w:sz w:val="24"/>
          <w:szCs w:val="24"/>
        </w:rPr>
        <w:t>У обучающихся развиваются навыки сотрудничества, коммуникации, социальной ответственности, способность критически мыслить, оперативно и качественно решать проблемы; воспитывается ценностное отношение к миру.</w:t>
      </w:r>
    </w:p>
    <w:p w14:paraId="23EEF396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03818F" w14:textId="3CB27E91" w:rsidR="00977FBE" w:rsidRPr="007A5FA0" w:rsidRDefault="00977FBE" w:rsidP="00093FC8">
      <w:pPr>
        <w:spacing w:after="0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C50B8">
        <w:rPr>
          <w:rFonts w:ascii="Times New Roman" w:hAnsi="Times New Roman" w:cs="Times New Roman"/>
          <w:b/>
          <w:color w:val="002060"/>
          <w:sz w:val="24"/>
          <w:szCs w:val="24"/>
        </w:rPr>
        <w:t>3.</w:t>
      </w:r>
      <w:r w:rsidR="00355324">
        <w:rPr>
          <w:rFonts w:ascii="Times New Roman" w:hAnsi="Times New Roman" w:cs="Times New Roman"/>
          <w:b/>
          <w:color w:val="002060"/>
          <w:sz w:val="24"/>
          <w:szCs w:val="24"/>
        </w:rPr>
        <w:t>6</w:t>
      </w:r>
      <w:r w:rsidRPr="001C50B8">
        <w:rPr>
          <w:rFonts w:ascii="Times New Roman" w:hAnsi="Times New Roman" w:cs="Times New Roman"/>
          <w:b/>
          <w:color w:val="002060"/>
          <w:sz w:val="24"/>
          <w:szCs w:val="24"/>
        </w:rPr>
        <w:t>. Модуль «Самоуправление»</w:t>
      </w:r>
    </w:p>
    <w:p w14:paraId="1E8E0A0B" w14:textId="77777777" w:rsidR="00977FBE" w:rsidRPr="00977FBE" w:rsidRDefault="00516AD2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77FBE" w:rsidRPr="00977FBE">
        <w:rPr>
          <w:rFonts w:ascii="Times New Roman" w:hAnsi="Times New Roman" w:cs="Times New Roman"/>
          <w:sz w:val="24"/>
          <w:szCs w:val="24"/>
        </w:rPr>
        <w:t>Поддержка детского самоуправления в школе помогает педагогам воспитывать в детях инициативность, самостоятельность, ответственность, трудолюбие, чувство собственного достоинства, а школьникам – предоставляет широкие возможности для самовыражения и самореализации. Это то, что готовит их к взрослой жизни. Поскольку учащимся младших и подростковых классов не всегда удается самостоятельно организовать свою деятель</w:t>
      </w:r>
      <w:r w:rsidR="001C50B8">
        <w:rPr>
          <w:rFonts w:ascii="Times New Roman" w:hAnsi="Times New Roman" w:cs="Times New Roman"/>
          <w:sz w:val="24"/>
          <w:szCs w:val="24"/>
        </w:rPr>
        <w:t>ность, детское самоуправ</w:t>
      </w:r>
      <w:r w:rsidR="00977FBE" w:rsidRPr="00977FBE">
        <w:rPr>
          <w:rFonts w:ascii="Times New Roman" w:hAnsi="Times New Roman" w:cs="Times New Roman"/>
          <w:sz w:val="24"/>
          <w:szCs w:val="24"/>
        </w:rPr>
        <w:t>ление иногда и на время может трансформироваться (посредством введения функции педагога-куратора) в детско-взрослое самоуправление.</w:t>
      </w:r>
    </w:p>
    <w:p w14:paraId="611CE682" w14:textId="2BB8BCA5" w:rsidR="00977FBE" w:rsidRDefault="001C50B8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77FBE" w:rsidRPr="00977FBE">
        <w:rPr>
          <w:rFonts w:ascii="Times New Roman" w:hAnsi="Times New Roman" w:cs="Times New Roman"/>
          <w:sz w:val="24"/>
          <w:szCs w:val="24"/>
        </w:rPr>
        <w:t>Детское самоуправление в школе осуществляется следующим образом.</w:t>
      </w:r>
    </w:p>
    <w:p w14:paraId="6929E1BA" w14:textId="77777777" w:rsidR="00B67256" w:rsidRPr="00977FBE" w:rsidRDefault="00B67256" w:rsidP="00093F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2146E1" w14:textId="61273B83" w:rsidR="00977FBE" w:rsidRPr="0091004C" w:rsidRDefault="00977FBE" w:rsidP="00093F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C50B8">
        <w:rPr>
          <w:rFonts w:ascii="Times New Roman" w:hAnsi="Times New Roman" w:cs="Times New Roman"/>
          <w:b/>
          <w:sz w:val="24"/>
          <w:szCs w:val="24"/>
        </w:rPr>
        <w:t>На уровне школы:</w:t>
      </w:r>
    </w:p>
    <w:p w14:paraId="5B63DA0C" w14:textId="39230661" w:rsidR="0091004C" w:rsidRPr="0091004C" w:rsidRDefault="0091004C" w:rsidP="009100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004C">
        <w:rPr>
          <w:rFonts w:ascii="Times New Roman" w:hAnsi="Times New Roman" w:cs="Times New Roman"/>
          <w:sz w:val="24"/>
          <w:szCs w:val="24"/>
        </w:rPr>
        <w:lastRenderedPageBreak/>
        <w:t xml:space="preserve">Совет учащихся (детский ученический консорциум, центры, </w:t>
      </w:r>
      <w:proofErr w:type="gramStart"/>
      <w:r w:rsidRPr="0091004C">
        <w:rPr>
          <w:rFonts w:ascii="Times New Roman" w:hAnsi="Times New Roman" w:cs="Times New Roman"/>
          <w:sz w:val="24"/>
          <w:szCs w:val="24"/>
        </w:rPr>
        <w:t>ассамблеи  т.д.</w:t>
      </w:r>
      <w:proofErr w:type="gramEnd"/>
      <w:r w:rsidRPr="0091004C">
        <w:rPr>
          <w:rFonts w:ascii="Times New Roman" w:hAnsi="Times New Roman" w:cs="Times New Roman"/>
          <w:sz w:val="24"/>
          <w:szCs w:val="24"/>
        </w:rPr>
        <w:t>). Возглавляет Совет учащихся председатель (президент, лидер, глава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04C">
        <w:rPr>
          <w:rFonts w:ascii="Times New Roman" w:hAnsi="Times New Roman" w:cs="Times New Roman"/>
          <w:sz w:val="24"/>
          <w:szCs w:val="24"/>
        </w:rPr>
        <w:t>т.д.), который избирается прямым открытым голосованием на первом в текущем году заседании Совета учащихся. На этом же заседании прямым открытым голосованием избирается заместитель председателя Совета. На собрании формируются секторы, состав которых входят учащиеся 5-11-х классов:</w:t>
      </w:r>
    </w:p>
    <w:p w14:paraId="20B0D700" w14:textId="77777777" w:rsidR="0091004C" w:rsidRPr="0091004C" w:rsidRDefault="0091004C" w:rsidP="009100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004C">
        <w:rPr>
          <w:rFonts w:ascii="Times New Roman" w:hAnsi="Times New Roman" w:cs="Times New Roman"/>
          <w:sz w:val="24"/>
          <w:szCs w:val="24"/>
        </w:rPr>
        <w:tab/>
        <w:t>Учебный центр: министерство образования и науки - направление познавательная деятельность: предметные недели, встречи с интересными людьми, интеллектуальные игры, диспуты, конференции, консультации (взаимопомощь в учёбе).</w:t>
      </w:r>
    </w:p>
    <w:p w14:paraId="3B34F045" w14:textId="77777777" w:rsidR="0091004C" w:rsidRPr="0091004C" w:rsidRDefault="0091004C" w:rsidP="009100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004C">
        <w:rPr>
          <w:rFonts w:ascii="Times New Roman" w:hAnsi="Times New Roman" w:cs="Times New Roman"/>
          <w:sz w:val="24"/>
          <w:szCs w:val="24"/>
        </w:rPr>
        <w:tab/>
        <w:t xml:space="preserve">Культмассовый центр: министерство культуры и досуга –направление художественно – эстетическая деятельность: тематические концерты, фестивали, </w:t>
      </w:r>
      <w:proofErr w:type="gramStart"/>
      <w:r w:rsidRPr="0091004C">
        <w:rPr>
          <w:rFonts w:ascii="Times New Roman" w:hAnsi="Times New Roman" w:cs="Times New Roman"/>
          <w:sz w:val="24"/>
          <w:szCs w:val="24"/>
        </w:rPr>
        <w:t>акции,  праздники</w:t>
      </w:r>
      <w:proofErr w:type="gramEnd"/>
      <w:r w:rsidRPr="0091004C">
        <w:rPr>
          <w:rFonts w:ascii="Times New Roman" w:hAnsi="Times New Roman" w:cs="Times New Roman"/>
          <w:sz w:val="24"/>
          <w:szCs w:val="24"/>
        </w:rPr>
        <w:t>, конкурсы, выставки, встречи.</w:t>
      </w:r>
    </w:p>
    <w:p w14:paraId="78F255AA" w14:textId="77777777" w:rsidR="0091004C" w:rsidRPr="0091004C" w:rsidRDefault="0091004C" w:rsidP="009100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004C">
        <w:rPr>
          <w:rFonts w:ascii="Times New Roman" w:hAnsi="Times New Roman" w:cs="Times New Roman"/>
          <w:sz w:val="24"/>
          <w:szCs w:val="24"/>
        </w:rPr>
        <w:tab/>
        <w:t>Центр по работе с младшими школьниками: министерство помощи и поддержки организует работу с учащимися 1-4 классов.</w:t>
      </w:r>
    </w:p>
    <w:p w14:paraId="03CD495B" w14:textId="77777777" w:rsidR="0091004C" w:rsidRPr="0091004C" w:rsidRDefault="0091004C" w:rsidP="009100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004C">
        <w:rPr>
          <w:rFonts w:ascii="Times New Roman" w:hAnsi="Times New Roman" w:cs="Times New Roman"/>
          <w:sz w:val="24"/>
          <w:szCs w:val="24"/>
        </w:rPr>
        <w:tab/>
        <w:t xml:space="preserve">Спортивный центр: министерство науки и спорта осуществляет спортивно – оздоровительную </w:t>
      </w:r>
      <w:proofErr w:type="gramStart"/>
      <w:r w:rsidRPr="0091004C">
        <w:rPr>
          <w:rFonts w:ascii="Times New Roman" w:hAnsi="Times New Roman" w:cs="Times New Roman"/>
          <w:sz w:val="24"/>
          <w:szCs w:val="24"/>
        </w:rPr>
        <w:t>деятельность:</w:t>
      </w:r>
      <w:r w:rsidRPr="0091004C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91004C">
        <w:rPr>
          <w:rFonts w:ascii="Times New Roman" w:hAnsi="Times New Roman" w:cs="Times New Roman"/>
          <w:sz w:val="24"/>
          <w:szCs w:val="24"/>
        </w:rPr>
        <w:t>организация работы спортивных секций, спартакиад, соревнований, Дней здоровья.</w:t>
      </w:r>
    </w:p>
    <w:p w14:paraId="7583DF6D" w14:textId="77777777" w:rsidR="0091004C" w:rsidRPr="0091004C" w:rsidRDefault="0091004C" w:rsidP="009100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004C">
        <w:rPr>
          <w:rFonts w:ascii="Times New Roman" w:hAnsi="Times New Roman" w:cs="Times New Roman"/>
          <w:sz w:val="24"/>
          <w:szCs w:val="24"/>
        </w:rPr>
        <w:tab/>
        <w:t>Информационный центр: министерство рекламы и информации - работа со школьным сайтом, выпуск стенгазет, листовок брошюр, презентаций и т.д.</w:t>
      </w:r>
    </w:p>
    <w:p w14:paraId="5F1F61B7" w14:textId="77777777" w:rsidR="0091004C" w:rsidRPr="0091004C" w:rsidRDefault="0091004C" w:rsidP="009100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004C">
        <w:rPr>
          <w:rFonts w:ascii="Times New Roman" w:hAnsi="Times New Roman" w:cs="Times New Roman"/>
          <w:sz w:val="24"/>
          <w:szCs w:val="24"/>
        </w:rPr>
        <w:tab/>
        <w:t>Центр дисциплины и порядка: министерство безопасности сотрудничает с сотрудниками ГИБДД, ПДН, социальным педагогом, отрядом ЮДП, ЮИД проводит: рейды по проверке внешнего вида, посещаемости, беседы с детьми, требующими особого внимания, организует встречи с сотрудниками ГИБДД, ПДН, представителями духовенства.</w:t>
      </w:r>
    </w:p>
    <w:p w14:paraId="51F492E7" w14:textId="33FC1C76" w:rsidR="0091004C" w:rsidRPr="0091004C" w:rsidRDefault="0091004C" w:rsidP="009100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004C">
        <w:rPr>
          <w:rFonts w:ascii="Times New Roman" w:hAnsi="Times New Roman" w:cs="Times New Roman"/>
          <w:sz w:val="24"/>
          <w:szCs w:val="24"/>
        </w:rPr>
        <w:tab/>
        <w:t>Центр труда и экологии: министерство труда и экологии тесно сотрудничает с учебно-производственными бригадами, учителями технологии, биологии, проводит тематические акции, организовывает субботники, мероприятия по озеленению пришкольной территории, акции, сбор макулатуры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D1D7DD" w14:textId="289B40F2" w:rsidR="00390882" w:rsidRDefault="0091004C" w:rsidP="009100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04C">
        <w:rPr>
          <w:rFonts w:ascii="Times New Roman" w:hAnsi="Times New Roman" w:cs="Times New Roman"/>
          <w:sz w:val="24"/>
          <w:szCs w:val="24"/>
        </w:rPr>
        <w:t>Каждый участник самоуправления формирует свою команду для решения поставленных задач (</w:t>
      </w:r>
      <w:proofErr w:type="gramStart"/>
      <w:r w:rsidRPr="0091004C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91004C">
        <w:rPr>
          <w:rFonts w:ascii="Times New Roman" w:hAnsi="Times New Roman" w:cs="Times New Roman"/>
          <w:sz w:val="24"/>
          <w:szCs w:val="24"/>
        </w:rPr>
        <w:t>: министр спорта и здравоохранения собрал единомышленников, которые в течение года организовывают спортивные соревнования, акции, беседы и т.д.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04C">
        <w:rPr>
          <w:rFonts w:ascii="Times New Roman" w:hAnsi="Times New Roman" w:cs="Times New Roman"/>
          <w:sz w:val="24"/>
          <w:szCs w:val="24"/>
        </w:rPr>
        <w:t>За каждое проведенное внеклассное мероприятие министерство получает бонус, при подсчете бонусов каждый месяц выявляется «Министерство-лидер», также активным классам выдаются бонусы, которые учитываются при проведении конкурса «Самый лучший класс»).</w:t>
      </w:r>
    </w:p>
    <w:p w14:paraId="6C531F2F" w14:textId="77777777" w:rsidR="00977FBE" w:rsidRPr="00390882" w:rsidRDefault="00977FBE" w:rsidP="00093F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90882">
        <w:rPr>
          <w:rFonts w:ascii="Times New Roman" w:hAnsi="Times New Roman" w:cs="Times New Roman"/>
          <w:b/>
          <w:sz w:val="24"/>
          <w:szCs w:val="24"/>
        </w:rPr>
        <w:t>На уровне классов:</w:t>
      </w:r>
    </w:p>
    <w:p w14:paraId="4BE04F7A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55C978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через деятельность выборных по инициативе и предложениям учащихся класса лидеров (например, старост, дежурных командиров), представляющих интересы класса в общешкольных делах и призванных координировать его работу с работой общешкольных органов самоуправ</w:t>
      </w:r>
      <w:r w:rsidR="00390882">
        <w:rPr>
          <w:rFonts w:ascii="Times New Roman" w:hAnsi="Times New Roman" w:cs="Times New Roman"/>
          <w:sz w:val="24"/>
          <w:szCs w:val="24"/>
        </w:rPr>
        <w:t>ления и классных руководителей;</w:t>
      </w:r>
    </w:p>
    <w:p w14:paraId="311EEBBE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через деятельность выборных органов самоуправления, отвечающих за различные направления работы класса (</w:t>
      </w:r>
      <w:proofErr w:type="gramStart"/>
      <w:r w:rsidRPr="00977FBE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977FBE">
        <w:rPr>
          <w:rFonts w:ascii="Times New Roman" w:hAnsi="Times New Roman" w:cs="Times New Roman"/>
          <w:sz w:val="24"/>
          <w:szCs w:val="24"/>
        </w:rPr>
        <w:t>: штаб спортивных дел, штаб творческих дел, шт</w:t>
      </w:r>
      <w:r w:rsidR="00390882">
        <w:rPr>
          <w:rFonts w:ascii="Times New Roman" w:hAnsi="Times New Roman" w:cs="Times New Roman"/>
          <w:sz w:val="24"/>
          <w:szCs w:val="24"/>
        </w:rPr>
        <w:t>аб работы с младшими ребятами);</w:t>
      </w:r>
    </w:p>
    <w:p w14:paraId="0A46A846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через организацию на принципах самоуправления жизни детских групп, отправ</w:t>
      </w:r>
      <w:r w:rsidR="00390882">
        <w:rPr>
          <w:rFonts w:ascii="Times New Roman" w:hAnsi="Times New Roman" w:cs="Times New Roman"/>
          <w:sz w:val="24"/>
          <w:szCs w:val="24"/>
        </w:rPr>
        <w:t>ляю</w:t>
      </w:r>
      <w:r w:rsidRPr="00977FBE">
        <w:rPr>
          <w:rFonts w:ascii="Times New Roman" w:hAnsi="Times New Roman" w:cs="Times New Roman"/>
          <w:sz w:val="24"/>
          <w:szCs w:val="24"/>
        </w:rPr>
        <w:t>щихся в походы, экспедиции, на экскурсии, осуществляемую через систему распределяемых среди участников ответственных должностей.</w:t>
      </w:r>
    </w:p>
    <w:p w14:paraId="53B24D83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546A63" w14:textId="77777777" w:rsidR="00977FBE" w:rsidRPr="00390882" w:rsidRDefault="00977FBE" w:rsidP="00093F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90882">
        <w:rPr>
          <w:rFonts w:ascii="Times New Roman" w:hAnsi="Times New Roman" w:cs="Times New Roman"/>
          <w:b/>
          <w:sz w:val="24"/>
          <w:szCs w:val="24"/>
        </w:rPr>
        <w:lastRenderedPageBreak/>
        <w:t>На индивидуальном уровне:</w:t>
      </w:r>
    </w:p>
    <w:p w14:paraId="138242F7" w14:textId="77777777" w:rsidR="00390882" w:rsidRPr="00390882" w:rsidRDefault="00390882" w:rsidP="00093FC8">
      <w:pPr>
        <w:spacing w:after="0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14:paraId="074FBFE5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через вовлечение школьников в планир</w:t>
      </w:r>
      <w:r w:rsidR="00390882">
        <w:rPr>
          <w:rFonts w:ascii="Times New Roman" w:hAnsi="Times New Roman" w:cs="Times New Roman"/>
          <w:sz w:val="24"/>
          <w:szCs w:val="24"/>
        </w:rPr>
        <w:t xml:space="preserve">ование, организацию, проведение </w:t>
      </w:r>
      <w:r w:rsidRPr="00977FBE">
        <w:rPr>
          <w:rFonts w:ascii="Times New Roman" w:hAnsi="Times New Roman" w:cs="Times New Roman"/>
          <w:sz w:val="24"/>
          <w:szCs w:val="24"/>
        </w:rPr>
        <w:t>и</w:t>
      </w:r>
      <w:r w:rsidRPr="00977FBE">
        <w:rPr>
          <w:rFonts w:ascii="Times New Roman" w:hAnsi="Times New Roman" w:cs="Times New Roman"/>
          <w:sz w:val="24"/>
          <w:szCs w:val="24"/>
        </w:rPr>
        <w:tab/>
        <w:t>анализ общ</w:t>
      </w:r>
      <w:r w:rsidR="00390882">
        <w:rPr>
          <w:rFonts w:ascii="Times New Roman" w:hAnsi="Times New Roman" w:cs="Times New Roman"/>
          <w:sz w:val="24"/>
          <w:szCs w:val="24"/>
        </w:rPr>
        <w:t xml:space="preserve">ешкольных и </w:t>
      </w:r>
      <w:proofErr w:type="spellStart"/>
      <w:r w:rsidR="00390882">
        <w:rPr>
          <w:rFonts w:ascii="Times New Roman" w:hAnsi="Times New Roman" w:cs="Times New Roman"/>
          <w:sz w:val="24"/>
          <w:szCs w:val="24"/>
        </w:rPr>
        <w:t>внутриклассных</w:t>
      </w:r>
      <w:proofErr w:type="spellEnd"/>
      <w:r w:rsidR="00390882">
        <w:rPr>
          <w:rFonts w:ascii="Times New Roman" w:hAnsi="Times New Roman" w:cs="Times New Roman"/>
          <w:sz w:val="24"/>
          <w:szCs w:val="24"/>
        </w:rPr>
        <w:t xml:space="preserve"> дел;</w:t>
      </w:r>
    </w:p>
    <w:p w14:paraId="19817695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через реализацию школьниками, взявшими на себя соответствующую роль, функций по контролю за порядком и чистотой в классе, уходом за классной комнатой, комнатными растениями и т.п.</w:t>
      </w:r>
    </w:p>
    <w:p w14:paraId="16AEE30F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498161" w14:textId="7FFDC9C1" w:rsidR="00977FBE" w:rsidRPr="007A5FA0" w:rsidRDefault="00977FBE" w:rsidP="00093FC8">
      <w:pPr>
        <w:spacing w:after="0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390882">
        <w:rPr>
          <w:rFonts w:ascii="Times New Roman" w:hAnsi="Times New Roman" w:cs="Times New Roman"/>
          <w:b/>
          <w:color w:val="002060"/>
          <w:sz w:val="24"/>
          <w:szCs w:val="24"/>
        </w:rPr>
        <w:t>3</w:t>
      </w:r>
      <w:r w:rsidR="009B5108">
        <w:rPr>
          <w:rFonts w:ascii="Times New Roman" w:hAnsi="Times New Roman" w:cs="Times New Roman"/>
          <w:b/>
          <w:color w:val="002060"/>
          <w:sz w:val="24"/>
          <w:szCs w:val="24"/>
        </w:rPr>
        <w:t>.7</w:t>
      </w:r>
      <w:r w:rsidRPr="00390882">
        <w:rPr>
          <w:rFonts w:ascii="Times New Roman" w:hAnsi="Times New Roman" w:cs="Times New Roman"/>
          <w:b/>
          <w:color w:val="002060"/>
          <w:sz w:val="24"/>
          <w:szCs w:val="24"/>
        </w:rPr>
        <w:t>. Модуль «Детские общественные объединения»</w:t>
      </w:r>
    </w:p>
    <w:p w14:paraId="74F5324A" w14:textId="77777777" w:rsidR="00977FBE" w:rsidRPr="00977FBE" w:rsidRDefault="00516AD2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77FBE" w:rsidRPr="00977FBE">
        <w:rPr>
          <w:rFonts w:ascii="Times New Roman" w:hAnsi="Times New Roman" w:cs="Times New Roman"/>
          <w:sz w:val="24"/>
          <w:szCs w:val="24"/>
        </w:rPr>
        <w:t>Действующее на базе школы детское общественное объединение – это добровольное, са</w:t>
      </w:r>
      <w:r w:rsidR="00390882">
        <w:rPr>
          <w:rFonts w:ascii="Times New Roman" w:hAnsi="Times New Roman" w:cs="Times New Roman"/>
          <w:sz w:val="24"/>
          <w:szCs w:val="24"/>
        </w:rPr>
        <w:t>мо</w:t>
      </w:r>
      <w:r w:rsidR="00977FBE" w:rsidRPr="00977FBE">
        <w:rPr>
          <w:rFonts w:ascii="Times New Roman" w:hAnsi="Times New Roman" w:cs="Times New Roman"/>
          <w:sz w:val="24"/>
          <w:szCs w:val="24"/>
        </w:rPr>
        <w:t>управляемое, некоммерческое формирование, созданное по инициативе детей и взрос</w:t>
      </w:r>
      <w:r w:rsidR="00390882">
        <w:rPr>
          <w:rFonts w:ascii="Times New Roman" w:hAnsi="Times New Roman" w:cs="Times New Roman"/>
          <w:sz w:val="24"/>
          <w:szCs w:val="24"/>
        </w:rPr>
        <w:t>лых, объ</w:t>
      </w:r>
      <w:r w:rsidR="00977FBE" w:rsidRPr="00977FBE">
        <w:rPr>
          <w:rFonts w:ascii="Times New Roman" w:hAnsi="Times New Roman" w:cs="Times New Roman"/>
          <w:sz w:val="24"/>
          <w:szCs w:val="24"/>
        </w:rPr>
        <w:t>единившихся на основе общности интересов для реализации общих целей, указанных в уставе общественного объединения. Его правовой основой является ФЗ от 19.05.1995 N 82-ФЗ (ред. от 20.12.2017) "Об общественных объединениях" (ст. 5). Воспит</w:t>
      </w:r>
      <w:r w:rsidR="00390882">
        <w:rPr>
          <w:rFonts w:ascii="Times New Roman" w:hAnsi="Times New Roman" w:cs="Times New Roman"/>
          <w:sz w:val="24"/>
          <w:szCs w:val="24"/>
        </w:rPr>
        <w:t>ание в детском общественном объ</w:t>
      </w:r>
      <w:r w:rsidR="00977FBE" w:rsidRPr="00977FBE">
        <w:rPr>
          <w:rFonts w:ascii="Times New Roman" w:hAnsi="Times New Roman" w:cs="Times New Roman"/>
          <w:sz w:val="24"/>
          <w:szCs w:val="24"/>
        </w:rPr>
        <w:t>единении осуществляется через:</w:t>
      </w:r>
    </w:p>
    <w:p w14:paraId="7D9728BB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утверждение и последовательную реализацию в детском общественном объединении демократических процедур (выборы руководящих органов объединения, подотчет</w:t>
      </w:r>
      <w:r w:rsidR="00390882">
        <w:rPr>
          <w:rFonts w:ascii="Times New Roman" w:hAnsi="Times New Roman" w:cs="Times New Roman"/>
          <w:sz w:val="24"/>
          <w:szCs w:val="24"/>
        </w:rPr>
        <w:t>ность выбор</w:t>
      </w:r>
      <w:r w:rsidRPr="00977FBE">
        <w:rPr>
          <w:rFonts w:ascii="Times New Roman" w:hAnsi="Times New Roman" w:cs="Times New Roman"/>
          <w:sz w:val="24"/>
          <w:szCs w:val="24"/>
        </w:rPr>
        <w:t>ных органов общему сбору объединения; ротация состава выбо</w:t>
      </w:r>
      <w:r w:rsidR="00390882">
        <w:rPr>
          <w:rFonts w:ascii="Times New Roman" w:hAnsi="Times New Roman" w:cs="Times New Roman"/>
          <w:sz w:val="24"/>
          <w:szCs w:val="24"/>
        </w:rPr>
        <w:t>рных органов и т.п.), дающих ре</w:t>
      </w:r>
      <w:r w:rsidRPr="00977FBE">
        <w:rPr>
          <w:rFonts w:ascii="Times New Roman" w:hAnsi="Times New Roman" w:cs="Times New Roman"/>
          <w:sz w:val="24"/>
          <w:szCs w:val="24"/>
        </w:rPr>
        <w:t>бенку возможность получить социально значимый опыт гражданского поведе</w:t>
      </w:r>
      <w:r w:rsidR="00390882">
        <w:rPr>
          <w:rFonts w:ascii="Times New Roman" w:hAnsi="Times New Roman" w:cs="Times New Roman"/>
          <w:sz w:val="24"/>
          <w:szCs w:val="24"/>
        </w:rPr>
        <w:t>ния;</w:t>
      </w:r>
    </w:p>
    <w:p w14:paraId="2B0284D9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организацию общественно полезных дел, дающих детям возможность получить важный для их личностного развития опыт деятельности, направленной на помощь другим людям, своей ш</w:t>
      </w:r>
      <w:r w:rsidR="00390882">
        <w:rPr>
          <w:rFonts w:ascii="Times New Roman" w:hAnsi="Times New Roman" w:cs="Times New Roman"/>
          <w:sz w:val="24"/>
          <w:szCs w:val="24"/>
        </w:rPr>
        <w:t xml:space="preserve">коле, обществу в целом; развить </w:t>
      </w:r>
      <w:r w:rsidRPr="00977FBE">
        <w:rPr>
          <w:rFonts w:ascii="Times New Roman" w:hAnsi="Times New Roman" w:cs="Times New Roman"/>
          <w:sz w:val="24"/>
          <w:szCs w:val="24"/>
        </w:rPr>
        <w:t>в</w:t>
      </w:r>
      <w:r w:rsidRPr="00977FBE">
        <w:rPr>
          <w:rFonts w:ascii="Times New Roman" w:hAnsi="Times New Roman" w:cs="Times New Roman"/>
          <w:sz w:val="24"/>
          <w:szCs w:val="24"/>
        </w:rPr>
        <w:tab/>
        <w:t>себе такие качества как забота, уважение, умение сопереживать, умение общаться, слушать и слышать других. Такими делами являются: посильная помощ</w:t>
      </w:r>
      <w:r w:rsidR="00390882">
        <w:rPr>
          <w:rFonts w:ascii="Times New Roman" w:hAnsi="Times New Roman" w:cs="Times New Roman"/>
          <w:sz w:val="24"/>
          <w:szCs w:val="24"/>
        </w:rPr>
        <w:t>ь, оказываемая школьниками пожи</w:t>
      </w:r>
      <w:r w:rsidRPr="00977FBE">
        <w:rPr>
          <w:rFonts w:ascii="Times New Roman" w:hAnsi="Times New Roman" w:cs="Times New Roman"/>
          <w:sz w:val="24"/>
          <w:szCs w:val="24"/>
        </w:rPr>
        <w:t>лым людям; совместная работа с учреждениями социаль</w:t>
      </w:r>
      <w:r w:rsidR="00390882">
        <w:rPr>
          <w:rFonts w:ascii="Times New Roman" w:hAnsi="Times New Roman" w:cs="Times New Roman"/>
          <w:sz w:val="24"/>
          <w:szCs w:val="24"/>
        </w:rPr>
        <w:t xml:space="preserve">ной сферы (проведение культурно </w:t>
      </w:r>
      <w:r w:rsidRPr="00977FBE">
        <w:rPr>
          <w:rFonts w:ascii="Times New Roman" w:hAnsi="Times New Roman" w:cs="Times New Roman"/>
          <w:sz w:val="24"/>
          <w:szCs w:val="24"/>
        </w:rPr>
        <w:t>просветительских и развлекательных мероприятий для посетителей этих учреждений, помощь в благоустройстве территории данных учреждений и т.п.); участие школьников в работе на при</w:t>
      </w:r>
      <w:r w:rsidR="00390882">
        <w:rPr>
          <w:rFonts w:ascii="Times New Roman" w:hAnsi="Times New Roman" w:cs="Times New Roman"/>
          <w:sz w:val="24"/>
          <w:szCs w:val="24"/>
        </w:rPr>
        <w:t>ле</w:t>
      </w:r>
      <w:r w:rsidRPr="00977FBE">
        <w:rPr>
          <w:rFonts w:ascii="Times New Roman" w:hAnsi="Times New Roman" w:cs="Times New Roman"/>
          <w:sz w:val="24"/>
          <w:szCs w:val="24"/>
        </w:rPr>
        <w:t>гающей к школе территории (</w:t>
      </w:r>
      <w:r w:rsidR="00390882">
        <w:rPr>
          <w:rFonts w:ascii="Times New Roman" w:hAnsi="Times New Roman" w:cs="Times New Roman"/>
          <w:sz w:val="24"/>
          <w:szCs w:val="24"/>
        </w:rPr>
        <w:t xml:space="preserve">работа в школьном саду, уход за </w:t>
      </w:r>
      <w:r w:rsidRPr="00977FBE">
        <w:rPr>
          <w:rFonts w:ascii="Times New Roman" w:hAnsi="Times New Roman" w:cs="Times New Roman"/>
          <w:sz w:val="24"/>
          <w:szCs w:val="24"/>
        </w:rPr>
        <w:t>деревьями и кустарниками, благоустройство клумб) и др</w:t>
      </w:r>
      <w:r w:rsidR="00390882">
        <w:rPr>
          <w:rFonts w:ascii="Times New Roman" w:hAnsi="Times New Roman" w:cs="Times New Roman"/>
          <w:sz w:val="24"/>
          <w:szCs w:val="24"/>
        </w:rPr>
        <w:t>угие;</w:t>
      </w:r>
    </w:p>
    <w:p w14:paraId="1AAF3680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организацию общественно полезных дел, дающих</w:t>
      </w:r>
      <w:r w:rsidR="00390882">
        <w:rPr>
          <w:rFonts w:ascii="Times New Roman" w:hAnsi="Times New Roman" w:cs="Times New Roman"/>
          <w:sz w:val="24"/>
          <w:szCs w:val="24"/>
        </w:rPr>
        <w:t xml:space="preserve"> детям возможность получить важ</w:t>
      </w:r>
      <w:r w:rsidRPr="00977FBE">
        <w:rPr>
          <w:rFonts w:ascii="Times New Roman" w:hAnsi="Times New Roman" w:cs="Times New Roman"/>
          <w:sz w:val="24"/>
          <w:szCs w:val="24"/>
        </w:rPr>
        <w:t>ный для их личностного развития опыт осуществления дел, направленных на помощь другим людям, своей школе, обществу в целом; развить в себе такие качества как внимание, заб</w:t>
      </w:r>
      <w:r w:rsidR="00390882">
        <w:rPr>
          <w:rFonts w:ascii="Times New Roman" w:hAnsi="Times New Roman" w:cs="Times New Roman"/>
          <w:sz w:val="24"/>
          <w:szCs w:val="24"/>
        </w:rPr>
        <w:t>ота, ува</w:t>
      </w:r>
      <w:r w:rsidRPr="00977FBE">
        <w:rPr>
          <w:rFonts w:ascii="Times New Roman" w:hAnsi="Times New Roman" w:cs="Times New Roman"/>
          <w:sz w:val="24"/>
          <w:szCs w:val="24"/>
        </w:rPr>
        <w:t>жение, умение сопереживать, умение общаться, слушать и слышать других;</w:t>
      </w:r>
    </w:p>
    <w:p w14:paraId="4ECA92C8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клубные встречи – формальные и неформальные встречи членов детского обще</w:t>
      </w:r>
      <w:r w:rsidR="00390882">
        <w:rPr>
          <w:rFonts w:ascii="Times New Roman" w:hAnsi="Times New Roman" w:cs="Times New Roman"/>
          <w:sz w:val="24"/>
          <w:szCs w:val="24"/>
        </w:rPr>
        <w:t>ствен</w:t>
      </w:r>
      <w:r w:rsidRPr="00977FBE">
        <w:rPr>
          <w:rFonts w:ascii="Times New Roman" w:hAnsi="Times New Roman" w:cs="Times New Roman"/>
          <w:sz w:val="24"/>
          <w:szCs w:val="24"/>
        </w:rPr>
        <w:t xml:space="preserve">ного объединения для обсуждения вопросов управления объединением, планирования дел в школе и микрорайоне, празднования знаменательных </w:t>
      </w:r>
      <w:r w:rsidR="00390882">
        <w:rPr>
          <w:rFonts w:ascii="Times New Roman" w:hAnsi="Times New Roman" w:cs="Times New Roman"/>
          <w:sz w:val="24"/>
          <w:szCs w:val="24"/>
        </w:rPr>
        <w:t>для членов объединения событий;</w:t>
      </w:r>
    </w:p>
    <w:p w14:paraId="4C6DEB08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рекрутинговые мероприятия в начальной школе, реализующие идею популяризации деятельности детского обществ</w:t>
      </w:r>
      <w:r w:rsidR="00390882">
        <w:rPr>
          <w:rFonts w:ascii="Times New Roman" w:hAnsi="Times New Roman" w:cs="Times New Roman"/>
          <w:sz w:val="24"/>
          <w:szCs w:val="24"/>
        </w:rPr>
        <w:t xml:space="preserve">енного объединения, привлечения в </w:t>
      </w:r>
      <w:r w:rsidRPr="00977FBE">
        <w:rPr>
          <w:rFonts w:ascii="Times New Roman" w:hAnsi="Times New Roman" w:cs="Times New Roman"/>
          <w:sz w:val="24"/>
          <w:szCs w:val="24"/>
        </w:rPr>
        <w:t xml:space="preserve">него новых участников (проводятся в форме игр, </w:t>
      </w:r>
      <w:proofErr w:type="spellStart"/>
      <w:r w:rsidR="00390882">
        <w:rPr>
          <w:rFonts w:ascii="Times New Roman" w:hAnsi="Times New Roman" w:cs="Times New Roman"/>
          <w:sz w:val="24"/>
          <w:szCs w:val="24"/>
        </w:rPr>
        <w:t>квестов</w:t>
      </w:r>
      <w:proofErr w:type="spellEnd"/>
      <w:r w:rsidR="00390882">
        <w:rPr>
          <w:rFonts w:ascii="Times New Roman" w:hAnsi="Times New Roman" w:cs="Times New Roman"/>
          <w:sz w:val="24"/>
          <w:szCs w:val="24"/>
        </w:rPr>
        <w:t>, театрализаций и т.п.);</w:t>
      </w:r>
    </w:p>
    <w:p w14:paraId="2FDE6CB8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поддержку и развитие в детском объединении его традиций и ритуалов, формирующих у ребенка чувство общности с другими его членами, чувство причастности к тому, что происходит в объединении (реализуется посредством введения особой символики детского объединения, проведения ежегодной церемонии посвящения в члены детского объ</w:t>
      </w:r>
      <w:r w:rsidRPr="00977FBE">
        <w:rPr>
          <w:rFonts w:ascii="Times New Roman" w:hAnsi="Times New Roman" w:cs="Times New Roman"/>
          <w:sz w:val="24"/>
          <w:szCs w:val="24"/>
        </w:rPr>
        <w:lastRenderedPageBreak/>
        <w:t xml:space="preserve">единения, создания и поддержки интернет-странички детского объединения в </w:t>
      </w:r>
      <w:proofErr w:type="spellStart"/>
      <w:r w:rsidRPr="00977FBE">
        <w:rPr>
          <w:rFonts w:ascii="Times New Roman" w:hAnsi="Times New Roman" w:cs="Times New Roman"/>
          <w:sz w:val="24"/>
          <w:szCs w:val="24"/>
        </w:rPr>
        <w:t>соцсетях</w:t>
      </w:r>
      <w:proofErr w:type="spellEnd"/>
      <w:r w:rsidRPr="00977FBE">
        <w:rPr>
          <w:rFonts w:ascii="Times New Roman" w:hAnsi="Times New Roman" w:cs="Times New Roman"/>
          <w:sz w:val="24"/>
          <w:szCs w:val="24"/>
        </w:rPr>
        <w:t>, организации деятельности пресс-центра детского объединения, проведения традиционных огоньков – формы коллективного анализа провод</w:t>
      </w:r>
      <w:r w:rsidR="00390882">
        <w:rPr>
          <w:rFonts w:ascii="Times New Roman" w:hAnsi="Times New Roman" w:cs="Times New Roman"/>
          <w:sz w:val="24"/>
          <w:szCs w:val="24"/>
        </w:rPr>
        <w:t>имых детским объединением дел);</w:t>
      </w:r>
    </w:p>
    <w:p w14:paraId="02FDAE62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участие членов детского общественного объединения в волонтерских акциях, дея</w:t>
      </w:r>
      <w:r w:rsidR="00390882">
        <w:rPr>
          <w:rFonts w:ascii="Times New Roman" w:hAnsi="Times New Roman" w:cs="Times New Roman"/>
          <w:sz w:val="24"/>
          <w:szCs w:val="24"/>
        </w:rPr>
        <w:t>тель</w:t>
      </w:r>
      <w:r w:rsidRPr="00977FBE">
        <w:rPr>
          <w:rFonts w:ascii="Times New Roman" w:hAnsi="Times New Roman" w:cs="Times New Roman"/>
          <w:sz w:val="24"/>
          <w:szCs w:val="24"/>
        </w:rPr>
        <w:t xml:space="preserve">ности на благо конкретных людей и социального окружения в целом. Это </w:t>
      </w:r>
      <w:proofErr w:type="gramStart"/>
      <w:r w:rsidRPr="00977FBE">
        <w:rPr>
          <w:rFonts w:ascii="Times New Roman" w:hAnsi="Times New Roman" w:cs="Times New Roman"/>
          <w:sz w:val="24"/>
          <w:szCs w:val="24"/>
        </w:rPr>
        <w:t>может бы</w:t>
      </w:r>
      <w:r w:rsidR="00390882">
        <w:rPr>
          <w:rFonts w:ascii="Times New Roman" w:hAnsi="Times New Roman" w:cs="Times New Roman"/>
          <w:sz w:val="24"/>
          <w:szCs w:val="24"/>
        </w:rPr>
        <w:t>ть</w:t>
      </w:r>
      <w:proofErr w:type="gramEnd"/>
      <w:r w:rsidR="00390882">
        <w:rPr>
          <w:rFonts w:ascii="Times New Roman" w:hAnsi="Times New Roman" w:cs="Times New Roman"/>
          <w:sz w:val="24"/>
          <w:szCs w:val="24"/>
        </w:rPr>
        <w:t xml:space="preserve"> как уча</w:t>
      </w:r>
      <w:r w:rsidRPr="00977FBE">
        <w:rPr>
          <w:rFonts w:ascii="Times New Roman" w:hAnsi="Times New Roman" w:cs="Times New Roman"/>
          <w:sz w:val="24"/>
          <w:szCs w:val="24"/>
        </w:rPr>
        <w:t>стием школьников в проведении разовых акций, которые часто носят масштабный характер, так и постоянной деятельностью школьников.</w:t>
      </w:r>
    </w:p>
    <w:p w14:paraId="5917896B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FFA0F7" w14:textId="08E051DD" w:rsidR="00977FBE" w:rsidRPr="007A5FA0" w:rsidRDefault="004A2599" w:rsidP="00093FC8">
      <w:pPr>
        <w:spacing w:after="0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4A2599">
        <w:rPr>
          <w:rFonts w:ascii="Times New Roman" w:hAnsi="Times New Roman" w:cs="Times New Roman"/>
          <w:b/>
          <w:color w:val="002060"/>
          <w:sz w:val="24"/>
          <w:szCs w:val="24"/>
        </w:rPr>
        <w:t>3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 xml:space="preserve">.8. </w:t>
      </w:r>
      <w:r w:rsidR="00977FBE" w:rsidRPr="00390882">
        <w:rPr>
          <w:rFonts w:ascii="Times New Roman" w:hAnsi="Times New Roman" w:cs="Times New Roman"/>
          <w:b/>
          <w:color w:val="002060"/>
          <w:sz w:val="24"/>
          <w:szCs w:val="24"/>
        </w:rPr>
        <w:t>Модуль «Экскурсии, экспедиции, походы»</w:t>
      </w:r>
    </w:p>
    <w:p w14:paraId="47CF256E" w14:textId="77777777" w:rsidR="00977FBE" w:rsidRPr="00977FBE" w:rsidRDefault="00390882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77FBE" w:rsidRPr="00977FBE">
        <w:rPr>
          <w:rFonts w:ascii="Times New Roman" w:hAnsi="Times New Roman" w:cs="Times New Roman"/>
          <w:sz w:val="24"/>
          <w:szCs w:val="24"/>
        </w:rPr>
        <w:t>Экскурсии, экспедиции, походы помогают школьнику расширить свой кругозор, получить новые знания об окружающей его социальной, культурной, п</w:t>
      </w:r>
      <w:r>
        <w:rPr>
          <w:rFonts w:ascii="Times New Roman" w:hAnsi="Times New Roman" w:cs="Times New Roman"/>
          <w:sz w:val="24"/>
          <w:szCs w:val="24"/>
        </w:rPr>
        <w:t>риродной среде, научиться уважи</w:t>
      </w:r>
      <w:r w:rsidR="00977FBE" w:rsidRPr="00977FBE">
        <w:rPr>
          <w:rFonts w:ascii="Times New Roman" w:hAnsi="Times New Roman" w:cs="Times New Roman"/>
          <w:sz w:val="24"/>
          <w:szCs w:val="24"/>
        </w:rPr>
        <w:t xml:space="preserve">тельно и бережно относиться к ней, приобрести важный опыт социально одобряемого поведения в различных внешкольных ситуациях. На экскурсиях, в экспедициях, в походах создаются благоприятные условия для воспитания у подростков самостоятельности и ответственности, формирования у них навыков </w:t>
      </w:r>
      <w:proofErr w:type="spellStart"/>
      <w:r w:rsidR="00977FBE" w:rsidRPr="00977FBE">
        <w:rPr>
          <w:rFonts w:ascii="Times New Roman" w:hAnsi="Times New Roman" w:cs="Times New Roman"/>
          <w:sz w:val="24"/>
          <w:szCs w:val="24"/>
        </w:rPr>
        <w:t>самообслуживающего</w:t>
      </w:r>
      <w:proofErr w:type="spellEnd"/>
      <w:r w:rsidR="00977FBE" w:rsidRPr="00977FBE">
        <w:rPr>
          <w:rFonts w:ascii="Times New Roman" w:hAnsi="Times New Roman" w:cs="Times New Roman"/>
          <w:sz w:val="24"/>
          <w:szCs w:val="24"/>
        </w:rPr>
        <w:t xml:space="preserve"> труда, преодоления их инфантильных и эгоистических наклонностей, обучения рациональному использованию своего времени, сил, имущества. Эти воспитательные возможности реализуются в рамках следу</w:t>
      </w:r>
      <w:r>
        <w:rPr>
          <w:rFonts w:ascii="Times New Roman" w:hAnsi="Times New Roman" w:cs="Times New Roman"/>
          <w:sz w:val="24"/>
          <w:szCs w:val="24"/>
        </w:rPr>
        <w:t>ющих видов и форм деятельности.</w:t>
      </w:r>
    </w:p>
    <w:p w14:paraId="70DBD6FB" w14:textId="7015DD42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 xml:space="preserve">регулярные пешие прогулки, экскурсии или походы выходного дня, организуемые в классах их классными руководителями и родителями школьников: </w:t>
      </w:r>
      <w:r w:rsidR="009B5108" w:rsidRPr="009B5108">
        <w:rPr>
          <w:rFonts w:ascii="Times New Roman" w:hAnsi="Times New Roman" w:cs="Times New Roman"/>
          <w:sz w:val="24"/>
          <w:szCs w:val="24"/>
        </w:rPr>
        <w:t>в музей, в картинную галерею, в технопарк, на предприятие, на природу, по городу Грозному, в цветочный парк, высотный комплекс «Грозный сити», Мемориальный комплекс им. А-Х. Кадырова на аллее Славы в Грозном, Национальный музей Чеченской Республики, Национальная библиотека Чеченской Республики, Ледовый дворец, ТРЦ «</w:t>
      </w:r>
      <w:proofErr w:type="spellStart"/>
      <w:r w:rsidR="009B5108" w:rsidRPr="009B5108">
        <w:rPr>
          <w:rFonts w:ascii="Times New Roman" w:hAnsi="Times New Roman" w:cs="Times New Roman"/>
          <w:sz w:val="24"/>
          <w:szCs w:val="24"/>
        </w:rPr>
        <w:t>Грандпарк</w:t>
      </w:r>
      <w:proofErr w:type="spellEnd"/>
      <w:r w:rsidR="009B5108" w:rsidRPr="009B5108">
        <w:rPr>
          <w:rFonts w:ascii="Times New Roman" w:hAnsi="Times New Roman" w:cs="Times New Roman"/>
          <w:sz w:val="24"/>
          <w:szCs w:val="24"/>
        </w:rPr>
        <w:t xml:space="preserve">», ТРЦ «Грозный Сити», театр имени Х. </w:t>
      </w:r>
      <w:proofErr w:type="spellStart"/>
      <w:r w:rsidR="009B5108" w:rsidRPr="009B5108">
        <w:rPr>
          <w:rFonts w:ascii="Times New Roman" w:hAnsi="Times New Roman" w:cs="Times New Roman"/>
          <w:sz w:val="24"/>
          <w:szCs w:val="24"/>
        </w:rPr>
        <w:t>Нурадилова</w:t>
      </w:r>
      <w:proofErr w:type="spellEnd"/>
      <w:r w:rsidR="009B5108" w:rsidRPr="009B5108">
        <w:rPr>
          <w:rFonts w:ascii="Times New Roman" w:hAnsi="Times New Roman" w:cs="Times New Roman"/>
          <w:sz w:val="24"/>
          <w:szCs w:val="24"/>
        </w:rPr>
        <w:t xml:space="preserve">, Чеченский государственный театр юного зрителя, Русский драматический театр </w:t>
      </w:r>
      <w:proofErr w:type="spellStart"/>
      <w:r w:rsidR="009B5108" w:rsidRPr="009B5108">
        <w:rPr>
          <w:rFonts w:ascii="Times New Roman" w:hAnsi="Times New Roman" w:cs="Times New Roman"/>
          <w:sz w:val="24"/>
          <w:szCs w:val="24"/>
        </w:rPr>
        <w:t>им.М.Ю</w:t>
      </w:r>
      <w:proofErr w:type="spellEnd"/>
      <w:r w:rsidR="009B5108" w:rsidRPr="009B5108">
        <w:rPr>
          <w:rFonts w:ascii="Times New Roman" w:hAnsi="Times New Roman" w:cs="Times New Roman"/>
          <w:sz w:val="24"/>
          <w:szCs w:val="24"/>
        </w:rPr>
        <w:t>. Лермонтова.</w:t>
      </w:r>
    </w:p>
    <w:p w14:paraId="1D20A28C" w14:textId="43C9421E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литературные, исторические, биологические экспедиции, организуемые учителями и родителями школьников в другие города или села для углубленного изучения биогра</w:t>
      </w:r>
      <w:r w:rsidR="00390882">
        <w:rPr>
          <w:rFonts w:ascii="Times New Roman" w:hAnsi="Times New Roman" w:cs="Times New Roman"/>
          <w:sz w:val="24"/>
          <w:szCs w:val="24"/>
        </w:rPr>
        <w:t>фий про</w:t>
      </w:r>
      <w:r w:rsidRPr="00977FBE">
        <w:rPr>
          <w:rFonts w:ascii="Times New Roman" w:hAnsi="Times New Roman" w:cs="Times New Roman"/>
          <w:sz w:val="24"/>
          <w:szCs w:val="24"/>
        </w:rPr>
        <w:t xml:space="preserve">живавших здесь </w:t>
      </w:r>
      <w:r w:rsidR="009B5108">
        <w:rPr>
          <w:rFonts w:ascii="Times New Roman" w:hAnsi="Times New Roman" w:cs="Times New Roman"/>
          <w:sz w:val="24"/>
          <w:szCs w:val="24"/>
        </w:rPr>
        <w:t xml:space="preserve">чеченских и </w:t>
      </w:r>
      <w:r w:rsidRPr="00977FBE">
        <w:rPr>
          <w:rFonts w:ascii="Times New Roman" w:hAnsi="Times New Roman" w:cs="Times New Roman"/>
          <w:sz w:val="24"/>
          <w:szCs w:val="24"/>
        </w:rPr>
        <w:t>российских поэтов и писателей, произошедших здесь исторических событий, имеющихся здесь природных и историко-культу</w:t>
      </w:r>
      <w:r w:rsidR="00390882">
        <w:rPr>
          <w:rFonts w:ascii="Times New Roman" w:hAnsi="Times New Roman" w:cs="Times New Roman"/>
          <w:sz w:val="24"/>
          <w:szCs w:val="24"/>
        </w:rPr>
        <w:t>рных ландшафтов, флоры и фауны;</w:t>
      </w:r>
      <w:r w:rsidR="009B5108">
        <w:rPr>
          <w:rFonts w:ascii="Times New Roman" w:hAnsi="Times New Roman" w:cs="Times New Roman"/>
          <w:sz w:val="24"/>
          <w:szCs w:val="24"/>
        </w:rPr>
        <w:t xml:space="preserve"> </w:t>
      </w:r>
      <w:r w:rsidR="009B5108" w:rsidRPr="009B5108">
        <w:rPr>
          <w:rFonts w:ascii="Times New Roman" w:hAnsi="Times New Roman" w:cs="Times New Roman"/>
          <w:sz w:val="24"/>
          <w:szCs w:val="24"/>
        </w:rPr>
        <w:t xml:space="preserve">краеведческий музей имени Х.А. Исаева в с. </w:t>
      </w:r>
      <w:proofErr w:type="spellStart"/>
      <w:r w:rsidR="009B5108" w:rsidRPr="009B5108">
        <w:rPr>
          <w:rFonts w:ascii="Times New Roman" w:hAnsi="Times New Roman" w:cs="Times New Roman"/>
          <w:sz w:val="24"/>
          <w:szCs w:val="24"/>
        </w:rPr>
        <w:t>Итум</w:t>
      </w:r>
      <w:proofErr w:type="spellEnd"/>
      <w:r w:rsidR="009B5108" w:rsidRPr="009B5108">
        <w:rPr>
          <w:rFonts w:ascii="Times New Roman" w:hAnsi="Times New Roman" w:cs="Times New Roman"/>
          <w:sz w:val="24"/>
          <w:szCs w:val="24"/>
        </w:rPr>
        <w:t>-Кали, туристический комплекс «</w:t>
      </w:r>
      <w:proofErr w:type="spellStart"/>
      <w:r w:rsidR="009B5108" w:rsidRPr="009B5108">
        <w:rPr>
          <w:rFonts w:ascii="Times New Roman" w:hAnsi="Times New Roman" w:cs="Times New Roman"/>
          <w:sz w:val="24"/>
          <w:szCs w:val="24"/>
        </w:rPr>
        <w:t>Нихаловские</w:t>
      </w:r>
      <w:proofErr w:type="spellEnd"/>
      <w:r w:rsidR="009B5108" w:rsidRPr="009B5108">
        <w:rPr>
          <w:rFonts w:ascii="Times New Roman" w:hAnsi="Times New Roman" w:cs="Times New Roman"/>
          <w:sz w:val="24"/>
          <w:szCs w:val="24"/>
        </w:rPr>
        <w:t xml:space="preserve"> водопады», Грозненский дендрологический сад им. А.-Х. Кадырова, музей имени Л.Н. Толстого в ст. </w:t>
      </w:r>
      <w:proofErr w:type="spellStart"/>
      <w:r w:rsidR="009B5108" w:rsidRPr="009B5108">
        <w:rPr>
          <w:rFonts w:ascii="Times New Roman" w:hAnsi="Times New Roman" w:cs="Times New Roman"/>
          <w:sz w:val="24"/>
          <w:szCs w:val="24"/>
        </w:rPr>
        <w:t>Старогладовская</w:t>
      </w:r>
      <w:proofErr w:type="spellEnd"/>
      <w:r w:rsidR="009B5108" w:rsidRPr="009B5108">
        <w:rPr>
          <w:rFonts w:ascii="Times New Roman" w:hAnsi="Times New Roman" w:cs="Times New Roman"/>
          <w:sz w:val="24"/>
          <w:szCs w:val="24"/>
        </w:rPr>
        <w:t xml:space="preserve">, Литературно-мемориальный музей имени А. </w:t>
      </w:r>
      <w:proofErr w:type="spellStart"/>
      <w:r w:rsidR="009B5108" w:rsidRPr="009B5108">
        <w:rPr>
          <w:rFonts w:ascii="Times New Roman" w:hAnsi="Times New Roman" w:cs="Times New Roman"/>
          <w:sz w:val="24"/>
          <w:szCs w:val="24"/>
        </w:rPr>
        <w:t>Мамакаева</w:t>
      </w:r>
      <w:proofErr w:type="spellEnd"/>
      <w:r w:rsidR="009B5108" w:rsidRPr="009B5108">
        <w:rPr>
          <w:rFonts w:ascii="Times New Roman" w:hAnsi="Times New Roman" w:cs="Times New Roman"/>
          <w:sz w:val="24"/>
          <w:szCs w:val="24"/>
        </w:rPr>
        <w:t xml:space="preserve">  в с. </w:t>
      </w:r>
      <w:proofErr w:type="spellStart"/>
      <w:r w:rsidR="009B5108" w:rsidRPr="009B5108">
        <w:rPr>
          <w:rFonts w:ascii="Times New Roman" w:hAnsi="Times New Roman" w:cs="Times New Roman"/>
          <w:sz w:val="24"/>
          <w:szCs w:val="24"/>
        </w:rPr>
        <w:t>Надтеречное</w:t>
      </w:r>
      <w:proofErr w:type="spellEnd"/>
      <w:r w:rsidR="009B5108" w:rsidRPr="009B5108">
        <w:rPr>
          <w:rFonts w:ascii="Times New Roman" w:hAnsi="Times New Roman" w:cs="Times New Roman"/>
          <w:sz w:val="24"/>
          <w:szCs w:val="24"/>
        </w:rPr>
        <w:t xml:space="preserve">, музей </w:t>
      </w:r>
      <w:proofErr w:type="spellStart"/>
      <w:r w:rsidR="009B5108" w:rsidRPr="009B5108">
        <w:rPr>
          <w:rFonts w:ascii="Times New Roman" w:hAnsi="Times New Roman" w:cs="Times New Roman"/>
          <w:sz w:val="24"/>
          <w:szCs w:val="24"/>
        </w:rPr>
        <w:t>М.Ю.Лермонтова</w:t>
      </w:r>
      <w:proofErr w:type="spellEnd"/>
      <w:r w:rsidR="009B5108" w:rsidRPr="009B5108">
        <w:rPr>
          <w:rFonts w:ascii="Times New Roman" w:hAnsi="Times New Roman" w:cs="Times New Roman"/>
          <w:sz w:val="24"/>
          <w:szCs w:val="24"/>
        </w:rPr>
        <w:t xml:space="preserve"> в ст. Шелковская, музей «</w:t>
      </w:r>
      <w:proofErr w:type="spellStart"/>
      <w:r w:rsidR="009B5108" w:rsidRPr="009B5108">
        <w:rPr>
          <w:rFonts w:ascii="Times New Roman" w:hAnsi="Times New Roman" w:cs="Times New Roman"/>
          <w:sz w:val="24"/>
          <w:szCs w:val="24"/>
        </w:rPr>
        <w:t>Донди</w:t>
      </w:r>
      <w:proofErr w:type="spellEnd"/>
      <w:r w:rsidR="009B5108" w:rsidRPr="009B5108">
        <w:rPr>
          <w:rFonts w:ascii="Times New Roman" w:hAnsi="Times New Roman" w:cs="Times New Roman"/>
          <w:sz w:val="24"/>
          <w:szCs w:val="24"/>
        </w:rPr>
        <w:t xml:space="preserve">-юрт», в </w:t>
      </w:r>
      <w:proofErr w:type="spellStart"/>
      <w:r w:rsidR="009B5108" w:rsidRPr="009B5108">
        <w:rPr>
          <w:rFonts w:ascii="Times New Roman" w:hAnsi="Times New Roman" w:cs="Times New Roman"/>
          <w:sz w:val="24"/>
          <w:szCs w:val="24"/>
        </w:rPr>
        <w:t>г.Урус-Мартан</w:t>
      </w:r>
      <w:proofErr w:type="spellEnd"/>
      <w:r w:rsidR="009B5108" w:rsidRPr="009B5108">
        <w:rPr>
          <w:rFonts w:ascii="Times New Roman" w:hAnsi="Times New Roman" w:cs="Times New Roman"/>
          <w:sz w:val="24"/>
          <w:szCs w:val="24"/>
        </w:rPr>
        <w:t>.</w:t>
      </w:r>
    </w:p>
    <w:p w14:paraId="0808A111" w14:textId="1CEE57F2" w:rsidR="00977FBE" w:rsidRPr="007A5FA0" w:rsidRDefault="00977FBE" w:rsidP="00093FC8">
      <w:pPr>
        <w:spacing w:after="0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390882">
        <w:rPr>
          <w:rFonts w:ascii="Times New Roman" w:hAnsi="Times New Roman" w:cs="Times New Roman"/>
          <w:b/>
          <w:color w:val="002060"/>
          <w:sz w:val="24"/>
          <w:szCs w:val="24"/>
        </w:rPr>
        <w:t>3.</w:t>
      </w:r>
      <w:r w:rsidR="009B5108">
        <w:rPr>
          <w:rFonts w:ascii="Times New Roman" w:hAnsi="Times New Roman" w:cs="Times New Roman"/>
          <w:b/>
          <w:color w:val="002060"/>
          <w:sz w:val="24"/>
          <w:szCs w:val="24"/>
        </w:rPr>
        <w:t>9</w:t>
      </w:r>
      <w:r w:rsidRPr="00390882">
        <w:rPr>
          <w:rFonts w:ascii="Times New Roman" w:hAnsi="Times New Roman" w:cs="Times New Roman"/>
          <w:b/>
          <w:color w:val="002060"/>
          <w:sz w:val="24"/>
          <w:szCs w:val="24"/>
        </w:rPr>
        <w:t>. Модуль «Профориентация»</w:t>
      </w:r>
    </w:p>
    <w:p w14:paraId="2D5A2138" w14:textId="77777777" w:rsidR="00780741" w:rsidRDefault="00516AD2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77FBE" w:rsidRPr="00977FBE">
        <w:rPr>
          <w:rFonts w:ascii="Times New Roman" w:hAnsi="Times New Roman" w:cs="Times New Roman"/>
          <w:sz w:val="24"/>
          <w:szCs w:val="24"/>
        </w:rPr>
        <w:t>Совместная деятельность педагогов и школьников по направлению «профориентация» 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школьников</w:t>
      </w:r>
      <w:r w:rsidR="00780741">
        <w:rPr>
          <w:rFonts w:ascii="Times New Roman" w:hAnsi="Times New Roman" w:cs="Times New Roman"/>
          <w:sz w:val="24"/>
          <w:szCs w:val="24"/>
        </w:rPr>
        <w:t xml:space="preserve"> </w:t>
      </w:r>
      <w:r w:rsidR="00780741" w:rsidRPr="00780741">
        <w:rPr>
          <w:rFonts w:ascii="Times New Roman" w:hAnsi="Times New Roman" w:cs="Times New Roman"/>
          <w:sz w:val="24"/>
          <w:szCs w:val="24"/>
        </w:rPr>
        <w:t xml:space="preserve">(Н.И. Монахов, для 1 – 11 классов); «Профессиональная ориентированность(выявление готовности учащихся к выбору профессии по </w:t>
      </w:r>
      <w:proofErr w:type="spellStart"/>
      <w:r w:rsidR="00780741" w:rsidRPr="00780741">
        <w:rPr>
          <w:rFonts w:ascii="Times New Roman" w:hAnsi="Times New Roman" w:cs="Times New Roman"/>
          <w:sz w:val="24"/>
          <w:szCs w:val="24"/>
        </w:rPr>
        <w:t>В.Б.Успенскому</w:t>
      </w:r>
      <w:proofErr w:type="spellEnd"/>
      <w:r w:rsidR="00780741" w:rsidRPr="00780741">
        <w:rPr>
          <w:rFonts w:ascii="Times New Roman" w:hAnsi="Times New Roman" w:cs="Times New Roman"/>
          <w:sz w:val="24"/>
          <w:szCs w:val="24"/>
        </w:rPr>
        <w:t>, для 9- 11 классов); «Карта профессиональных интересов»(по Т.Е. Макаровой, для 9-11 классов); «Определение предпочтительного типа профессии» (по Е.И. Климову).</w:t>
      </w:r>
      <w:r w:rsidR="007807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17B23C" w14:textId="40F90C50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 xml:space="preserve"> Задача совместной деятельности педагога и ребенка – подготовить школьника к осознанному выбору своей будущей профессиональной деятельности. Создавая </w:t>
      </w:r>
      <w:proofErr w:type="spellStart"/>
      <w:r w:rsidRPr="00977FBE">
        <w:rPr>
          <w:rFonts w:ascii="Times New Roman" w:hAnsi="Times New Roman" w:cs="Times New Roman"/>
          <w:sz w:val="24"/>
          <w:szCs w:val="24"/>
        </w:rPr>
        <w:t>профориентационно</w:t>
      </w:r>
      <w:proofErr w:type="spellEnd"/>
      <w:r w:rsidRPr="00977FBE">
        <w:rPr>
          <w:rFonts w:ascii="Times New Roman" w:hAnsi="Times New Roman" w:cs="Times New Roman"/>
          <w:sz w:val="24"/>
          <w:szCs w:val="24"/>
        </w:rPr>
        <w:t xml:space="preserve"> значимые проблемные ситуации, формирующие готовность школьника к выбору, </w:t>
      </w:r>
      <w:r w:rsidRPr="00977FBE">
        <w:rPr>
          <w:rFonts w:ascii="Times New Roman" w:hAnsi="Times New Roman" w:cs="Times New Roman"/>
          <w:sz w:val="24"/>
          <w:szCs w:val="24"/>
        </w:rPr>
        <w:lastRenderedPageBreak/>
        <w:t xml:space="preserve">педагог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</w:t>
      </w:r>
      <w:proofErr w:type="spellStart"/>
      <w:r w:rsidRPr="00977FBE">
        <w:rPr>
          <w:rFonts w:ascii="Times New Roman" w:hAnsi="Times New Roman" w:cs="Times New Roman"/>
          <w:sz w:val="24"/>
          <w:szCs w:val="24"/>
        </w:rPr>
        <w:t>внепрофессиональную</w:t>
      </w:r>
      <w:proofErr w:type="spellEnd"/>
      <w:r w:rsidRPr="00977FBE">
        <w:rPr>
          <w:rFonts w:ascii="Times New Roman" w:hAnsi="Times New Roman" w:cs="Times New Roman"/>
          <w:sz w:val="24"/>
          <w:szCs w:val="24"/>
        </w:rPr>
        <w:t xml:space="preserve"> составляющие такой деятельности. Э</w:t>
      </w:r>
      <w:r w:rsidR="007B3194">
        <w:rPr>
          <w:rFonts w:ascii="Times New Roman" w:hAnsi="Times New Roman" w:cs="Times New Roman"/>
          <w:sz w:val="24"/>
          <w:szCs w:val="24"/>
        </w:rPr>
        <w:t>та работа осуществляется через:</w:t>
      </w:r>
    </w:p>
    <w:p w14:paraId="4B6469D3" w14:textId="77777777" w:rsidR="00780741" w:rsidRPr="00780741" w:rsidRDefault="00780741" w:rsidP="007807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0741">
        <w:rPr>
          <w:rFonts w:ascii="Times New Roman" w:hAnsi="Times New Roman" w:cs="Times New Roman"/>
          <w:sz w:val="24"/>
          <w:szCs w:val="24"/>
        </w:rPr>
        <w:t>•</w:t>
      </w:r>
      <w:r w:rsidRPr="00780741">
        <w:rPr>
          <w:rFonts w:ascii="Times New Roman" w:hAnsi="Times New Roman" w:cs="Times New Roman"/>
          <w:sz w:val="24"/>
          <w:szCs w:val="24"/>
        </w:rPr>
        <w:tab/>
        <w:t xml:space="preserve">циклы </w:t>
      </w:r>
      <w:proofErr w:type="spellStart"/>
      <w:r w:rsidRPr="00780741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780741">
        <w:rPr>
          <w:rFonts w:ascii="Times New Roman" w:hAnsi="Times New Roman" w:cs="Times New Roman"/>
          <w:sz w:val="24"/>
          <w:szCs w:val="24"/>
        </w:rPr>
        <w:t xml:space="preserve"> часов общения, направленных </w:t>
      </w:r>
      <w:proofErr w:type="gramStart"/>
      <w:r w:rsidRPr="00780741">
        <w:rPr>
          <w:rFonts w:ascii="Times New Roman" w:hAnsi="Times New Roman" w:cs="Times New Roman"/>
          <w:sz w:val="24"/>
          <w:szCs w:val="24"/>
        </w:rPr>
        <w:t>на  подготовку</w:t>
      </w:r>
      <w:proofErr w:type="gramEnd"/>
      <w:r w:rsidRPr="00780741">
        <w:rPr>
          <w:rFonts w:ascii="Times New Roman" w:hAnsi="Times New Roman" w:cs="Times New Roman"/>
          <w:sz w:val="24"/>
          <w:szCs w:val="24"/>
        </w:rPr>
        <w:t xml:space="preserve"> школьника к осознанному планированию и реализации своего профессионального будущего; встречи с носителями профессий (очные и онлайн); Информационная беседа со специалистом ЦЗН. </w:t>
      </w:r>
    </w:p>
    <w:p w14:paraId="663CA761" w14:textId="77777777" w:rsidR="00780741" w:rsidRPr="00780741" w:rsidRDefault="00780741" w:rsidP="007807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0741">
        <w:rPr>
          <w:rFonts w:ascii="Times New Roman" w:hAnsi="Times New Roman" w:cs="Times New Roman"/>
          <w:sz w:val="24"/>
          <w:szCs w:val="24"/>
        </w:rPr>
        <w:t>•</w:t>
      </w:r>
      <w:r w:rsidRPr="0078074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80741">
        <w:rPr>
          <w:rFonts w:ascii="Times New Roman" w:hAnsi="Times New Roman" w:cs="Times New Roman"/>
          <w:sz w:val="24"/>
          <w:szCs w:val="24"/>
        </w:rPr>
        <w:t>профориентационные</w:t>
      </w:r>
      <w:proofErr w:type="spellEnd"/>
      <w:r w:rsidRPr="00780741">
        <w:rPr>
          <w:rFonts w:ascii="Times New Roman" w:hAnsi="Times New Roman" w:cs="Times New Roman"/>
          <w:sz w:val="24"/>
          <w:szCs w:val="24"/>
        </w:rPr>
        <w:t xml:space="preserve"> игры: симуляции, деловые игры, </w:t>
      </w:r>
      <w:proofErr w:type="spellStart"/>
      <w:r w:rsidRPr="00780741"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 w:rsidRPr="00780741">
        <w:rPr>
          <w:rFonts w:ascii="Times New Roman" w:hAnsi="Times New Roman" w:cs="Times New Roman"/>
          <w:sz w:val="24"/>
          <w:szCs w:val="24"/>
        </w:rPr>
        <w:t xml:space="preserve">, решение кейсов (ситуаций, в которых необходимо принять решение, занять определенную позицию), </w:t>
      </w:r>
      <w:proofErr w:type="spellStart"/>
      <w:r w:rsidRPr="00780741">
        <w:rPr>
          <w:rFonts w:ascii="Times New Roman" w:hAnsi="Times New Roman" w:cs="Times New Roman"/>
          <w:sz w:val="24"/>
          <w:szCs w:val="24"/>
        </w:rPr>
        <w:t>профориентационные</w:t>
      </w:r>
      <w:proofErr w:type="spellEnd"/>
      <w:r w:rsidRPr="00780741">
        <w:rPr>
          <w:rFonts w:ascii="Times New Roman" w:hAnsi="Times New Roman" w:cs="Times New Roman"/>
          <w:sz w:val="24"/>
          <w:szCs w:val="24"/>
        </w:rPr>
        <w:t xml:space="preserve"> курсы на уровне классов: «Конструктор профессий», «Профессии, востребованные в нашем районе, городе и республике», «Выбирая профессию - выбираю жизненный путь», «Я и моё профессиональное будущее»; составление каталога профессий; внеклассные мероприятия.</w:t>
      </w:r>
    </w:p>
    <w:p w14:paraId="3FEE2B60" w14:textId="77777777" w:rsidR="00780741" w:rsidRPr="00780741" w:rsidRDefault="00780741" w:rsidP="007807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0741">
        <w:rPr>
          <w:rFonts w:ascii="Times New Roman" w:hAnsi="Times New Roman" w:cs="Times New Roman"/>
          <w:sz w:val="24"/>
          <w:szCs w:val="24"/>
        </w:rPr>
        <w:t>•</w:t>
      </w:r>
      <w:r w:rsidRPr="00780741">
        <w:rPr>
          <w:rFonts w:ascii="Times New Roman" w:hAnsi="Times New Roman" w:cs="Times New Roman"/>
          <w:sz w:val="24"/>
          <w:szCs w:val="24"/>
        </w:rPr>
        <w:tab/>
        <w:t>экскурсии на предприятия города, дающие школьникам начальные представления о существующих профессиях и условиях работы людей, представляющих эти профессии (места работы родителей учащихся, Министерство по делам молодежи, Министерство труда и занятости населения, ГУП «Сахарный завод Чеченской Республики», Республиканский биолого-</w:t>
      </w:r>
      <w:proofErr w:type="spellStart"/>
      <w:r w:rsidRPr="00780741">
        <w:rPr>
          <w:rFonts w:ascii="Times New Roman" w:hAnsi="Times New Roman" w:cs="Times New Roman"/>
          <w:sz w:val="24"/>
          <w:szCs w:val="24"/>
        </w:rPr>
        <w:t>экологическиий</w:t>
      </w:r>
      <w:proofErr w:type="spellEnd"/>
      <w:r w:rsidRPr="00780741">
        <w:rPr>
          <w:rFonts w:ascii="Times New Roman" w:hAnsi="Times New Roman" w:cs="Times New Roman"/>
          <w:sz w:val="24"/>
          <w:szCs w:val="24"/>
        </w:rPr>
        <w:t xml:space="preserve"> центр и т.д.).</w:t>
      </w:r>
    </w:p>
    <w:p w14:paraId="2F02D45F" w14:textId="77777777" w:rsidR="00780741" w:rsidRPr="00780741" w:rsidRDefault="00780741" w:rsidP="007807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0741">
        <w:rPr>
          <w:rFonts w:ascii="Times New Roman" w:hAnsi="Times New Roman" w:cs="Times New Roman"/>
          <w:sz w:val="24"/>
          <w:szCs w:val="24"/>
        </w:rPr>
        <w:t>•</w:t>
      </w:r>
      <w:r w:rsidRPr="00780741">
        <w:rPr>
          <w:rFonts w:ascii="Times New Roman" w:hAnsi="Times New Roman" w:cs="Times New Roman"/>
          <w:sz w:val="24"/>
          <w:szCs w:val="24"/>
        </w:rPr>
        <w:tab/>
        <w:t xml:space="preserve">посещение </w:t>
      </w:r>
      <w:proofErr w:type="spellStart"/>
      <w:r w:rsidRPr="00780741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780741">
        <w:rPr>
          <w:rFonts w:ascii="Times New Roman" w:hAnsi="Times New Roman" w:cs="Times New Roman"/>
          <w:sz w:val="24"/>
          <w:szCs w:val="24"/>
        </w:rPr>
        <w:t xml:space="preserve"> выставок, ярмарок </w:t>
      </w:r>
      <w:proofErr w:type="gramStart"/>
      <w:r w:rsidRPr="00780741">
        <w:rPr>
          <w:rFonts w:ascii="Times New Roman" w:hAnsi="Times New Roman" w:cs="Times New Roman"/>
          <w:sz w:val="24"/>
          <w:szCs w:val="24"/>
        </w:rPr>
        <w:t>профессий,  дней</w:t>
      </w:r>
      <w:proofErr w:type="gramEnd"/>
      <w:r w:rsidRPr="00780741">
        <w:rPr>
          <w:rFonts w:ascii="Times New Roman" w:hAnsi="Times New Roman" w:cs="Times New Roman"/>
          <w:sz w:val="24"/>
          <w:szCs w:val="24"/>
        </w:rPr>
        <w:t xml:space="preserve"> открытых дверей в средних профессиональных  учебных заведениях и вузах  (ГГНТУ, ЧГПУ, ЧГУ).</w:t>
      </w:r>
    </w:p>
    <w:p w14:paraId="1A9A19D4" w14:textId="77777777" w:rsidR="00780741" w:rsidRPr="00780741" w:rsidRDefault="00780741" w:rsidP="007807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0741">
        <w:rPr>
          <w:rFonts w:ascii="Times New Roman" w:hAnsi="Times New Roman" w:cs="Times New Roman"/>
          <w:sz w:val="24"/>
          <w:szCs w:val="24"/>
        </w:rPr>
        <w:t>•</w:t>
      </w:r>
      <w:r w:rsidRPr="00780741">
        <w:rPr>
          <w:rFonts w:ascii="Times New Roman" w:hAnsi="Times New Roman" w:cs="Times New Roman"/>
          <w:sz w:val="24"/>
          <w:szCs w:val="24"/>
        </w:rPr>
        <w:tab/>
        <w:t xml:space="preserve">совместное с педагогами изучение интернет ресурсов, посвященных выбору профессий, прохождение </w:t>
      </w:r>
      <w:proofErr w:type="spellStart"/>
      <w:r w:rsidRPr="00780741">
        <w:rPr>
          <w:rFonts w:ascii="Times New Roman" w:hAnsi="Times New Roman" w:cs="Times New Roman"/>
          <w:sz w:val="24"/>
          <w:szCs w:val="24"/>
        </w:rPr>
        <w:t>профориентационного</w:t>
      </w:r>
      <w:proofErr w:type="spellEnd"/>
      <w:r w:rsidRPr="00780741">
        <w:rPr>
          <w:rFonts w:ascii="Times New Roman" w:hAnsi="Times New Roman" w:cs="Times New Roman"/>
          <w:sz w:val="24"/>
          <w:szCs w:val="24"/>
        </w:rPr>
        <w:t xml:space="preserve"> онлайн-тестирования, прохождение онлайн курсов по интересующим профессиям и направлениям образования: участие в работе всероссийских </w:t>
      </w:r>
      <w:proofErr w:type="spellStart"/>
      <w:r w:rsidRPr="00780741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780741">
        <w:rPr>
          <w:rFonts w:ascii="Times New Roman" w:hAnsi="Times New Roman" w:cs="Times New Roman"/>
          <w:sz w:val="24"/>
          <w:szCs w:val="24"/>
        </w:rPr>
        <w:t xml:space="preserve"> проектов «</w:t>
      </w:r>
      <w:proofErr w:type="spellStart"/>
      <w:r w:rsidRPr="00780741">
        <w:rPr>
          <w:rFonts w:ascii="Times New Roman" w:hAnsi="Times New Roman" w:cs="Times New Roman"/>
          <w:sz w:val="24"/>
          <w:szCs w:val="24"/>
        </w:rPr>
        <w:t>ПроеКТОриЯ</w:t>
      </w:r>
      <w:proofErr w:type="spellEnd"/>
      <w:r w:rsidRPr="00780741">
        <w:rPr>
          <w:rFonts w:ascii="Times New Roman" w:hAnsi="Times New Roman" w:cs="Times New Roman"/>
          <w:sz w:val="24"/>
          <w:szCs w:val="24"/>
        </w:rPr>
        <w:t>».</w:t>
      </w:r>
    </w:p>
    <w:p w14:paraId="24DDA146" w14:textId="3C838297" w:rsidR="00780741" w:rsidRPr="00780741" w:rsidRDefault="00780741" w:rsidP="007807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0741">
        <w:rPr>
          <w:rFonts w:ascii="Times New Roman" w:hAnsi="Times New Roman" w:cs="Times New Roman"/>
          <w:sz w:val="24"/>
          <w:szCs w:val="24"/>
        </w:rPr>
        <w:t xml:space="preserve">         Участие в работе всероссийских </w:t>
      </w:r>
      <w:proofErr w:type="spellStart"/>
      <w:r w:rsidRPr="00780741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780741">
        <w:rPr>
          <w:rFonts w:ascii="Times New Roman" w:hAnsi="Times New Roman" w:cs="Times New Roman"/>
          <w:sz w:val="24"/>
          <w:szCs w:val="24"/>
        </w:rPr>
        <w:t xml:space="preserve"> проектах, созданных в сети интернет: просмотр лекций, решение учебно-тренировочных задач, участие в</w:t>
      </w:r>
      <w:r w:rsidR="001C4D98">
        <w:rPr>
          <w:rFonts w:ascii="Times New Roman" w:hAnsi="Times New Roman" w:cs="Times New Roman"/>
          <w:sz w:val="24"/>
          <w:szCs w:val="24"/>
        </w:rPr>
        <w:t xml:space="preserve"> </w:t>
      </w:r>
      <w:r w:rsidRPr="00780741">
        <w:rPr>
          <w:rFonts w:ascii="Times New Roman" w:hAnsi="Times New Roman" w:cs="Times New Roman"/>
          <w:sz w:val="24"/>
          <w:szCs w:val="24"/>
        </w:rPr>
        <w:t>мастер классах, посещение открытых уроков;</w:t>
      </w:r>
    </w:p>
    <w:p w14:paraId="6580CA4D" w14:textId="77777777" w:rsidR="00780741" w:rsidRPr="00780741" w:rsidRDefault="00780741" w:rsidP="007807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0741">
        <w:rPr>
          <w:rFonts w:ascii="Times New Roman" w:hAnsi="Times New Roman" w:cs="Times New Roman"/>
          <w:sz w:val="24"/>
          <w:szCs w:val="24"/>
        </w:rPr>
        <w:t>•</w:t>
      </w:r>
      <w:r w:rsidRPr="00780741">
        <w:rPr>
          <w:rFonts w:ascii="Times New Roman" w:hAnsi="Times New Roman" w:cs="Times New Roman"/>
          <w:sz w:val="24"/>
          <w:szCs w:val="24"/>
        </w:rPr>
        <w:tab/>
        <w:t xml:space="preserve">индивидуальные консультации психолога для школьников и их родителей по вопросам склонностей, способностей, дарований и иных индивидуальных особенностей детей, которые могут иметь значение в процессе выбора ими профессии; наблюдение за деятельностью и развитием учащихся, изучение результатов их учебной и </w:t>
      </w:r>
      <w:proofErr w:type="spellStart"/>
      <w:r w:rsidRPr="00780741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780741">
        <w:rPr>
          <w:rFonts w:ascii="Times New Roman" w:hAnsi="Times New Roman" w:cs="Times New Roman"/>
          <w:sz w:val="24"/>
          <w:szCs w:val="24"/>
        </w:rPr>
        <w:t xml:space="preserve"> деятельности, анкетирование, составление </w:t>
      </w:r>
      <w:proofErr w:type="gramStart"/>
      <w:r w:rsidRPr="00780741">
        <w:rPr>
          <w:rFonts w:ascii="Times New Roman" w:hAnsi="Times New Roman" w:cs="Times New Roman"/>
          <w:sz w:val="24"/>
          <w:szCs w:val="24"/>
        </w:rPr>
        <w:t>психолого-педагогических характеристик</w:t>
      </w:r>
      <w:proofErr w:type="gramEnd"/>
      <w:r w:rsidRPr="00780741">
        <w:rPr>
          <w:rFonts w:ascii="Times New Roman" w:hAnsi="Times New Roman" w:cs="Times New Roman"/>
          <w:sz w:val="24"/>
          <w:szCs w:val="24"/>
        </w:rPr>
        <w:t xml:space="preserve"> учащихся; (диагностический минимум); родительские собрания по </w:t>
      </w:r>
      <w:proofErr w:type="spellStart"/>
      <w:r w:rsidRPr="00780741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780741">
        <w:rPr>
          <w:rFonts w:ascii="Times New Roman" w:hAnsi="Times New Roman" w:cs="Times New Roman"/>
          <w:sz w:val="24"/>
          <w:szCs w:val="24"/>
        </w:rPr>
        <w:t xml:space="preserve"> тематике и т.д.</w:t>
      </w:r>
    </w:p>
    <w:p w14:paraId="18DDDDF1" w14:textId="77777777" w:rsidR="00780741" w:rsidRPr="00780741" w:rsidRDefault="00780741" w:rsidP="007807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0741">
        <w:rPr>
          <w:rFonts w:ascii="Times New Roman" w:hAnsi="Times New Roman" w:cs="Times New Roman"/>
          <w:sz w:val="24"/>
          <w:szCs w:val="24"/>
        </w:rPr>
        <w:t>•</w:t>
      </w:r>
      <w:r w:rsidRPr="00780741">
        <w:rPr>
          <w:rFonts w:ascii="Times New Roman" w:hAnsi="Times New Roman" w:cs="Times New Roman"/>
          <w:sz w:val="24"/>
          <w:szCs w:val="24"/>
        </w:rPr>
        <w:tab/>
        <w:t>освоение школьниками основ профессии в рамках различных курсов по выбору, включенных в основную образовательную программу школы, или в рамках курсов дополнительного образования, часов вариативной части учебного плана: элективные курсы, кружки, предметы по выбору; классные часы («Мир моих интересов»; «Моя мечта о будущей профессии»; «Профессии наших родителей»; «Сотвори своё будущее»; «Путь в профессию начинается в школе»).</w:t>
      </w:r>
    </w:p>
    <w:p w14:paraId="3A38C32F" w14:textId="057979F5" w:rsidR="00977FBE" w:rsidRPr="00977FBE" w:rsidRDefault="00977FBE" w:rsidP="0078074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A4BC24" w14:textId="6C323B46" w:rsidR="00977FBE" w:rsidRPr="007B3194" w:rsidRDefault="00977FBE" w:rsidP="00093FC8">
      <w:pPr>
        <w:spacing w:after="0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B3194">
        <w:rPr>
          <w:rFonts w:ascii="Times New Roman" w:hAnsi="Times New Roman" w:cs="Times New Roman"/>
          <w:b/>
          <w:color w:val="002060"/>
          <w:sz w:val="24"/>
          <w:szCs w:val="24"/>
        </w:rPr>
        <w:t>3.</w:t>
      </w:r>
      <w:r w:rsidR="009B5108">
        <w:rPr>
          <w:rFonts w:ascii="Times New Roman" w:hAnsi="Times New Roman" w:cs="Times New Roman"/>
          <w:b/>
          <w:color w:val="002060"/>
          <w:sz w:val="24"/>
          <w:szCs w:val="24"/>
        </w:rPr>
        <w:t>10</w:t>
      </w:r>
      <w:r w:rsidRPr="007B3194">
        <w:rPr>
          <w:rFonts w:ascii="Times New Roman" w:hAnsi="Times New Roman" w:cs="Times New Roman"/>
          <w:b/>
          <w:color w:val="002060"/>
          <w:sz w:val="24"/>
          <w:szCs w:val="24"/>
        </w:rPr>
        <w:t>. Модуль «Школьные медиа»</w:t>
      </w:r>
    </w:p>
    <w:p w14:paraId="00D2714C" w14:textId="77777777" w:rsidR="007B3194" w:rsidRDefault="007B3194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77FBE" w:rsidRPr="00977FBE">
        <w:rPr>
          <w:rFonts w:ascii="Times New Roman" w:hAnsi="Times New Roman" w:cs="Times New Roman"/>
          <w:sz w:val="24"/>
          <w:szCs w:val="24"/>
        </w:rPr>
        <w:t>Цель школьных медиа (совместно создаваемых школьниками и педагогами средств рас</w:t>
      </w:r>
      <w:r>
        <w:rPr>
          <w:rFonts w:ascii="Times New Roman" w:hAnsi="Times New Roman" w:cs="Times New Roman"/>
          <w:sz w:val="24"/>
          <w:szCs w:val="24"/>
        </w:rPr>
        <w:t>про</w:t>
      </w:r>
      <w:r w:rsidR="00977FBE" w:rsidRPr="00977FBE">
        <w:rPr>
          <w:rFonts w:ascii="Times New Roman" w:hAnsi="Times New Roman" w:cs="Times New Roman"/>
          <w:sz w:val="24"/>
          <w:szCs w:val="24"/>
        </w:rPr>
        <w:t>странения текстовой, аудио и видео информации) – развитие коммуникативной культуры школьников,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навыков общения и </w:t>
      </w:r>
      <w:r w:rsidR="00977FBE" w:rsidRPr="00977FBE">
        <w:rPr>
          <w:rFonts w:ascii="Times New Roman" w:hAnsi="Times New Roman" w:cs="Times New Roman"/>
          <w:sz w:val="24"/>
          <w:szCs w:val="24"/>
        </w:rPr>
        <w:t xml:space="preserve">сотрудничества, поддержка творческой самореализации учащихся. </w:t>
      </w:r>
    </w:p>
    <w:p w14:paraId="24511746" w14:textId="77777777" w:rsidR="00977FBE" w:rsidRPr="00977FBE" w:rsidRDefault="007B3194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977FBE" w:rsidRPr="00977FBE">
        <w:rPr>
          <w:rFonts w:ascii="Times New Roman" w:hAnsi="Times New Roman" w:cs="Times New Roman"/>
          <w:sz w:val="24"/>
          <w:szCs w:val="24"/>
        </w:rPr>
        <w:t>Воспитательный потенциал школьных медиа реализуется в рамках следующих видов и форм деятельности:</w:t>
      </w:r>
    </w:p>
    <w:p w14:paraId="55F6A7C7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разновозрастный редакционный совет подростков, старшеклассников и консультирующих их взрослых, целью которого является освещение (через школьную газету, школьное радио или телевидение) наиболее интересных моментов жизни школы, популяризация общешкольных ключевых дел, кружков, секций, деятельности органов учениче</w:t>
      </w:r>
      <w:r w:rsidR="007B3194">
        <w:rPr>
          <w:rFonts w:ascii="Times New Roman" w:hAnsi="Times New Roman" w:cs="Times New Roman"/>
          <w:sz w:val="24"/>
          <w:szCs w:val="24"/>
        </w:rPr>
        <w:t>ского самоуправления;</w:t>
      </w:r>
    </w:p>
    <w:p w14:paraId="728F7058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школьная газета для старшеклассников, на страницах которой ими размещаются материалы о вузах, колледжах и востребованных рабочих вакансиях, которые могут быть интересны школьникам; организуются конкурсы рассказов, поэтических произведений, сказок, репортажей и научно-популярных статей; проводятся круглые столы с обсуждением значимых учебных, со</w:t>
      </w:r>
      <w:r w:rsidR="007B3194">
        <w:rPr>
          <w:rFonts w:ascii="Times New Roman" w:hAnsi="Times New Roman" w:cs="Times New Roman"/>
          <w:sz w:val="24"/>
          <w:szCs w:val="24"/>
        </w:rPr>
        <w:t>циальных, нравственных проблем;</w:t>
      </w:r>
    </w:p>
    <w:p w14:paraId="03D5C979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 xml:space="preserve">школьный </w:t>
      </w:r>
      <w:proofErr w:type="spellStart"/>
      <w:r w:rsidRPr="00977FBE">
        <w:rPr>
          <w:rFonts w:ascii="Times New Roman" w:hAnsi="Times New Roman" w:cs="Times New Roman"/>
          <w:sz w:val="24"/>
          <w:szCs w:val="24"/>
        </w:rPr>
        <w:t>медиацентр</w:t>
      </w:r>
      <w:proofErr w:type="spellEnd"/>
      <w:r w:rsidRPr="00977FBE">
        <w:rPr>
          <w:rFonts w:ascii="Times New Roman" w:hAnsi="Times New Roman" w:cs="Times New Roman"/>
          <w:sz w:val="24"/>
          <w:szCs w:val="24"/>
        </w:rPr>
        <w:t xml:space="preserve"> – созданная из заинтересованных добровольцев группа информационно-технической поддержки школьных мероприятий, осуществляющая видео</w:t>
      </w:r>
      <w:r w:rsidR="007B3194">
        <w:rPr>
          <w:rFonts w:ascii="Times New Roman" w:hAnsi="Times New Roman" w:cs="Times New Roman"/>
          <w:sz w:val="24"/>
          <w:szCs w:val="24"/>
        </w:rPr>
        <w:t>съемку и муль</w:t>
      </w:r>
      <w:r w:rsidRPr="00977FBE">
        <w:rPr>
          <w:rFonts w:ascii="Times New Roman" w:hAnsi="Times New Roman" w:cs="Times New Roman"/>
          <w:sz w:val="24"/>
          <w:szCs w:val="24"/>
        </w:rPr>
        <w:t>тимедийное сопровождение школьных праздников, фестивалей</w:t>
      </w:r>
      <w:r w:rsidR="007B3194">
        <w:rPr>
          <w:rFonts w:ascii="Times New Roman" w:hAnsi="Times New Roman" w:cs="Times New Roman"/>
          <w:sz w:val="24"/>
          <w:szCs w:val="24"/>
        </w:rPr>
        <w:t>, конкурсов, спектаклей, капустников, вечеров, дискотек;</w:t>
      </w:r>
    </w:p>
    <w:p w14:paraId="3B9ED0D8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школьная интернет-группа - разновозрастное сообщес</w:t>
      </w:r>
      <w:r w:rsidR="007B3194">
        <w:rPr>
          <w:rFonts w:ascii="Times New Roman" w:hAnsi="Times New Roman" w:cs="Times New Roman"/>
          <w:sz w:val="24"/>
          <w:szCs w:val="24"/>
        </w:rPr>
        <w:t>тво школьников и педагогов, под</w:t>
      </w:r>
      <w:r w:rsidRPr="00977FBE">
        <w:rPr>
          <w:rFonts w:ascii="Times New Roman" w:hAnsi="Times New Roman" w:cs="Times New Roman"/>
          <w:sz w:val="24"/>
          <w:szCs w:val="24"/>
        </w:rPr>
        <w:t>держивающее интернет-сайт ш</w:t>
      </w:r>
      <w:r w:rsidR="007B3194">
        <w:rPr>
          <w:rFonts w:ascii="Times New Roman" w:hAnsi="Times New Roman" w:cs="Times New Roman"/>
          <w:sz w:val="24"/>
          <w:szCs w:val="24"/>
        </w:rPr>
        <w:t xml:space="preserve">колы и соответствующую группу в </w:t>
      </w:r>
      <w:r w:rsidRPr="00977FBE">
        <w:rPr>
          <w:rFonts w:ascii="Times New Roman" w:hAnsi="Times New Roman" w:cs="Times New Roman"/>
          <w:sz w:val="24"/>
          <w:szCs w:val="24"/>
        </w:rPr>
        <w:t xml:space="preserve">социальных сетях с целью освещения деятельности образовательной организации в информационном пространстве, привлечения внимания общественности к школе, информационного </w:t>
      </w:r>
      <w:proofErr w:type="gramStart"/>
      <w:r w:rsidRPr="00977FBE">
        <w:rPr>
          <w:rFonts w:ascii="Times New Roman" w:hAnsi="Times New Roman" w:cs="Times New Roman"/>
          <w:sz w:val="24"/>
          <w:szCs w:val="24"/>
        </w:rPr>
        <w:t>про-движения</w:t>
      </w:r>
      <w:proofErr w:type="gramEnd"/>
      <w:r w:rsidRPr="00977FBE">
        <w:rPr>
          <w:rFonts w:ascii="Times New Roman" w:hAnsi="Times New Roman" w:cs="Times New Roman"/>
          <w:sz w:val="24"/>
          <w:szCs w:val="24"/>
        </w:rPr>
        <w:t xml:space="preserve"> ценностей школы и организации виртуальной диало</w:t>
      </w:r>
      <w:r w:rsidR="00B534B8">
        <w:rPr>
          <w:rFonts w:ascii="Times New Roman" w:hAnsi="Times New Roman" w:cs="Times New Roman"/>
          <w:sz w:val="24"/>
          <w:szCs w:val="24"/>
        </w:rPr>
        <w:t>говой площадки, на которой деть</w:t>
      </w:r>
      <w:r w:rsidRPr="00977FBE">
        <w:rPr>
          <w:rFonts w:ascii="Times New Roman" w:hAnsi="Times New Roman" w:cs="Times New Roman"/>
          <w:sz w:val="24"/>
          <w:szCs w:val="24"/>
        </w:rPr>
        <w:t>ми, учителями и родителями могли бы открыто обсуждаться зна</w:t>
      </w:r>
      <w:r w:rsidR="007B3194">
        <w:rPr>
          <w:rFonts w:ascii="Times New Roman" w:hAnsi="Times New Roman" w:cs="Times New Roman"/>
          <w:sz w:val="24"/>
          <w:szCs w:val="24"/>
        </w:rPr>
        <w:t>чимые для школы вопросы;</w:t>
      </w:r>
    </w:p>
    <w:p w14:paraId="488ACEED" w14:textId="4AB66EF4" w:rsidR="009F6E8F" w:rsidRPr="009F6E8F" w:rsidRDefault="00977FBE" w:rsidP="009F6E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школьная киностудия, в рамках которой создаются ро</w:t>
      </w:r>
      <w:r w:rsidR="007B3194">
        <w:rPr>
          <w:rFonts w:ascii="Times New Roman" w:hAnsi="Times New Roman" w:cs="Times New Roman"/>
          <w:sz w:val="24"/>
          <w:szCs w:val="24"/>
        </w:rPr>
        <w:t>лики, клипы, осуществляется мон</w:t>
      </w:r>
      <w:r w:rsidRPr="00977FBE">
        <w:rPr>
          <w:rFonts w:ascii="Times New Roman" w:hAnsi="Times New Roman" w:cs="Times New Roman"/>
          <w:sz w:val="24"/>
          <w:szCs w:val="24"/>
        </w:rPr>
        <w:t>таж познавательных, документальных, анимационных, художественных фильмов, с акцентом на этическое, эстетическое, патрио</w:t>
      </w:r>
      <w:r w:rsidR="007B3194">
        <w:rPr>
          <w:rFonts w:ascii="Times New Roman" w:hAnsi="Times New Roman" w:cs="Times New Roman"/>
          <w:sz w:val="24"/>
          <w:szCs w:val="24"/>
        </w:rPr>
        <w:t>тическое просвещение аудитории;</w:t>
      </w:r>
      <w:r w:rsidR="009F6E8F" w:rsidRPr="009F6E8F">
        <w:t xml:space="preserve"> </w:t>
      </w:r>
      <w:r w:rsidR="009F6E8F" w:rsidRPr="009F6E8F">
        <w:rPr>
          <w:rFonts w:ascii="Times New Roman" w:hAnsi="Times New Roman" w:cs="Times New Roman"/>
          <w:sz w:val="24"/>
          <w:szCs w:val="24"/>
        </w:rPr>
        <w:t xml:space="preserve">Весь материал проверяется кураторами по направлениям и тематике. Ребята самостоятельно изготавливают декорации и костюмы, по мере необходимости их работу курирует учитель ИЗО и технологии. </w:t>
      </w:r>
    </w:p>
    <w:p w14:paraId="56BEB68C" w14:textId="10313477" w:rsidR="00977FBE" w:rsidRPr="00977FBE" w:rsidRDefault="009F6E8F" w:rsidP="009F6E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6E8F">
        <w:rPr>
          <w:rFonts w:ascii="Times New Roman" w:hAnsi="Times New Roman" w:cs="Times New Roman"/>
          <w:sz w:val="24"/>
          <w:szCs w:val="24"/>
        </w:rPr>
        <w:t>Кинематограф содействует усвоению человеком социальных норм, поведенческих образцов и культурных ценностей, необходимых для его успешного и полноценного функционирования в обществе. Кино воспитывает у молодого человека определенные взгляды на жизнь и общество, принципы, симпатии и антипатии, т. е. способствует формированию внутренних образцов, регуляторов поведения, которые в будущем сравнительно устойчивым образом будут влиять на его поведение.</w:t>
      </w:r>
    </w:p>
    <w:p w14:paraId="6D6E0F05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участие школьников в конкурсах школьных медиа.</w:t>
      </w:r>
    </w:p>
    <w:p w14:paraId="32431DD1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3DB9D16" w14:textId="781EEF5D" w:rsidR="00977FBE" w:rsidRPr="007A5FA0" w:rsidRDefault="00977FBE" w:rsidP="00093FC8">
      <w:pPr>
        <w:spacing w:after="0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B3194">
        <w:rPr>
          <w:rFonts w:ascii="Times New Roman" w:hAnsi="Times New Roman" w:cs="Times New Roman"/>
          <w:b/>
          <w:color w:val="002060"/>
          <w:sz w:val="24"/>
          <w:szCs w:val="24"/>
        </w:rPr>
        <w:t>3.1</w:t>
      </w:r>
      <w:r w:rsidR="009B5108">
        <w:rPr>
          <w:rFonts w:ascii="Times New Roman" w:hAnsi="Times New Roman" w:cs="Times New Roman"/>
          <w:b/>
          <w:color w:val="002060"/>
          <w:sz w:val="24"/>
          <w:szCs w:val="24"/>
        </w:rPr>
        <w:t>1</w:t>
      </w:r>
      <w:r w:rsidRPr="007B3194">
        <w:rPr>
          <w:rFonts w:ascii="Times New Roman" w:hAnsi="Times New Roman" w:cs="Times New Roman"/>
          <w:b/>
          <w:color w:val="002060"/>
          <w:sz w:val="24"/>
          <w:szCs w:val="24"/>
        </w:rPr>
        <w:t>. Модуль «Организация предметно-эстетической среды»</w:t>
      </w:r>
    </w:p>
    <w:p w14:paraId="2B263DBE" w14:textId="77777777" w:rsidR="00977FBE" w:rsidRPr="00977FBE" w:rsidRDefault="007B3194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77FBE" w:rsidRPr="00977FBE">
        <w:rPr>
          <w:rFonts w:ascii="Times New Roman" w:hAnsi="Times New Roman" w:cs="Times New Roman"/>
          <w:sz w:val="24"/>
          <w:szCs w:val="24"/>
        </w:rPr>
        <w:t>Окружающая ребенка предметно-эстетическая среда шко</w:t>
      </w:r>
      <w:r>
        <w:rPr>
          <w:rFonts w:ascii="Times New Roman" w:hAnsi="Times New Roman" w:cs="Times New Roman"/>
          <w:sz w:val="24"/>
          <w:szCs w:val="24"/>
        </w:rPr>
        <w:t>лы, при условии ее грамотной ор</w:t>
      </w:r>
      <w:r w:rsidR="00977FBE" w:rsidRPr="00977FBE">
        <w:rPr>
          <w:rFonts w:ascii="Times New Roman" w:hAnsi="Times New Roman" w:cs="Times New Roman"/>
          <w:sz w:val="24"/>
          <w:szCs w:val="24"/>
        </w:rPr>
        <w:t>ганизации, обогащает внутренний мир ученика, способствует формированию у него чувства вкуса и стиля, создает атмосферу психологического комфорта, поднимает настроение, предупреждает стрессовые ситуации, способствует позитивному восприятию ребенком школы. Воспитывающее влияние на ребенка осуществляется через такие формы работы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="00977FBE" w:rsidRPr="00977FBE">
        <w:rPr>
          <w:rFonts w:ascii="Times New Roman" w:hAnsi="Times New Roman" w:cs="Times New Roman"/>
          <w:sz w:val="24"/>
          <w:szCs w:val="24"/>
        </w:rPr>
        <w:t>предметно-эстетической средой школы как:</w:t>
      </w:r>
    </w:p>
    <w:p w14:paraId="751B7950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 xml:space="preserve">оформление интерьера школьных помещений (вестибюля, коридоров, рекреаций, залов, лестничных пролетов и т.п.) и их периодическая переориентация, которая может </w:t>
      </w:r>
      <w:r w:rsidRPr="00977FBE">
        <w:rPr>
          <w:rFonts w:ascii="Times New Roman" w:hAnsi="Times New Roman" w:cs="Times New Roman"/>
          <w:sz w:val="24"/>
          <w:szCs w:val="24"/>
        </w:rPr>
        <w:lastRenderedPageBreak/>
        <w:t xml:space="preserve">служить хорошим средством разрушения негативных установок школьников на учебные и </w:t>
      </w:r>
      <w:proofErr w:type="spellStart"/>
      <w:r w:rsidRPr="00977FBE">
        <w:rPr>
          <w:rFonts w:ascii="Times New Roman" w:hAnsi="Times New Roman" w:cs="Times New Roman"/>
          <w:sz w:val="24"/>
          <w:szCs w:val="24"/>
        </w:rPr>
        <w:t>внеучебны</w:t>
      </w:r>
      <w:r w:rsidR="007B3194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7B3194">
        <w:rPr>
          <w:rFonts w:ascii="Times New Roman" w:hAnsi="Times New Roman" w:cs="Times New Roman"/>
          <w:sz w:val="24"/>
          <w:szCs w:val="24"/>
        </w:rPr>
        <w:t xml:space="preserve"> занятия;</w:t>
      </w:r>
    </w:p>
    <w:p w14:paraId="3A09E35B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размещение на стенах школы регулярно сменяемых экспозиций: творческих работ школьников, позволяющих им реализовать свой творческий потенциал, а также знакомящих их с работами друг друга; картин определенного художественного стиля, знакомящего школьников с разнообразием эстетического осмысления мира; фотоотчетов об интересных событиях, происходящих в школе (проведенных ключевых делах, интересных экскурсиях, походах, встреча</w:t>
      </w:r>
      <w:r w:rsidR="007B3194">
        <w:rPr>
          <w:rFonts w:ascii="Times New Roman" w:hAnsi="Times New Roman" w:cs="Times New Roman"/>
          <w:sz w:val="24"/>
          <w:szCs w:val="24"/>
        </w:rPr>
        <w:t>х с интересными людьми и т.п.);</w:t>
      </w:r>
    </w:p>
    <w:p w14:paraId="2863E61D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озеленение пришкольной территории, разбивка клумб, тенистых аллей, оборудование спортивных и игровых площадок, доступных и приспособленных для школьников разных возрастных категорий, оздоровительно-рекреационных зон, позволяющих разделить свободное пространство школы на зоны активного и тих</w:t>
      </w:r>
      <w:r w:rsidR="007B3194">
        <w:rPr>
          <w:rFonts w:ascii="Times New Roman" w:hAnsi="Times New Roman" w:cs="Times New Roman"/>
          <w:sz w:val="24"/>
          <w:szCs w:val="24"/>
        </w:rPr>
        <w:t>ого отдыха;</w:t>
      </w:r>
    </w:p>
    <w:p w14:paraId="1B7FA806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создание и поддержание в рабочем состоянии в вестибюле школы стеллажей свободного книгообмена, на которые желающие дети, родители и педагоги могут выставлять для общего пользования свои книги, а также брать</w:t>
      </w:r>
      <w:r w:rsidR="007B3194">
        <w:rPr>
          <w:rFonts w:ascii="Times New Roman" w:hAnsi="Times New Roman" w:cs="Times New Roman"/>
          <w:sz w:val="24"/>
          <w:szCs w:val="24"/>
        </w:rPr>
        <w:t xml:space="preserve"> с них для чтения любые другие;</w:t>
      </w:r>
    </w:p>
    <w:p w14:paraId="0B5DBE95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благоустройство классных кабинетов, осуществляемое классными руководителями вместе со школьниками своих классов, позволяющее учащимся проявить свои фантазию и творческие способности, создающее повод для длительного общения классного руководителя со свои</w:t>
      </w:r>
      <w:r w:rsidR="007B3194">
        <w:rPr>
          <w:rFonts w:ascii="Times New Roman" w:hAnsi="Times New Roman" w:cs="Times New Roman"/>
          <w:sz w:val="24"/>
          <w:szCs w:val="24"/>
        </w:rPr>
        <w:t>ми детьми;</w:t>
      </w:r>
    </w:p>
    <w:p w14:paraId="266509C9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событийный дизайн – оформление пространства проведения конкретных школьных событий (праздников, церемоний, т</w:t>
      </w:r>
      <w:r w:rsidR="007B3194">
        <w:rPr>
          <w:rFonts w:ascii="Times New Roman" w:hAnsi="Times New Roman" w:cs="Times New Roman"/>
          <w:sz w:val="24"/>
          <w:szCs w:val="24"/>
        </w:rPr>
        <w:t xml:space="preserve">оржественных линеек, творческих </w:t>
      </w:r>
      <w:r w:rsidRPr="00977FBE">
        <w:rPr>
          <w:rFonts w:ascii="Times New Roman" w:hAnsi="Times New Roman" w:cs="Times New Roman"/>
          <w:sz w:val="24"/>
          <w:szCs w:val="24"/>
        </w:rPr>
        <w:t>вечеров, выставок,</w:t>
      </w:r>
      <w:r w:rsidR="007B3194">
        <w:rPr>
          <w:rFonts w:ascii="Times New Roman" w:hAnsi="Times New Roman" w:cs="Times New Roman"/>
          <w:sz w:val="24"/>
          <w:szCs w:val="24"/>
        </w:rPr>
        <w:t xml:space="preserve"> собраний, конференций и т.п.);</w:t>
      </w:r>
    </w:p>
    <w:p w14:paraId="0D352B94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 xml:space="preserve">совместная с детьми разработка, создание и популяризация особой школьной символики (флаг школы, гимн школы, эмблема школы, логотип, элементы школьного костюма и т.п.), используемой как в школьной повседневности, так и в торжественные моменты жизни образовательной организации – во время праздников, торжественных церемоний, ключевых общешкольных дел и иных происходящих </w:t>
      </w:r>
      <w:r w:rsidR="007B3194">
        <w:rPr>
          <w:rFonts w:ascii="Times New Roman" w:hAnsi="Times New Roman" w:cs="Times New Roman"/>
          <w:sz w:val="24"/>
          <w:szCs w:val="24"/>
        </w:rPr>
        <w:t>в жизни школы знаковых событий;</w:t>
      </w:r>
    </w:p>
    <w:p w14:paraId="4BD59226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регулярная организация и проведение конкурсов творческих проектов по благоустройству различных участков пришкольной территории (например, высадке культурн</w:t>
      </w:r>
      <w:r w:rsidR="007B3194">
        <w:rPr>
          <w:rFonts w:ascii="Times New Roman" w:hAnsi="Times New Roman" w:cs="Times New Roman"/>
          <w:sz w:val="24"/>
          <w:szCs w:val="24"/>
        </w:rPr>
        <w:t>ых растений, закладке газонов);</w:t>
      </w:r>
    </w:p>
    <w:p w14:paraId="5B549D49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акцентирование внимания школьников посредством элементов предметно-эстетической среды (стенды, плакаты, инсталляции) на важных для воспитания ценностях школы, ее традициях, правилах.</w:t>
      </w:r>
    </w:p>
    <w:p w14:paraId="5822DF6C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E20D46" w14:textId="6A6BDEA7" w:rsidR="00977FBE" w:rsidRPr="007A5FA0" w:rsidRDefault="00977FBE" w:rsidP="00093FC8">
      <w:pPr>
        <w:spacing w:after="0"/>
        <w:rPr>
          <w:rFonts w:ascii="Times New Roman" w:hAnsi="Times New Roman" w:cs="Times New Roman"/>
          <w:b/>
          <w:color w:val="002060"/>
          <w:sz w:val="24"/>
          <w:szCs w:val="24"/>
        </w:rPr>
      </w:pPr>
      <w:bookmarkStart w:id="3" w:name="_Hlk76470705"/>
      <w:r w:rsidRPr="007B3194">
        <w:rPr>
          <w:rFonts w:ascii="Times New Roman" w:hAnsi="Times New Roman" w:cs="Times New Roman"/>
          <w:b/>
          <w:color w:val="002060"/>
          <w:sz w:val="24"/>
          <w:szCs w:val="24"/>
        </w:rPr>
        <w:t>3.1</w:t>
      </w:r>
      <w:r w:rsidR="009B5108">
        <w:rPr>
          <w:rFonts w:ascii="Times New Roman" w:hAnsi="Times New Roman" w:cs="Times New Roman"/>
          <w:b/>
          <w:color w:val="002060"/>
          <w:sz w:val="24"/>
          <w:szCs w:val="24"/>
        </w:rPr>
        <w:t>2</w:t>
      </w:r>
      <w:r w:rsidRPr="007B3194">
        <w:rPr>
          <w:rFonts w:ascii="Times New Roman" w:hAnsi="Times New Roman" w:cs="Times New Roman"/>
          <w:b/>
          <w:color w:val="002060"/>
          <w:sz w:val="24"/>
          <w:szCs w:val="24"/>
        </w:rPr>
        <w:t>. Модуль «Работа с родителями»</w:t>
      </w:r>
    </w:p>
    <w:bookmarkEnd w:id="3"/>
    <w:p w14:paraId="17240482" w14:textId="77777777" w:rsidR="00977FBE" w:rsidRPr="00977FBE" w:rsidRDefault="00DE1DEB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77FBE" w:rsidRPr="00977FBE">
        <w:rPr>
          <w:rFonts w:ascii="Times New Roman" w:hAnsi="Times New Roman" w:cs="Times New Roman"/>
          <w:sz w:val="24"/>
          <w:szCs w:val="24"/>
        </w:rPr>
        <w:t>Работа с родителями или законными представителями школьников осуществляется для более эффективного достижения цели воспитания, которое обеспечивается согласованием позиций семьи и</w:t>
      </w:r>
      <w:r>
        <w:rPr>
          <w:rFonts w:ascii="Times New Roman" w:hAnsi="Times New Roman" w:cs="Times New Roman"/>
          <w:sz w:val="24"/>
          <w:szCs w:val="24"/>
        </w:rPr>
        <w:t xml:space="preserve"> школы в данном вопросе. Работа с </w:t>
      </w:r>
      <w:r w:rsidR="00977FBE" w:rsidRPr="00977FBE">
        <w:rPr>
          <w:rFonts w:ascii="Times New Roman" w:hAnsi="Times New Roman" w:cs="Times New Roman"/>
          <w:sz w:val="24"/>
          <w:szCs w:val="24"/>
        </w:rPr>
        <w:t xml:space="preserve">родителями или законными представителями школьников осуществляется в рамках следующих видов и форм деятельности </w:t>
      </w:r>
    </w:p>
    <w:p w14:paraId="5BCDAD0B" w14:textId="77777777" w:rsidR="00977FBE" w:rsidRPr="00DE1DEB" w:rsidRDefault="00977FBE" w:rsidP="00093F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E1DEB">
        <w:rPr>
          <w:rFonts w:ascii="Times New Roman" w:hAnsi="Times New Roman" w:cs="Times New Roman"/>
          <w:b/>
          <w:sz w:val="24"/>
          <w:szCs w:val="24"/>
        </w:rPr>
        <w:t>На групповом уровне:</w:t>
      </w:r>
    </w:p>
    <w:p w14:paraId="7C745336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5A9451E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Общешкольный родительский комитет и Управляющий совет школы, участвующие в управлении образовательной организацией и решении вопросов воспитания и социали</w:t>
      </w:r>
      <w:r w:rsidR="00DE1DEB">
        <w:rPr>
          <w:rFonts w:ascii="Times New Roman" w:hAnsi="Times New Roman" w:cs="Times New Roman"/>
          <w:sz w:val="24"/>
          <w:szCs w:val="24"/>
        </w:rPr>
        <w:t>зации их детей;</w:t>
      </w:r>
    </w:p>
    <w:p w14:paraId="19CD452D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семейные клубы, предоставляющие родителям, педагогам и детям площадку для совместно</w:t>
      </w:r>
      <w:r w:rsidR="00DE1DEB">
        <w:rPr>
          <w:rFonts w:ascii="Times New Roman" w:hAnsi="Times New Roman" w:cs="Times New Roman"/>
          <w:sz w:val="24"/>
          <w:szCs w:val="24"/>
        </w:rPr>
        <w:t>го проведения досуга и общения;</w:t>
      </w:r>
    </w:p>
    <w:p w14:paraId="72E38871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родительские гостиные, на которых обсуждаются вопросы возрастных особенностей детей, формы и способы доверительного взаимодействия родителей с детьми, проводятся мастер-классы, семинары, круглые сто</w:t>
      </w:r>
      <w:r w:rsidR="00DE1DEB">
        <w:rPr>
          <w:rFonts w:ascii="Times New Roman" w:hAnsi="Times New Roman" w:cs="Times New Roman"/>
          <w:sz w:val="24"/>
          <w:szCs w:val="24"/>
        </w:rPr>
        <w:t>лы с приглашением специалистов;</w:t>
      </w:r>
    </w:p>
    <w:p w14:paraId="1DF640A1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родительские дни, во время которых родители могут посещать школьные учебные и внеурочные занятия для получения представления о ходе учебно-воспитательного процесса в</w:t>
      </w:r>
      <w:r w:rsidR="00DE1DEB">
        <w:rPr>
          <w:rFonts w:ascii="Times New Roman" w:hAnsi="Times New Roman" w:cs="Times New Roman"/>
          <w:sz w:val="24"/>
          <w:szCs w:val="24"/>
        </w:rPr>
        <w:t xml:space="preserve"> школе;</w:t>
      </w:r>
    </w:p>
    <w:p w14:paraId="0B1A116C" w14:textId="00C873EA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общешкольные родительские собрания, происходящие в режиме обсуждения наиболее острых проблем об</w:t>
      </w:r>
      <w:r w:rsidR="00DE1DEB">
        <w:rPr>
          <w:rFonts w:ascii="Times New Roman" w:hAnsi="Times New Roman" w:cs="Times New Roman"/>
          <w:sz w:val="24"/>
          <w:szCs w:val="24"/>
        </w:rPr>
        <w:t>учения и воспитания школьников;</w:t>
      </w:r>
      <w:r w:rsidR="00CA34F8" w:rsidRPr="00CA34F8">
        <w:t xml:space="preserve"> </w:t>
      </w:r>
      <w:r w:rsidR="00CA34F8" w:rsidRPr="00CA34F8">
        <w:rPr>
          <w:rFonts w:ascii="Times New Roman" w:hAnsi="Times New Roman" w:cs="Times New Roman"/>
          <w:sz w:val="24"/>
          <w:szCs w:val="24"/>
        </w:rPr>
        <w:t>(Проведение общешкольных родительских собраний «Воспитание правовой культуры» с приглашением инспектора ОПДН, «Роль семьи в формировании здорового образа жизни школьника» с приглашением специалиста наркологического кабинета, «Обеспечение безопасной жизнедеятельности в гимназии и дома» с приглашением инспектора ГИБДД);</w:t>
      </w:r>
    </w:p>
    <w:p w14:paraId="021B00CE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семейный всеобуч, на котором родители могли бы получать ценные рекомендации и советы от профессиональных психологов, врачей, социальных работников и обмениваться собственным творческим опытом и нах</w:t>
      </w:r>
      <w:r w:rsidR="00DE1DEB">
        <w:rPr>
          <w:rFonts w:ascii="Times New Roman" w:hAnsi="Times New Roman" w:cs="Times New Roman"/>
          <w:sz w:val="24"/>
          <w:szCs w:val="24"/>
        </w:rPr>
        <w:t>одками в деле воспитания детей;</w:t>
      </w:r>
    </w:p>
    <w:p w14:paraId="60FA8486" w14:textId="7C368A8F" w:rsid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" w:name="_Hlk76470583"/>
      <w:r w:rsidRPr="00977FBE">
        <w:rPr>
          <w:rFonts w:ascii="Times New Roman" w:hAnsi="Times New Roman" w:cs="Times New Roman"/>
          <w:sz w:val="24"/>
          <w:szCs w:val="24"/>
        </w:rPr>
        <w:t>•</w:t>
      </w:r>
      <w:bookmarkEnd w:id="4"/>
      <w:r w:rsidRPr="00977FBE">
        <w:rPr>
          <w:rFonts w:ascii="Times New Roman" w:hAnsi="Times New Roman" w:cs="Times New Roman"/>
          <w:sz w:val="24"/>
          <w:szCs w:val="24"/>
        </w:rPr>
        <w:tab/>
        <w:t>социальные сети и чаты, в которых обсуждаются интересующие родителей вопросы, а также осуществляются виртуальные консультации психологов и педагогов.</w:t>
      </w:r>
    </w:p>
    <w:p w14:paraId="536E85C6" w14:textId="5885D3FA" w:rsidR="00CA34F8" w:rsidRPr="00977FBE" w:rsidRDefault="00CA34F8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4F8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A34F8">
        <w:rPr>
          <w:rFonts w:ascii="Times New Roman" w:hAnsi="Times New Roman" w:cs="Times New Roman"/>
          <w:sz w:val="24"/>
          <w:szCs w:val="24"/>
        </w:rPr>
        <w:t>родительские форумы при школьном интернет-сайте, на которых обсуждаются интересующие родителей вопросы, а также осуществляются виртуальные консультации психологов и педагогов.</w:t>
      </w:r>
    </w:p>
    <w:p w14:paraId="05BAF089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AA78CE" w14:textId="77777777" w:rsidR="00977FBE" w:rsidRPr="00DE1DEB" w:rsidRDefault="00977FBE" w:rsidP="00093F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E1DEB">
        <w:rPr>
          <w:rFonts w:ascii="Times New Roman" w:hAnsi="Times New Roman" w:cs="Times New Roman"/>
          <w:b/>
          <w:sz w:val="24"/>
          <w:szCs w:val="24"/>
        </w:rPr>
        <w:t>На индивидуальном уровне:</w:t>
      </w:r>
    </w:p>
    <w:p w14:paraId="79E96A26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9A22A1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работа специалистов по запросу родителей для решения острых конфликтных ситуа</w:t>
      </w:r>
      <w:r w:rsidR="00DE1DEB">
        <w:rPr>
          <w:rFonts w:ascii="Times New Roman" w:hAnsi="Times New Roman" w:cs="Times New Roman"/>
          <w:sz w:val="24"/>
          <w:szCs w:val="24"/>
        </w:rPr>
        <w:t>ций;</w:t>
      </w:r>
    </w:p>
    <w:p w14:paraId="562F207A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участие родителей в педагогических консилиумах, собираемых в случае возникновения острых проблем, связанных с обучением и восп</w:t>
      </w:r>
      <w:r w:rsidR="00DE1DEB">
        <w:rPr>
          <w:rFonts w:ascii="Times New Roman" w:hAnsi="Times New Roman" w:cs="Times New Roman"/>
          <w:sz w:val="24"/>
          <w:szCs w:val="24"/>
        </w:rPr>
        <w:t>итанием конкретного ребенка;</w:t>
      </w:r>
    </w:p>
    <w:p w14:paraId="68FDC5AE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 xml:space="preserve">помощь   со   стороны   родителей   </w:t>
      </w:r>
      <w:r w:rsidR="00DE1DEB">
        <w:rPr>
          <w:rFonts w:ascii="Times New Roman" w:hAnsi="Times New Roman" w:cs="Times New Roman"/>
          <w:sz w:val="24"/>
          <w:szCs w:val="24"/>
        </w:rPr>
        <w:t xml:space="preserve">в   подготовке   и   проведении </w:t>
      </w:r>
      <w:r w:rsidRPr="00977FBE">
        <w:rPr>
          <w:rFonts w:ascii="Times New Roman" w:hAnsi="Times New Roman" w:cs="Times New Roman"/>
          <w:sz w:val="24"/>
          <w:szCs w:val="24"/>
        </w:rPr>
        <w:t xml:space="preserve">общешкольных и </w:t>
      </w:r>
      <w:proofErr w:type="spellStart"/>
      <w:r w:rsidRPr="00977FBE">
        <w:rPr>
          <w:rFonts w:ascii="Times New Roman" w:hAnsi="Times New Roman" w:cs="Times New Roman"/>
          <w:sz w:val="24"/>
          <w:szCs w:val="24"/>
        </w:rPr>
        <w:t>внутриклассных</w:t>
      </w:r>
      <w:proofErr w:type="spellEnd"/>
      <w:r w:rsidRPr="00977FBE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DE1DEB">
        <w:rPr>
          <w:rFonts w:ascii="Times New Roman" w:hAnsi="Times New Roman" w:cs="Times New Roman"/>
          <w:sz w:val="24"/>
          <w:szCs w:val="24"/>
        </w:rPr>
        <w:t xml:space="preserve"> воспитательной направленности;</w:t>
      </w:r>
    </w:p>
    <w:p w14:paraId="6A958A7C" w14:textId="77777777" w:rsid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•</w:t>
      </w:r>
      <w:r w:rsidRPr="00977FBE">
        <w:rPr>
          <w:rFonts w:ascii="Times New Roman" w:hAnsi="Times New Roman" w:cs="Times New Roman"/>
          <w:sz w:val="24"/>
          <w:szCs w:val="24"/>
        </w:rPr>
        <w:tab/>
        <w:t>индивидуальное консультирование c целью координации воспитательных усилий педаг</w:t>
      </w:r>
      <w:r w:rsidR="00DE1DEB">
        <w:rPr>
          <w:rFonts w:ascii="Times New Roman" w:hAnsi="Times New Roman" w:cs="Times New Roman"/>
          <w:sz w:val="24"/>
          <w:szCs w:val="24"/>
        </w:rPr>
        <w:t>огов и родителей.</w:t>
      </w:r>
    </w:p>
    <w:p w14:paraId="6E2637D7" w14:textId="0DD38929" w:rsidR="00CA34F8" w:rsidRPr="007A5FA0" w:rsidRDefault="00CA34F8" w:rsidP="00CA34F8">
      <w:pPr>
        <w:spacing w:after="0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B3194">
        <w:rPr>
          <w:rFonts w:ascii="Times New Roman" w:hAnsi="Times New Roman" w:cs="Times New Roman"/>
          <w:b/>
          <w:color w:val="002060"/>
          <w:sz w:val="24"/>
          <w:szCs w:val="24"/>
        </w:rPr>
        <w:t>3.1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3</w:t>
      </w:r>
      <w:r w:rsidRPr="007B3194">
        <w:rPr>
          <w:rFonts w:ascii="Times New Roman" w:hAnsi="Times New Roman" w:cs="Times New Roman"/>
          <w:b/>
          <w:color w:val="002060"/>
          <w:sz w:val="24"/>
          <w:szCs w:val="24"/>
        </w:rPr>
        <w:t>. Модуль «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Дополнительное образование</w:t>
      </w:r>
      <w:r w:rsidRPr="007B3194">
        <w:rPr>
          <w:rFonts w:ascii="Times New Roman" w:hAnsi="Times New Roman" w:cs="Times New Roman"/>
          <w:b/>
          <w:color w:val="002060"/>
          <w:sz w:val="24"/>
          <w:szCs w:val="24"/>
        </w:rPr>
        <w:t>»</w:t>
      </w:r>
    </w:p>
    <w:p w14:paraId="4A3FA80D" w14:textId="072913B4" w:rsidR="00CA34F8" w:rsidRPr="00CA34F8" w:rsidRDefault="00CA34F8" w:rsidP="00CA34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A34F8">
        <w:rPr>
          <w:rFonts w:ascii="Times New Roman" w:hAnsi="Times New Roman" w:cs="Times New Roman"/>
          <w:sz w:val="24"/>
          <w:szCs w:val="24"/>
        </w:rPr>
        <w:t xml:space="preserve">Дополнительное образование детей – целенаправленный процесс воспитания, развития личности и обучения посредством реализации дополнительных образовательных программ, оказания дополнительных образовательных услуг и информационно-образовательной деятельности за пределами основных образовательных программ. </w:t>
      </w:r>
    </w:p>
    <w:p w14:paraId="071EE3C7" w14:textId="77777777" w:rsidR="00CA34F8" w:rsidRPr="00CA34F8" w:rsidRDefault="00CA34F8" w:rsidP="00CA34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4F8">
        <w:rPr>
          <w:rFonts w:ascii="Times New Roman" w:hAnsi="Times New Roman" w:cs="Times New Roman"/>
          <w:sz w:val="24"/>
          <w:szCs w:val="24"/>
        </w:rPr>
        <w:t>Основное предназначение дополнительного образования – удовлетворять постоянно изменяющиеся индивидуальные социокультурные и образовательные потребности детей.</w:t>
      </w:r>
    </w:p>
    <w:p w14:paraId="4714EFBB" w14:textId="77777777" w:rsidR="00CA34F8" w:rsidRPr="00CA34F8" w:rsidRDefault="00CA34F8" w:rsidP="00CA34F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A34F8">
        <w:rPr>
          <w:rFonts w:ascii="Times New Roman" w:hAnsi="Times New Roman" w:cs="Times New Roman"/>
          <w:sz w:val="24"/>
          <w:szCs w:val="24"/>
        </w:rPr>
        <w:t>Взаимодополнение</w:t>
      </w:r>
      <w:proofErr w:type="spellEnd"/>
      <w:r w:rsidRPr="00CA34F8">
        <w:rPr>
          <w:rFonts w:ascii="Times New Roman" w:hAnsi="Times New Roman" w:cs="Times New Roman"/>
          <w:sz w:val="24"/>
          <w:szCs w:val="24"/>
        </w:rPr>
        <w:t xml:space="preserve"> школьного обучения и дополнительного образования </w:t>
      </w:r>
      <w:proofErr w:type="gramStart"/>
      <w:r w:rsidRPr="00CA34F8">
        <w:rPr>
          <w:rFonts w:ascii="Times New Roman" w:hAnsi="Times New Roman" w:cs="Times New Roman"/>
          <w:sz w:val="24"/>
          <w:szCs w:val="24"/>
        </w:rPr>
        <w:t>детей  ведет</w:t>
      </w:r>
      <w:proofErr w:type="gramEnd"/>
      <w:r w:rsidRPr="00CA34F8">
        <w:rPr>
          <w:rFonts w:ascii="Times New Roman" w:hAnsi="Times New Roman" w:cs="Times New Roman"/>
          <w:sz w:val="24"/>
          <w:szCs w:val="24"/>
        </w:rPr>
        <w:t xml:space="preserve"> к повышению качества общего образования. Специфика дополнительного образования состоит в том, что для него творческая деятельность ребенка первична. На первом плане стоит развитие личности, а обучение обеспечивает, поддерживает развитие. Дополнительное образование способствует накоплению ребенком опыта индивидуальной и коллективной творческой деятельности по свободному выбору, что в совокупности способствует более успешной социализации.</w:t>
      </w:r>
    </w:p>
    <w:p w14:paraId="05EEB4EE" w14:textId="093DB9BF" w:rsidR="00DE1DEB" w:rsidRDefault="00CA34F8" w:rsidP="00CA34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4F8">
        <w:rPr>
          <w:rFonts w:ascii="Times New Roman" w:hAnsi="Times New Roman" w:cs="Times New Roman"/>
          <w:sz w:val="24"/>
          <w:szCs w:val="24"/>
        </w:rPr>
        <w:lastRenderedPageBreak/>
        <w:t xml:space="preserve">Для обеспечения межведомственного взаимодействия, распространения сетевой формы реализации дополнительных общеобразовательных программ, качественного и развивающего досуга детей различного </w:t>
      </w:r>
      <w:proofErr w:type="gramStart"/>
      <w:r w:rsidRPr="00CA34F8">
        <w:rPr>
          <w:rFonts w:ascii="Times New Roman" w:hAnsi="Times New Roman" w:cs="Times New Roman"/>
          <w:sz w:val="24"/>
          <w:szCs w:val="24"/>
        </w:rPr>
        <w:t>возраста,  их</w:t>
      </w:r>
      <w:proofErr w:type="gramEnd"/>
      <w:r w:rsidRPr="00CA34F8">
        <w:rPr>
          <w:rFonts w:ascii="Times New Roman" w:hAnsi="Times New Roman" w:cs="Times New Roman"/>
          <w:sz w:val="24"/>
          <w:szCs w:val="24"/>
        </w:rPr>
        <w:t xml:space="preserve"> интересов, возможностей здоровья, места проживания программы дополнительного образования детей разрабатываются по следующим направленностям: технической, естественнонаучной, художественной, социально-педагогической, туристско-краеведческой, физкультурно-спортивной.</w:t>
      </w:r>
    </w:p>
    <w:p w14:paraId="51EF4EC9" w14:textId="77777777" w:rsidR="008F1765" w:rsidRDefault="008F1765" w:rsidP="00CA34F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4AE5141" w14:textId="77777777" w:rsidR="008F1765" w:rsidRDefault="008F1765" w:rsidP="00CA34F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701B75" w14:textId="77777777" w:rsidR="008F1765" w:rsidRDefault="008F1765" w:rsidP="00CA34F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A201B" w14:textId="77777777" w:rsidR="008F1765" w:rsidRDefault="008F1765" w:rsidP="00CA34F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0EAC63" w14:textId="77777777" w:rsidR="008F1765" w:rsidRDefault="008F1765" w:rsidP="00CA34F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F8201E" w14:textId="77777777" w:rsidR="008F1765" w:rsidRDefault="008F1765" w:rsidP="00CA34F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F4E3AF" w14:textId="77777777" w:rsidR="008F1765" w:rsidRDefault="008F1765" w:rsidP="00CA34F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CF80AC" w14:textId="77777777" w:rsidR="008F1765" w:rsidRDefault="008F1765" w:rsidP="00CA34F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28826FD" w14:textId="77777777" w:rsidR="008F1765" w:rsidRDefault="008F1765" w:rsidP="00CA34F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4CB650" w14:textId="77777777" w:rsidR="008F1765" w:rsidRPr="00977FBE" w:rsidRDefault="008F1765" w:rsidP="00CA34F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A5D177" w14:textId="77777777" w:rsidR="00CA34F8" w:rsidRDefault="00CA34F8" w:rsidP="00093FC8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19FC7EF" w14:textId="4DE59584" w:rsidR="00977FBE" w:rsidRPr="007A5FA0" w:rsidRDefault="00977FBE" w:rsidP="00093FC8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E1DEB">
        <w:rPr>
          <w:rFonts w:ascii="Times New Roman" w:hAnsi="Times New Roman" w:cs="Times New Roman"/>
          <w:b/>
          <w:color w:val="FF0000"/>
          <w:sz w:val="24"/>
          <w:szCs w:val="24"/>
        </w:rPr>
        <w:t>4.</w:t>
      </w:r>
      <w:r w:rsidRPr="00DE1DEB">
        <w:rPr>
          <w:rFonts w:ascii="Times New Roman" w:hAnsi="Times New Roman" w:cs="Times New Roman"/>
          <w:b/>
          <w:color w:val="FF0000"/>
          <w:sz w:val="24"/>
          <w:szCs w:val="24"/>
        </w:rPr>
        <w:tab/>
        <w:t>ОСНОВНЫЕ НАПРАВЛЕНИЯ САМОАНАЛИЗА ВОСПИТАТЕЛЬНОЙ РАБОТЫ</w:t>
      </w:r>
    </w:p>
    <w:p w14:paraId="59C5DB83" w14:textId="77777777" w:rsidR="00977FBE" w:rsidRPr="00977FBE" w:rsidRDefault="00087C32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77FBE" w:rsidRPr="00977FBE">
        <w:rPr>
          <w:rFonts w:ascii="Times New Roman" w:hAnsi="Times New Roman" w:cs="Times New Roman"/>
          <w:sz w:val="24"/>
          <w:szCs w:val="24"/>
        </w:rPr>
        <w:t>Самоанализ организуемой в школе воспитательной работы осуществляется по выбранным самой школой направлениям и проводится с целью выявления основных проблем школьного воспитания и</w:t>
      </w:r>
      <w:r>
        <w:rPr>
          <w:rFonts w:ascii="Times New Roman" w:hAnsi="Times New Roman" w:cs="Times New Roman"/>
          <w:sz w:val="24"/>
          <w:szCs w:val="24"/>
        </w:rPr>
        <w:t xml:space="preserve"> последующего их решения.</w:t>
      </w:r>
    </w:p>
    <w:p w14:paraId="16831991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 xml:space="preserve">Самоанализ осуществляется ежегодно силами самой образовательной организации с </w:t>
      </w:r>
      <w:proofErr w:type="gramStart"/>
      <w:r w:rsidRPr="00977FBE">
        <w:rPr>
          <w:rFonts w:ascii="Times New Roman" w:hAnsi="Times New Roman" w:cs="Times New Roman"/>
          <w:sz w:val="24"/>
          <w:szCs w:val="24"/>
        </w:rPr>
        <w:t>при-влечением</w:t>
      </w:r>
      <w:proofErr w:type="gramEnd"/>
      <w:r w:rsidRPr="00977FBE">
        <w:rPr>
          <w:rFonts w:ascii="Times New Roman" w:hAnsi="Times New Roman" w:cs="Times New Roman"/>
          <w:sz w:val="24"/>
          <w:szCs w:val="24"/>
        </w:rPr>
        <w:t xml:space="preserve"> (при необходимости и по самостоятельному решению администрации образователь-ной </w:t>
      </w:r>
      <w:r w:rsidR="00087C32">
        <w:rPr>
          <w:rFonts w:ascii="Times New Roman" w:hAnsi="Times New Roman" w:cs="Times New Roman"/>
          <w:sz w:val="24"/>
          <w:szCs w:val="24"/>
        </w:rPr>
        <w:t>организации) внешних экспертов.</w:t>
      </w:r>
    </w:p>
    <w:p w14:paraId="3E789582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Основными принципами, на основе которых осуществляется самоанализ воспитате</w:t>
      </w:r>
      <w:r w:rsidR="00087C32">
        <w:rPr>
          <w:rFonts w:ascii="Times New Roman" w:hAnsi="Times New Roman" w:cs="Times New Roman"/>
          <w:sz w:val="24"/>
          <w:szCs w:val="24"/>
        </w:rPr>
        <w:t>льной работы в школе, являются:</w:t>
      </w:r>
    </w:p>
    <w:p w14:paraId="330C8128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</w:t>
      </w:r>
      <w:r w:rsidRPr="00977FBE">
        <w:rPr>
          <w:rFonts w:ascii="Times New Roman" w:hAnsi="Times New Roman" w:cs="Times New Roman"/>
          <w:sz w:val="24"/>
          <w:szCs w:val="24"/>
        </w:rPr>
        <w:tab/>
        <w:t>принцип гуманистической направленности осуществляемого анализа, ориентирующий экспертов на уважительное отношение как к воспитанникам, так и к педагогам, реализующим восп</w:t>
      </w:r>
      <w:r w:rsidR="00087C32">
        <w:rPr>
          <w:rFonts w:ascii="Times New Roman" w:hAnsi="Times New Roman" w:cs="Times New Roman"/>
          <w:sz w:val="24"/>
          <w:szCs w:val="24"/>
        </w:rPr>
        <w:t>итательный процесс;</w:t>
      </w:r>
    </w:p>
    <w:p w14:paraId="01C3A8B6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</w:t>
      </w:r>
      <w:r w:rsidRPr="00977FBE">
        <w:rPr>
          <w:rFonts w:ascii="Times New Roman" w:hAnsi="Times New Roman" w:cs="Times New Roman"/>
          <w:sz w:val="24"/>
          <w:szCs w:val="24"/>
        </w:rPr>
        <w:tab/>
        <w:t>принцип приоритета анализа сущностных сторон воспитания, ориентирующий экспертов на изучение не количественных его показателей, а качественных – таких как содержание и разнообразие деятельности, характер общения и отношений между школьни</w:t>
      </w:r>
      <w:r w:rsidR="00087C32">
        <w:rPr>
          <w:rFonts w:ascii="Times New Roman" w:hAnsi="Times New Roman" w:cs="Times New Roman"/>
          <w:sz w:val="24"/>
          <w:szCs w:val="24"/>
        </w:rPr>
        <w:t>ками и педагогами;</w:t>
      </w:r>
    </w:p>
    <w:p w14:paraId="4A2C050A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</w:t>
      </w:r>
      <w:r w:rsidRPr="00977FBE">
        <w:rPr>
          <w:rFonts w:ascii="Times New Roman" w:hAnsi="Times New Roman" w:cs="Times New Roman"/>
          <w:sz w:val="24"/>
          <w:szCs w:val="24"/>
        </w:rPr>
        <w:tab/>
        <w:t>принцип развивающего характера осуществляемого анализа, ориентирующий экс</w:t>
      </w:r>
      <w:r w:rsidR="00087C32">
        <w:rPr>
          <w:rFonts w:ascii="Times New Roman" w:hAnsi="Times New Roman" w:cs="Times New Roman"/>
          <w:sz w:val="24"/>
          <w:szCs w:val="24"/>
        </w:rPr>
        <w:t>пер</w:t>
      </w:r>
      <w:r w:rsidRPr="00977FBE">
        <w:rPr>
          <w:rFonts w:ascii="Times New Roman" w:hAnsi="Times New Roman" w:cs="Times New Roman"/>
          <w:sz w:val="24"/>
          <w:szCs w:val="24"/>
        </w:rPr>
        <w:t>тов на использование его результатов для совершенствования воспитательной дея</w:t>
      </w:r>
      <w:r w:rsidR="00087C32">
        <w:rPr>
          <w:rFonts w:ascii="Times New Roman" w:hAnsi="Times New Roman" w:cs="Times New Roman"/>
          <w:sz w:val="24"/>
          <w:szCs w:val="24"/>
        </w:rPr>
        <w:t>тельности пе</w:t>
      </w:r>
      <w:r w:rsidRPr="00977FBE">
        <w:rPr>
          <w:rFonts w:ascii="Times New Roman" w:hAnsi="Times New Roman" w:cs="Times New Roman"/>
          <w:sz w:val="24"/>
          <w:szCs w:val="24"/>
        </w:rPr>
        <w:t>дагогов: грамотной постановки ими цели и задач воспитания, умелого плани</w:t>
      </w:r>
      <w:r w:rsidR="00087C32">
        <w:rPr>
          <w:rFonts w:ascii="Times New Roman" w:hAnsi="Times New Roman" w:cs="Times New Roman"/>
          <w:sz w:val="24"/>
          <w:szCs w:val="24"/>
        </w:rPr>
        <w:t>рования своей вос</w:t>
      </w:r>
      <w:r w:rsidRPr="00977FBE">
        <w:rPr>
          <w:rFonts w:ascii="Times New Roman" w:hAnsi="Times New Roman" w:cs="Times New Roman"/>
          <w:sz w:val="24"/>
          <w:szCs w:val="24"/>
        </w:rPr>
        <w:t>питательной работы, адекватного подбора видов, форм и содержания их со</w:t>
      </w:r>
      <w:r w:rsidR="00087C32">
        <w:rPr>
          <w:rFonts w:ascii="Times New Roman" w:hAnsi="Times New Roman" w:cs="Times New Roman"/>
          <w:sz w:val="24"/>
          <w:szCs w:val="24"/>
        </w:rPr>
        <w:t>вместной с детьми деятельности;</w:t>
      </w:r>
    </w:p>
    <w:p w14:paraId="15CA2FF2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</w:t>
      </w:r>
      <w:r w:rsidRPr="00977FBE">
        <w:rPr>
          <w:rFonts w:ascii="Times New Roman" w:hAnsi="Times New Roman" w:cs="Times New Roman"/>
          <w:sz w:val="24"/>
          <w:szCs w:val="24"/>
        </w:rPr>
        <w:tab/>
        <w:t>принцип разделенной ответственности за результаты личностного развития школьников, ориентирующий экспертов на понимание того, что личностное развитие школьни</w:t>
      </w:r>
      <w:r w:rsidR="00087C32">
        <w:rPr>
          <w:rFonts w:ascii="Times New Roman" w:hAnsi="Times New Roman" w:cs="Times New Roman"/>
          <w:sz w:val="24"/>
          <w:szCs w:val="24"/>
        </w:rPr>
        <w:t>ков – это ре</w:t>
      </w:r>
      <w:r w:rsidRPr="00977FBE">
        <w:rPr>
          <w:rFonts w:ascii="Times New Roman" w:hAnsi="Times New Roman" w:cs="Times New Roman"/>
          <w:sz w:val="24"/>
          <w:szCs w:val="24"/>
        </w:rPr>
        <w:t xml:space="preserve">зультат как социального воспитания (в котором школа участвует наряду с другими социальными институтами), так и </w:t>
      </w:r>
      <w:proofErr w:type="gramStart"/>
      <w:r w:rsidRPr="00977FBE">
        <w:rPr>
          <w:rFonts w:ascii="Times New Roman" w:hAnsi="Times New Roman" w:cs="Times New Roman"/>
          <w:sz w:val="24"/>
          <w:szCs w:val="24"/>
        </w:rPr>
        <w:t>стихийной социализации</w:t>
      </w:r>
      <w:proofErr w:type="gramEnd"/>
      <w:r w:rsidRPr="00977FBE">
        <w:rPr>
          <w:rFonts w:ascii="Times New Roman" w:hAnsi="Times New Roman" w:cs="Times New Roman"/>
          <w:sz w:val="24"/>
          <w:szCs w:val="24"/>
        </w:rPr>
        <w:t xml:space="preserve"> и саморазвития детей.</w:t>
      </w:r>
    </w:p>
    <w:p w14:paraId="35B8E532" w14:textId="175A1C39" w:rsidR="00977FBE" w:rsidRPr="00977FBE" w:rsidRDefault="00087C32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77FBE" w:rsidRPr="00977FBE">
        <w:rPr>
          <w:rFonts w:ascii="Times New Roman" w:hAnsi="Times New Roman" w:cs="Times New Roman"/>
          <w:sz w:val="24"/>
          <w:szCs w:val="24"/>
        </w:rPr>
        <w:t>Основными направлениями анализа организуемого в школе</w:t>
      </w:r>
      <w:r>
        <w:rPr>
          <w:rFonts w:ascii="Times New Roman" w:hAnsi="Times New Roman" w:cs="Times New Roman"/>
          <w:sz w:val="24"/>
          <w:szCs w:val="24"/>
        </w:rPr>
        <w:t xml:space="preserve"> воспитательного процесса мо</w:t>
      </w:r>
      <w:r w:rsidR="00977FBE" w:rsidRPr="00977FBE">
        <w:rPr>
          <w:rFonts w:ascii="Times New Roman" w:hAnsi="Times New Roman" w:cs="Times New Roman"/>
          <w:sz w:val="24"/>
          <w:szCs w:val="24"/>
        </w:rPr>
        <w:t>гут быть следующие (Примечание: предложенные ниже направления являются пример</w:t>
      </w:r>
      <w:r>
        <w:rPr>
          <w:rFonts w:ascii="Times New Roman" w:hAnsi="Times New Roman" w:cs="Times New Roman"/>
          <w:sz w:val="24"/>
          <w:szCs w:val="24"/>
        </w:rPr>
        <w:t>ными, об</w:t>
      </w:r>
      <w:r w:rsidR="00977FBE" w:rsidRPr="00977FBE">
        <w:rPr>
          <w:rFonts w:ascii="Times New Roman" w:hAnsi="Times New Roman" w:cs="Times New Roman"/>
          <w:sz w:val="24"/>
          <w:szCs w:val="24"/>
        </w:rPr>
        <w:t>разовательная организация вправе уточнять и корректировать их, исходя из сво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их особенностей, связанных с расположением </w:t>
      </w:r>
      <w:r w:rsidR="00977FBE" w:rsidRPr="00977FBE">
        <w:rPr>
          <w:rFonts w:ascii="Times New Roman" w:hAnsi="Times New Roman" w:cs="Times New Roman"/>
          <w:sz w:val="24"/>
          <w:szCs w:val="24"/>
        </w:rPr>
        <w:t>образовательной организации, ее статусом, контингентом учащихся, а также важными для нее принципами и традициями воспитания).</w:t>
      </w:r>
    </w:p>
    <w:p w14:paraId="113D7334" w14:textId="77777777" w:rsidR="00977FBE" w:rsidRPr="00087C32" w:rsidRDefault="00977FBE" w:rsidP="00093F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7C32">
        <w:rPr>
          <w:rFonts w:ascii="Times New Roman" w:hAnsi="Times New Roman" w:cs="Times New Roman"/>
          <w:b/>
          <w:sz w:val="24"/>
          <w:szCs w:val="24"/>
        </w:rPr>
        <w:t>1.</w:t>
      </w:r>
      <w:r w:rsidRPr="00087C32">
        <w:rPr>
          <w:rFonts w:ascii="Times New Roman" w:hAnsi="Times New Roman" w:cs="Times New Roman"/>
          <w:b/>
          <w:sz w:val="24"/>
          <w:szCs w:val="24"/>
        </w:rPr>
        <w:tab/>
        <w:t>Результаты воспитания, социализации и саморазвития школьников.</w:t>
      </w:r>
    </w:p>
    <w:p w14:paraId="7D7942AA" w14:textId="77777777" w:rsidR="00977FBE" w:rsidRPr="00977FBE" w:rsidRDefault="00087C32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77FBE" w:rsidRPr="00977FBE">
        <w:rPr>
          <w:rFonts w:ascii="Times New Roman" w:hAnsi="Times New Roman" w:cs="Times New Roman"/>
          <w:sz w:val="24"/>
          <w:szCs w:val="24"/>
        </w:rPr>
        <w:t xml:space="preserve">Критерием, на </w:t>
      </w:r>
      <w:proofErr w:type="gramStart"/>
      <w:r w:rsidR="00977FBE" w:rsidRPr="00977FBE">
        <w:rPr>
          <w:rFonts w:ascii="Times New Roman" w:hAnsi="Times New Roman" w:cs="Times New Roman"/>
          <w:sz w:val="24"/>
          <w:szCs w:val="24"/>
        </w:rPr>
        <w:t>основе  которого</w:t>
      </w:r>
      <w:proofErr w:type="gramEnd"/>
      <w:r w:rsidR="00977FBE" w:rsidRPr="00977FBE">
        <w:rPr>
          <w:rFonts w:ascii="Times New Roman" w:hAnsi="Times New Roman" w:cs="Times New Roman"/>
          <w:sz w:val="24"/>
          <w:szCs w:val="24"/>
        </w:rPr>
        <w:t xml:space="preserve"> осуществ</w:t>
      </w:r>
      <w:r>
        <w:rPr>
          <w:rFonts w:ascii="Times New Roman" w:hAnsi="Times New Roman" w:cs="Times New Roman"/>
          <w:sz w:val="24"/>
          <w:szCs w:val="24"/>
        </w:rPr>
        <w:t xml:space="preserve">ляется  данный анализ, является </w:t>
      </w:r>
      <w:r w:rsidR="00977FBE" w:rsidRPr="00977FBE">
        <w:rPr>
          <w:rFonts w:ascii="Times New Roman" w:hAnsi="Times New Roman" w:cs="Times New Roman"/>
          <w:sz w:val="24"/>
          <w:szCs w:val="24"/>
        </w:rPr>
        <w:t>динамика личностного разв</w:t>
      </w:r>
      <w:r>
        <w:rPr>
          <w:rFonts w:ascii="Times New Roman" w:hAnsi="Times New Roman" w:cs="Times New Roman"/>
          <w:sz w:val="24"/>
          <w:szCs w:val="24"/>
        </w:rPr>
        <w:t xml:space="preserve">ития школьников каждого класса. </w:t>
      </w:r>
      <w:r w:rsidR="00977FBE" w:rsidRPr="00977FBE">
        <w:rPr>
          <w:rFonts w:ascii="Times New Roman" w:hAnsi="Times New Roman" w:cs="Times New Roman"/>
          <w:sz w:val="24"/>
          <w:szCs w:val="24"/>
        </w:rPr>
        <w:t>Осуществляется анализ классными руководителями совместно 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и</w:t>
      </w:r>
      <w:r>
        <w:rPr>
          <w:rFonts w:ascii="Times New Roman" w:hAnsi="Times New Roman" w:cs="Times New Roman"/>
          <w:sz w:val="24"/>
          <w:szCs w:val="24"/>
        </w:rPr>
        <w:t>ли педагогическом совете школы.</w:t>
      </w:r>
    </w:p>
    <w:p w14:paraId="2FFF7D7A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Способом получения информации о результатах воспитания, социализации и саморазвития школьников явля</w:t>
      </w:r>
      <w:r w:rsidR="00087C32">
        <w:rPr>
          <w:rFonts w:ascii="Times New Roman" w:hAnsi="Times New Roman" w:cs="Times New Roman"/>
          <w:sz w:val="24"/>
          <w:szCs w:val="24"/>
        </w:rPr>
        <w:t>ется педагогическое наблюдение.</w:t>
      </w:r>
    </w:p>
    <w:p w14:paraId="777D85C3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 xml:space="preserve">Внимание педагогов сосредотачивается на следующих вопросах: какие прежде </w:t>
      </w:r>
      <w:proofErr w:type="gramStart"/>
      <w:r w:rsidRPr="00977FBE">
        <w:rPr>
          <w:rFonts w:ascii="Times New Roman" w:hAnsi="Times New Roman" w:cs="Times New Roman"/>
          <w:sz w:val="24"/>
          <w:szCs w:val="24"/>
        </w:rPr>
        <w:t>существо-</w:t>
      </w:r>
      <w:proofErr w:type="spellStart"/>
      <w:r w:rsidRPr="00977FBE">
        <w:rPr>
          <w:rFonts w:ascii="Times New Roman" w:hAnsi="Times New Roman" w:cs="Times New Roman"/>
          <w:sz w:val="24"/>
          <w:szCs w:val="24"/>
        </w:rPr>
        <w:t>вавшие</w:t>
      </w:r>
      <w:proofErr w:type="spellEnd"/>
      <w:proofErr w:type="gramEnd"/>
      <w:r w:rsidRPr="00977FBE">
        <w:rPr>
          <w:rFonts w:ascii="Times New Roman" w:hAnsi="Times New Roman" w:cs="Times New Roman"/>
          <w:sz w:val="24"/>
          <w:szCs w:val="24"/>
        </w:rPr>
        <w:t xml:space="preserve"> проблемы личностного развития школьников удалось решить за минувший учебный год; какие проблемы решить не удалось и почему; какие новые проблемы появились, над чем далее предстоит работать педагогическому коллективу.</w:t>
      </w:r>
    </w:p>
    <w:p w14:paraId="25817EE1" w14:textId="77777777" w:rsidR="00977FBE" w:rsidRPr="00A05475" w:rsidRDefault="00977FBE" w:rsidP="00093F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7C32">
        <w:rPr>
          <w:rFonts w:ascii="Times New Roman" w:hAnsi="Times New Roman" w:cs="Times New Roman"/>
          <w:b/>
          <w:sz w:val="24"/>
          <w:szCs w:val="24"/>
        </w:rPr>
        <w:t>Состояние организуемой в школе совместной деятельнос</w:t>
      </w:r>
      <w:r w:rsidR="00A05475">
        <w:rPr>
          <w:rFonts w:ascii="Times New Roman" w:hAnsi="Times New Roman" w:cs="Times New Roman"/>
          <w:b/>
          <w:sz w:val="24"/>
          <w:szCs w:val="24"/>
        </w:rPr>
        <w:t>ти детей и взрослых.</w:t>
      </w:r>
    </w:p>
    <w:p w14:paraId="73ED4D16" w14:textId="77777777" w:rsidR="00977FBE" w:rsidRPr="00977FBE" w:rsidRDefault="00087C32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77FBE" w:rsidRPr="00977FBE">
        <w:rPr>
          <w:rFonts w:ascii="Times New Roman" w:hAnsi="Times New Roman" w:cs="Times New Roman"/>
          <w:sz w:val="24"/>
          <w:szCs w:val="24"/>
        </w:rPr>
        <w:t>Критерием, на основе которого осуществляется данный анализ, является наличие в школе интересной, событийно насыщенной и личностно развивающей совместной деятельно</w:t>
      </w:r>
      <w:r>
        <w:rPr>
          <w:rFonts w:ascii="Times New Roman" w:hAnsi="Times New Roman" w:cs="Times New Roman"/>
          <w:sz w:val="24"/>
          <w:szCs w:val="24"/>
        </w:rPr>
        <w:t>сти детей и взрослых.</w:t>
      </w:r>
    </w:p>
    <w:p w14:paraId="71B32C8A" w14:textId="1C35B3B9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Осуществляется анализ заместителем директора по воспитательной работе, классными руководителями, активом старшеклассников и родителями, хорошо знакомыми с деятельно</w:t>
      </w:r>
      <w:r w:rsidR="00087C32">
        <w:rPr>
          <w:rFonts w:ascii="Times New Roman" w:hAnsi="Times New Roman" w:cs="Times New Roman"/>
          <w:sz w:val="24"/>
          <w:szCs w:val="24"/>
        </w:rPr>
        <w:t>стью школы.</w:t>
      </w:r>
    </w:p>
    <w:p w14:paraId="01C0AB8A" w14:textId="77777777" w:rsidR="00977FBE" w:rsidRPr="00977FBE" w:rsidRDefault="00516AD2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77FBE" w:rsidRPr="00977FBE">
        <w:rPr>
          <w:rFonts w:ascii="Times New Roman" w:hAnsi="Times New Roman" w:cs="Times New Roman"/>
          <w:sz w:val="24"/>
          <w:szCs w:val="24"/>
        </w:rPr>
        <w:t>Способами получения информации о состоянии орга</w:t>
      </w:r>
      <w:r w:rsidR="00087C32">
        <w:rPr>
          <w:rFonts w:ascii="Times New Roman" w:hAnsi="Times New Roman" w:cs="Times New Roman"/>
          <w:sz w:val="24"/>
          <w:szCs w:val="24"/>
        </w:rPr>
        <w:t>низуемой в школе совместной дея</w:t>
      </w:r>
      <w:r w:rsidR="00977FBE" w:rsidRPr="00977FBE">
        <w:rPr>
          <w:rFonts w:ascii="Times New Roman" w:hAnsi="Times New Roman" w:cs="Times New Roman"/>
          <w:sz w:val="24"/>
          <w:szCs w:val="24"/>
        </w:rPr>
        <w:t>тельности детей и взрослых мог</w:t>
      </w:r>
      <w:r w:rsidR="00087C32">
        <w:rPr>
          <w:rFonts w:ascii="Times New Roman" w:hAnsi="Times New Roman" w:cs="Times New Roman"/>
          <w:sz w:val="24"/>
          <w:szCs w:val="24"/>
        </w:rPr>
        <w:t xml:space="preserve">ут быть беседы со школьниками и </w:t>
      </w:r>
      <w:r w:rsidR="00977FBE" w:rsidRPr="00977FBE">
        <w:rPr>
          <w:rFonts w:ascii="Times New Roman" w:hAnsi="Times New Roman" w:cs="Times New Roman"/>
          <w:sz w:val="24"/>
          <w:szCs w:val="24"/>
        </w:rPr>
        <w:t>их родителями, педагогами, лидерами ученического самоуправления, при необходимости – их анкетирование. Полученные результаты обсуждаются на заседании методического объединения классных руководителей или педагогическом совете школы.</w:t>
      </w:r>
    </w:p>
    <w:p w14:paraId="578174EB" w14:textId="77777777" w:rsidR="00977FBE" w:rsidRPr="00977FBE" w:rsidRDefault="00516AD2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77FBE" w:rsidRPr="00977FBE">
        <w:rPr>
          <w:rFonts w:ascii="Times New Roman" w:hAnsi="Times New Roman" w:cs="Times New Roman"/>
          <w:sz w:val="24"/>
          <w:szCs w:val="24"/>
        </w:rPr>
        <w:t>Внимание при этом сосредотачивается на вопросах, связанных с: - качеством провод</w:t>
      </w:r>
      <w:r w:rsidR="00087C32">
        <w:rPr>
          <w:rFonts w:ascii="Times New Roman" w:hAnsi="Times New Roman" w:cs="Times New Roman"/>
          <w:sz w:val="24"/>
          <w:szCs w:val="24"/>
        </w:rPr>
        <w:t>имых общешкольных ключевых дел;</w:t>
      </w:r>
    </w:p>
    <w:p w14:paraId="1C6F4686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 качеством совместной деятельности классных руководителей и их классов; - качеством организуемой в школе внеурочной деятельности; - качеством реализации личностно раз</w:t>
      </w:r>
      <w:r w:rsidR="00087C32">
        <w:rPr>
          <w:rFonts w:ascii="Times New Roman" w:hAnsi="Times New Roman" w:cs="Times New Roman"/>
          <w:sz w:val="24"/>
          <w:szCs w:val="24"/>
        </w:rPr>
        <w:t xml:space="preserve">вивающего потенциала школьных </w:t>
      </w:r>
      <w:r w:rsidRPr="00977FBE">
        <w:rPr>
          <w:rFonts w:ascii="Times New Roman" w:hAnsi="Times New Roman" w:cs="Times New Roman"/>
          <w:sz w:val="24"/>
          <w:szCs w:val="24"/>
        </w:rPr>
        <w:t>уроков; - качеством существующего в школе учениче</w:t>
      </w:r>
      <w:r w:rsidR="00087C32">
        <w:rPr>
          <w:rFonts w:ascii="Times New Roman" w:hAnsi="Times New Roman" w:cs="Times New Roman"/>
          <w:sz w:val="24"/>
          <w:szCs w:val="24"/>
        </w:rPr>
        <w:t>ского самоуправления;</w:t>
      </w:r>
    </w:p>
    <w:p w14:paraId="73F1436A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 качеством функционирующих на базе школы де</w:t>
      </w:r>
      <w:r w:rsidR="00087C32">
        <w:rPr>
          <w:rFonts w:ascii="Times New Roman" w:hAnsi="Times New Roman" w:cs="Times New Roman"/>
          <w:sz w:val="24"/>
          <w:szCs w:val="24"/>
        </w:rPr>
        <w:t>тских общественных объединений;</w:t>
      </w:r>
    </w:p>
    <w:p w14:paraId="09B43751" w14:textId="77777777" w:rsidR="00977FBE" w:rsidRPr="00977FBE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 xml:space="preserve">- качеством проводимых в школе экскурсий, экспедиций, походов; - качеством </w:t>
      </w:r>
      <w:proofErr w:type="spellStart"/>
      <w:proofErr w:type="gramStart"/>
      <w:r w:rsidRPr="00977FBE">
        <w:rPr>
          <w:rFonts w:ascii="Times New Roman" w:hAnsi="Times New Roman" w:cs="Times New Roman"/>
          <w:sz w:val="24"/>
          <w:szCs w:val="24"/>
        </w:rPr>
        <w:t>профор</w:t>
      </w:r>
      <w:r w:rsidR="00B534B8">
        <w:rPr>
          <w:rFonts w:ascii="Times New Roman" w:hAnsi="Times New Roman" w:cs="Times New Roman"/>
          <w:sz w:val="24"/>
          <w:szCs w:val="24"/>
        </w:rPr>
        <w:t>и</w:t>
      </w:r>
      <w:r w:rsidRPr="00977FBE">
        <w:rPr>
          <w:rFonts w:ascii="Times New Roman" w:hAnsi="Times New Roman" w:cs="Times New Roman"/>
          <w:sz w:val="24"/>
          <w:szCs w:val="24"/>
        </w:rPr>
        <w:t>ентационной</w:t>
      </w:r>
      <w:proofErr w:type="spellEnd"/>
      <w:r w:rsidRPr="00977FBE">
        <w:rPr>
          <w:rFonts w:ascii="Times New Roman" w:hAnsi="Times New Roman" w:cs="Times New Roman"/>
          <w:sz w:val="24"/>
          <w:szCs w:val="24"/>
        </w:rPr>
        <w:t xml:space="preserve"> </w:t>
      </w:r>
      <w:r w:rsidR="00516AD2">
        <w:rPr>
          <w:rFonts w:ascii="Times New Roman" w:hAnsi="Times New Roman" w:cs="Times New Roman"/>
          <w:sz w:val="24"/>
          <w:szCs w:val="24"/>
        </w:rPr>
        <w:t xml:space="preserve"> </w:t>
      </w:r>
      <w:r w:rsidRPr="00977FBE">
        <w:rPr>
          <w:rFonts w:ascii="Times New Roman" w:hAnsi="Times New Roman" w:cs="Times New Roman"/>
          <w:sz w:val="24"/>
          <w:szCs w:val="24"/>
        </w:rPr>
        <w:t>работы</w:t>
      </w:r>
      <w:proofErr w:type="gramEnd"/>
      <w:r w:rsidRPr="00977FBE">
        <w:rPr>
          <w:rFonts w:ascii="Times New Roman" w:hAnsi="Times New Roman" w:cs="Times New Roman"/>
          <w:sz w:val="24"/>
          <w:szCs w:val="24"/>
        </w:rPr>
        <w:t xml:space="preserve"> школы; - к</w:t>
      </w:r>
      <w:r w:rsidR="00087C32">
        <w:rPr>
          <w:rFonts w:ascii="Times New Roman" w:hAnsi="Times New Roman" w:cs="Times New Roman"/>
          <w:sz w:val="24"/>
          <w:szCs w:val="24"/>
        </w:rPr>
        <w:t>ачеством работы школьных медиа;</w:t>
      </w:r>
    </w:p>
    <w:p w14:paraId="61BAD100" w14:textId="77777777" w:rsidR="00067840" w:rsidRDefault="00977FBE" w:rsidP="00093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FBE">
        <w:rPr>
          <w:rFonts w:ascii="Times New Roman" w:hAnsi="Times New Roman" w:cs="Times New Roman"/>
          <w:sz w:val="24"/>
          <w:szCs w:val="24"/>
        </w:rPr>
        <w:t>- качеством организации предметно-эстетической среды школы; - качеством взаимодействия школы и семей школьников.</w:t>
      </w:r>
      <w:r w:rsidR="00087C32">
        <w:rPr>
          <w:rFonts w:ascii="Times New Roman" w:hAnsi="Times New Roman" w:cs="Times New Roman"/>
          <w:sz w:val="24"/>
          <w:szCs w:val="24"/>
        </w:rPr>
        <w:t xml:space="preserve">  </w:t>
      </w:r>
      <w:r w:rsidRPr="00977FBE">
        <w:rPr>
          <w:rFonts w:ascii="Times New Roman" w:hAnsi="Times New Roman" w:cs="Times New Roman"/>
          <w:sz w:val="24"/>
          <w:szCs w:val="24"/>
        </w:rPr>
        <w:t xml:space="preserve">Итогом самоанализа организуемой в школе </w:t>
      </w:r>
      <w:r w:rsidR="00087C32">
        <w:rPr>
          <w:rFonts w:ascii="Times New Roman" w:hAnsi="Times New Roman" w:cs="Times New Roman"/>
          <w:sz w:val="24"/>
          <w:szCs w:val="24"/>
        </w:rPr>
        <w:t xml:space="preserve">воспитательной работы является </w:t>
      </w:r>
      <w:r w:rsidRPr="00977FBE">
        <w:rPr>
          <w:rFonts w:ascii="Times New Roman" w:hAnsi="Times New Roman" w:cs="Times New Roman"/>
          <w:sz w:val="24"/>
          <w:szCs w:val="24"/>
        </w:rPr>
        <w:t>перечень выявленных проблем, над которыми предстоит работать педагогическому коллективу, и проект направленных на это управленческих решений.</w:t>
      </w:r>
    </w:p>
    <w:p w14:paraId="640CC801" w14:textId="77777777" w:rsidR="00CA34F8" w:rsidRPr="00CA34F8" w:rsidRDefault="00CA34F8" w:rsidP="00CA34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4F8">
        <w:rPr>
          <w:rFonts w:ascii="Times New Roman" w:hAnsi="Times New Roman" w:cs="Times New Roman"/>
          <w:sz w:val="24"/>
          <w:szCs w:val="24"/>
        </w:rPr>
        <w:t>Итогом самоанализа организуемой в школе воспитательной работы является перечень выявленных проблем, над которыми предстоит работать педагогическому коллективу.</w:t>
      </w:r>
    </w:p>
    <w:p w14:paraId="5961C20D" w14:textId="77777777" w:rsidR="00CA34F8" w:rsidRPr="00CA34F8" w:rsidRDefault="00CA34F8" w:rsidP="00CA34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4F8">
        <w:rPr>
          <w:rFonts w:ascii="Times New Roman" w:hAnsi="Times New Roman" w:cs="Times New Roman"/>
          <w:sz w:val="24"/>
          <w:szCs w:val="24"/>
        </w:rPr>
        <w:t xml:space="preserve">Методики анализа воспитательной работы: </w:t>
      </w:r>
    </w:p>
    <w:p w14:paraId="165E57F3" w14:textId="77777777" w:rsidR="00CA34F8" w:rsidRPr="00CA34F8" w:rsidRDefault="00CA34F8" w:rsidP="00CA34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4F8">
        <w:rPr>
          <w:rFonts w:ascii="Times New Roman" w:hAnsi="Times New Roman" w:cs="Times New Roman"/>
          <w:sz w:val="24"/>
          <w:szCs w:val="24"/>
        </w:rPr>
        <w:t xml:space="preserve">Проективный тест «Домики» (автор О.А. Орехова) 1 классы, </w:t>
      </w:r>
    </w:p>
    <w:p w14:paraId="3C60B5FB" w14:textId="77777777" w:rsidR="00CA34F8" w:rsidRPr="00CA34F8" w:rsidRDefault="00CA34F8" w:rsidP="00CA34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4F8">
        <w:rPr>
          <w:rFonts w:ascii="Times New Roman" w:hAnsi="Times New Roman" w:cs="Times New Roman"/>
          <w:sz w:val="24"/>
          <w:szCs w:val="24"/>
        </w:rPr>
        <w:t xml:space="preserve">Методика изучения ценностных ориентаций (М. </w:t>
      </w:r>
      <w:proofErr w:type="spellStart"/>
      <w:r w:rsidRPr="00CA34F8">
        <w:rPr>
          <w:rFonts w:ascii="Times New Roman" w:hAnsi="Times New Roman" w:cs="Times New Roman"/>
          <w:sz w:val="24"/>
          <w:szCs w:val="24"/>
        </w:rPr>
        <w:t>Рокич</w:t>
      </w:r>
      <w:proofErr w:type="spellEnd"/>
      <w:r w:rsidRPr="00CA34F8">
        <w:rPr>
          <w:rFonts w:ascii="Times New Roman" w:hAnsi="Times New Roman" w:cs="Times New Roman"/>
          <w:sz w:val="24"/>
          <w:szCs w:val="24"/>
        </w:rPr>
        <w:t xml:space="preserve">) (7 – 11 класс) </w:t>
      </w:r>
    </w:p>
    <w:p w14:paraId="65323A91" w14:textId="77777777" w:rsidR="00CA34F8" w:rsidRPr="00CA34F8" w:rsidRDefault="00CA34F8" w:rsidP="00CA34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4F8">
        <w:rPr>
          <w:rFonts w:ascii="Times New Roman" w:hAnsi="Times New Roman" w:cs="Times New Roman"/>
          <w:sz w:val="24"/>
          <w:szCs w:val="24"/>
        </w:rPr>
        <w:lastRenderedPageBreak/>
        <w:t xml:space="preserve">Методика «Пословицы» (по С.М. Петровой) (6-11 класс) </w:t>
      </w:r>
    </w:p>
    <w:p w14:paraId="52FDCB74" w14:textId="77777777" w:rsidR="00CA34F8" w:rsidRPr="00CA34F8" w:rsidRDefault="00CA34F8" w:rsidP="00CA34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4F8">
        <w:rPr>
          <w:rFonts w:ascii="Times New Roman" w:hAnsi="Times New Roman" w:cs="Times New Roman"/>
          <w:sz w:val="24"/>
          <w:szCs w:val="24"/>
        </w:rPr>
        <w:t xml:space="preserve">Методика изучения нравственной воспитанности учащихся «Размышляем о жизненном опыте» (по Н.Е. </w:t>
      </w:r>
      <w:proofErr w:type="spellStart"/>
      <w:r w:rsidRPr="00CA34F8">
        <w:rPr>
          <w:rFonts w:ascii="Times New Roman" w:hAnsi="Times New Roman" w:cs="Times New Roman"/>
          <w:sz w:val="24"/>
          <w:szCs w:val="24"/>
        </w:rPr>
        <w:t>Щурковой</w:t>
      </w:r>
      <w:proofErr w:type="spellEnd"/>
      <w:r w:rsidRPr="00CA34F8">
        <w:rPr>
          <w:rFonts w:ascii="Times New Roman" w:hAnsi="Times New Roman" w:cs="Times New Roman"/>
          <w:sz w:val="24"/>
          <w:szCs w:val="24"/>
        </w:rPr>
        <w:t xml:space="preserve">) (8-11 класс) </w:t>
      </w:r>
    </w:p>
    <w:p w14:paraId="6D7307DD" w14:textId="77777777" w:rsidR="00CA34F8" w:rsidRPr="00CA34F8" w:rsidRDefault="00CA34F8" w:rsidP="00CA34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4F8">
        <w:rPr>
          <w:rFonts w:ascii="Times New Roman" w:hAnsi="Times New Roman" w:cs="Times New Roman"/>
          <w:sz w:val="24"/>
          <w:szCs w:val="24"/>
        </w:rPr>
        <w:t>Методика «Размышляем о жизненном опыте» для младших школьников (по В.М. Ивановой, Т.В. Павловой, Е.Н. Степанову)</w:t>
      </w:r>
    </w:p>
    <w:p w14:paraId="7101AA9C" w14:textId="77777777" w:rsidR="00CA34F8" w:rsidRPr="00CA34F8" w:rsidRDefault="00CA34F8" w:rsidP="00CA34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4F8">
        <w:rPr>
          <w:rFonts w:ascii="Times New Roman" w:hAnsi="Times New Roman" w:cs="Times New Roman"/>
          <w:sz w:val="24"/>
          <w:szCs w:val="24"/>
        </w:rPr>
        <w:t xml:space="preserve">Методика изучения социальной направленности обучающегося (по В.М. </w:t>
      </w:r>
      <w:proofErr w:type="spellStart"/>
      <w:r w:rsidRPr="00CA34F8">
        <w:rPr>
          <w:rFonts w:ascii="Times New Roman" w:hAnsi="Times New Roman" w:cs="Times New Roman"/>
          <w:sz w:val="24"/>
          <w:szCs w:val="24"/>
        </w:rPr>
        <w:t>Миниярову</w:t>
      </w:r>
      <w:proofErr w:type="spellEnd"/>
      <w:r w:rsidRPr="00CA34F8">
        <w:rPr>
          <w:rFonts w:ascii="Times New Roman" w:hAnsi="Times New Roman" w:cs="Times New Roman"/>
          <w:sz w:val="24"/>
          <w:szCs w:val="24"/>
        </w:rPr>
        <w:t xml:space="preserve">) (6-11 класс) </w:t>
      </w:r>
    </w:p>
    <w:p w14:paraId="67FB104A" w14:textId="77777777" w:rsidR="00CA34F8" w:rsidRPr="00CA34F8" w:rsidRDefault="00CA34F8" w:rsidP="00CA34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4F8">
        <w:rPr>
          <w:rFonts w:ascii="Times New Roman" w:hAnsi="Times New Roman" w:cs="Times New Roman"/>
          <w:sz w:val="24"/>
          <w:szCs w:val="24"/>
        </w:rPr>
        <w:t xml:space="preserve">Методика изучения </w:t>
      </w:r>
      <w:proofErr w:type="spellStart"/>
      <w:r w:rsidRPr="00CA34F8">
        <w:rPr>
          <w:rFonts w:ascii="Times New Roman" w:hAnsi="Times New Roman" w:cs="Times New Roman"/>
          <w:sz w:val="24"/>
          <w:szCs w:val="24"/>
        </w:rPr>
        <w:t>социализированности</w:t>
      </w:r>
      <w:proofErr w:type="spellEnd"/>
      <w:r w:rsidRPr="00CA34F8">
        <w:rPr>
          <w:rFonts w:ascii="Times New Roman" w:hAnsi="Times New Roman" w:cs="Times New Roman"/>
          <w:sz w:val="24"/>
          <w:szCs w:val="24"/>
        </w:rPr>
        <w:t xml:space="preserve"> личности (по М.И. Рожкову)</w:t>
      </w:r>
    </w:p>
    <w:p w14:paraId="25ACDD32" w14:textId="77777777" w:rsidR="00CA34F8" w:rsidRPr="00CA34F8" w:rsidRDefault="00CA34F8" w:rsidP="00CA34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4F8">
        <w:rPr>
          <w:rFonts w:ascii="Times New Roman" w:hAnsi="Times New Roman" w:cs="Times New Roman"/>
          <w:sz w:val="24"/>
          <w:szCs w:val="24"/>
        </w:rPr>
        <w:t xml:space="preserve"> (3-9 класс) </w:t>
      </w:r>
    </w:p>
    <w:p w14:paraId="73AE99BB" w14:textId="77777777" w:rsidR="00CA34F8" w:rsidRPr="00CA34F8" w:rsidRDefault="00CA34F8" w:rsidP="00CA34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4F8">
        <w:rPr>
          <w:rFonts w:ascii="Times New Roman" w:hAnsi="Times New Roman" w:cs="Times New Roman"/>
          <w:sz w:val="24"/>
          <w:szCs w:val="24"/>
        </w:rPr>
        <w:t xml:space="preserve">Методика выявления коммуникативных склонностей учащихся </w:t>
      </w:r>
    </w:p>
    <w:p w14:paraId="0C4CA195" w14:textId="77777777" w:rsidR="00CA34F8" w:rsidRPr="00CA34F8" w:rsidRDefault="00CA34F8" w:rsidP="00CA34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4F8">
        <w:rPr>
          <w:rFonts w:ascii="Times New Roman" w:hAnsi="Times New Roman" w:cs="Times New Roman"/>
          <w:sz w:val="24"/>
          <w:szCs w:val="24"/>
        </w:rPr>
        <w:t xml:space="preserve">(по Р.В. </w:t>
      </w:r>
      <w:proofErr w:type="spellStart"/>
      <w:r w:rsidRPr="00CA34F8">
        <w:rPr>
          <w:rFonts w:ascii="Times New Roman" w:hAnsi="Times New Roman" w:cs="Times New Roman"/>
          <w:sz w:val="24"/>
          <w:szCs w:val="24"/>
        </w:rPr>
        <w:t>Овчаровой</w:t>
      </w:r>
      <w:proofErr w:type="spellEnd"/>
      <w:r w:rsidRPr="00CA34F8">
        <w:rPr>
          <w:rFonts w:ascii="Times New Roman" w:hAnsi="Times New Roman" w:cs="Times New Roman"/>
          <w:sz w:val="24"/>
          <w:szCs w:val="24"/>
        </w:rPr>
        <w:t xml:space="preserve">) (9- 11 класс) </w:t>
      </w:r>
    </w:p>
    <w:p w14:paraId="72DF9456" w14:textId="77777777" w:rsidR="00CA34F8" w:rsidRPr="00CA34F8" w:rsidRDefault="00CA34F8" w:rsidP="00CA34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4F8">
        <w:rPr>
          <w:rFonts w:ascii="Times New Roman" w:hAnsi="Times New Roman" w:cs="Times New Roman"/>
          <w:sz w:val="24"/>
          <w:szCs w:val="24"/>
        </w:rPr>
        <w:t xml:space="preserve">Методика определения общественной активности учащихся </w:t>
      </w:r>
    </w:p>
    <w:p w14:paraId="064AA4D3" w14:textId="77777777" w:rsidR="00CA34F8" w:rsidRPr="00CA34F8" w:rsidRDefault="00CA34F8" w:rsidP="00CA34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4F8">
        <w:rPr>
          <w:rFonts w:ascii="Times New Roman" w:hAnsi="Times New Roman" w:cs="Times New Roman"/>
          <w:sz w:val="24"/>
          <w:szCs w:val="24"/>
        </w:rPr>
        <w:t xml:space="preserve">(по Е.Н. Степанову) (8- 11 класс) </w:t>
      </w:r>
    </w:p>
    <w:p w14:paraId="78A1F69C" w14:textId="77777777" w:rsidR="00CA34F8" w:rsidRPr="00CA34F8" w:rsidRDefault="00CA34F8" w:rsidP="00CA34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4F8">
        <w:rPr>
          <w:rFonts w:ascii="Times New Roman" w:hAnsi="Times New Roman" w:cs="Times New Roman"/>
          <w:sz w:val="24"/>
          <w:szCs w:val="24"/>
        </w:rPr>
        <w:t>Методика изучения удовлетворенности учащихся школьной жизнью (разработана А.А. Андреевым)</w:t>
      </w:r>
    </w:p>
    <w:p w14:paraId="787EB535" w14:textId="77777777" w:rsidR="00CA34F8" w:rsidRPr="00CA34F8" w:rsidRDefault="00CA34F8" w:rsidP="00CA34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4F8">
        <w:rPr>
          <w:rFonts w:ascii="Times New Roman" w:hAnsi="Times New Roman" w:cs="Times New Roman"/>
          <w:sz w:val="24"/>
          <w:szCs w:val="24"/>
        </w:rPr>
        <w:t xml:space="preserve">Методика оценки школьной социально-психологической комфортности (разработана А.А. Андреевым) </w:t>
      </w:r>
    </w:p>
    <w:p w14:paraId="2FFA99E2" w14:textId="77777777" w:rsidR="00CA34F8" w:rsidRPr="00CA34F8" w:rsidRDefault="00CA34F8" w:rsidP="00CA34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4F8">
        <w:rPr>
          <w:rFonts w:ascii="Times New Roman" w:hAnsi="Times New Roman" w:cs="Times New Roman"/>
          <w:sz w:val="24"/>
          <w:szCs w:val="24"/>
        </w:rPr>
        <w:t xml:space="preserve">Методика изучения удовлетворенности родителей жизнедеятельностью образовательного учреждения (разработана </w:t>
      </w:r>
      <w:proofErr w:type="spellStart"/>
      <w:r w:rsidRPr="00CA34F8">
        <w:rPr>
          <w:rFonts w:ascii="Times New Roman" w:hAnsi="Times New Roman" w:cs="Times New Roman"/>
          <w:sz w:val="24"/>
          <w:szCs w:val="24"/>
        </w:rPr>
        <w:t>А.А.Андреевым</w:t>
      </w:r>
      <w:proofErr w:type="spellEnd"/>
      <w:r w:rsidRPr="00CA34F8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3BEE2EAC" w14:textId="77777777" w:rsidR="00CA34F8" w:rsidRPr="00CA34F8" w:rsidRDefault="00CA34F8" w:rsidP="00CA34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4F8">
        <w:rPr>
          <w:rFonts w:ascii="Times New Roman" w:hAnsi="Times New Roman" w:cs="Times New Roman"/>
          <w:sz w:val="24"/>
          <w:szCs w:val="24"/>
        </w:rPr>
        <w:t xml:space="preserve">Методика изучения удовлетворенности родителей работой образовательного учреждения (разработана Е.Н. Степановым) </w:t>
      </w:r>
    </w:p>
    <w:p w14:paraId="3B813F79" w14:textId="77777777" w:rsidR="00CA34F8" w:rsidRPr="00CA34F8" w:rsidRDefault="00CA34F8" w:rsidP="00CA34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4F8">
        <w:rPr>
          <w:rFonts w:ascii="Times New Roman" w:hAnsi="Times New Roman" w:cs="Times New Roman"/>
          <w:sz w:val="24"/>
          <w:szCs w:val="24"/>
        </w:rPr>
        <w:t xml:space="preserve">Методика «Анализ воспитательной работы глазами </w:t>
      </w:r>
      <w:proofErr w:type="gramStart"/>
      <w:r w:rsidRPr="00CA34F8">
        <w:rPr>
          <w:rFonts w:ascii="Times New Roman" w:hAnsi="Times New Roman" w:cs="Times New Roman"/>
          <w:sz w:val="24"/>
          <w:szCs w:val="24"/>
        </w:rPr>
        <w:t>родителей</w:t>
      </w:r>
      <w:proofErr w:type="gramEnd"/>
      <w:r w:rsidRPr="00CA34F8">
        <w:rPr>
          <w:rFonts w:ascii="Times New Roman" w:hAnsi="Times New Roman" w:cs="Times New Roman"/>
          <w:sz w:val="24"/>
          <w:szCs w:val="24"/>
        </w:rPr>
        <w:t xml:space="preserve"> обучающихся» (Нечаев М.П.) </w:t>
      </w:r>
    </w:p>
    <w:p w14:paraId="56F0DE24" w14:textId="686CC744" w:rsidR="00067840" w:rsidRDefault="00CA34F8" w:rsidP="00CA34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4F8">
        <w:rPr>
          <w:rFonts w:ascii="Times New Roman" w:hAnsi="Times New Roman" w:cs="Times New Roman"/>
          <w:sz w:val="24"/>
          <w:szCs w:val="24"/>
        </w:rPr>
        <w:t xml:space="preserve">Методика изучения удовлетворенности педагогов жизнедеятельностью в образовательном учреждении (разработана Е.Н. Степановым) Анкета «Ваше мнение» (составлена И.А. </w:t>
      </w:r>
      <w:proofErr w:type="spellStart"/>
      <w:r w:rsidRPr="00CA34F8">
        <w:rPr>
          <w:rFonts w:ascii="Times New Roman" w:hAnsi="Times New Roman" w:cs="Times New Roman"/>
          <w:sz w:val="24"/>
          <w:szCs w:val="24"/>
        </w:rPr>
        <w:t>Забуслаевой</w:t>
      </w:r>
      <w:proofErr w:type="spellEnd"/>
      <w:r w:rsidRPr="00CA34F8">
        <w:rPr>
          <w:rFonts w:ascii="Times New Roman" w:hAnsi="Times New Roman" w:cs="Times New Roman"/>
          <w:sz w:val="24"/>
          <w:szCs w:val="24"/>
        </w:rPr>
        <w:t>).</w:t>
      </w:r>
    </w:p>
    <w:p w14:paraId="7186EF8E" w14:textId="77777777" w:rsidR="009F428F" w:rsidRDefault="009F428F" w:rsidP="00067840">
      <w:pPr>
        <w:rPr>
          <w:rFonts w:ascii="Times New Roman" w:hAnsi="Times New Roman" w:cs="Times New Roman"/>
          <w:sz w:val="24"/>
          <w:szCs w:val="24"/>
        </w:rPr>
      </w:pPr>
    </w:p>
    <w:p w14:paraId="60A10AAD" w14:textId="77777777" w:rsidR="009F428F" w:rsidRDefault="009F428F" w:rsidP="00067840">
      <w:pPr>
        <w:rPr>
          <w:rFonts w:ascii="Times New Roman" w:hAnsi="Times New Roman" w:cs="Times New Roman"/>
          <w:sz w:val="24"/>
          <w:szCs w:val="24"/>
        </w:rPr>
      </w:pPr>
    </w:p>
    <w:p w14:paraId="1D2384DD" w14:textId="77777777" w:rsidR="009F428F" w:rsidRDefault="009F428F" w:rsidP="00067840">
      <w:pPr>
        <w:rPr>
          <w:rFonts w:ascii="Times New Roman" w:hAnsi="Times New Roman" w:cs="Times New Roman"/>
          <w:sz w:val="24"/>
          <w:szCs w:val="24"/>
        </w:rPr>
      </w:pPr>
    </w:p>
    <w:p w14:paraId="76ACC8FB" w14:textId="77777777" w:rsidR="009F428F" w:rsidRDefault="009F428F" w:rsidP="00067840">
      <w:pPr>
        <w:rPr>
          <w:rFonts w:ascii="Times New Roman" w:hAnsi="Times New Roman" w:cs="Times New Roman"/>
          <w:sz w:val="24"/>
          <w:szCs w:val="24"/>
        </w:rPr>
      </w:pPr>
    </w:p>
    <w:p w14:paraId="5DA735F3" w14:textId="77777777" w:rsidR="009F428F" w:rsidRDefault="009F428F" w:rsidP="00067840">
      <w:pPr>
        <w:rPr>
          <w:rFonts w:ascii="Times New Roman" w:hAnsi="Times New Roman" w:cs="Times New Roman"/>
          <w:sz w:val="24"/>
          <w:szCs w:val="24"/>
        </w:rPr>
      </w:pPr>
    </w:p>
    <w:p w14:paraId="72CD935A" w14:textId="77777777" w:rsidR="009F428F" w:rsidRDefault="009F428F" w:rsidP="00067840">
      <w:pPr>
        <w:rPr>
          <w:rFonts w:ascii="Times New Roman" w:hAnsi="Times New Roman" w:cs="Times New Roman"/>
          <w:sz w:val="24"/>
          <w:szCs w:val="24"/>
        </w:rPr>
      </w:pPr>
    </w:p>
    <w:p w14:paraId="6DD68F96" w14:textId="77777777" w:rsidR="008F1765" w:rsidRDefault="008F1765" w:rsidP="00067840">
      <w:pPr>
        <w:rPr>
          <w:rFonts w:ascii="Times New Roman" w:hAnsi="Times New Roman" w:cs="Times New Roman"/>
          <w:sz w:val="24"/>
          <w:szCs w:val="24"/>
        </w:rPr>
      </w:pPr>
    </w:p>
    <w:p w14:paraId="5B4F52A5" w14:textId="77777777" w:rsidR="008F1765" w:rsidRDefault="008F1765" w:rsidP="00067840">
      <w:pPr>
        <w:rPr>
          <w:rFonts w:ascii="Times New Roman" w:hAnsi="Times New Roman" w:cs="Times New Roman"/>
          <w:sz w:val="24"/>
          <w:szCs w:val="24"/>
        </w:rPr>
      </w:pPr>
    </w:p>
    <w:p w14:paraId="0D22662D" w14:textId="77777777" w:rsidR="008F1765" w:rsidRDefault="008F1765" w:rsidP="00067840">
      <w:pPr>
        <w:rPr>
          <w:rFonts w:ascii="Times New Roman" w:hAnsi="Times New Roman" w:cs="Times New Roman"/>
          <w:sz w:val="24"/>
          <w:szCs w:val="24"/>
        </w:rPr>
      </w:pPr>
    </w:p>
    <w:p w14:paraId="7BB684D7" w14:textId="77777777" w:rsidR="008F1765" w:rsidRDefault="008F1765" w:rsidP="00067840">
      <w:pPr>
        <w:rPr>
          <w:rFonts w:ascii="Times New Roman" w:hAnsi="Times New Roman" w:cs="Times New Roman"/>
          <w:sz w:val="24"/>
          <w:szCs w:val="24"/>
        </w:rPr>
      </w:pPr>
    </w:p>
    <w:p w14:paraId="24132AA9" w14:textId="77777777" w:rsidR="008F1765" w:rsidRDefault="008F1765" w:rsidP="00067840">
      <w:pPr>
        <w:rPr>
          <w:rFonts w:ascii="Times New Roman" w:hAnsi="Times New Roman" w:cs="Times New Roman"/>
          <w:sz w:val="24"/>
          <w:szCs w:val="24"/>
        </w:rPr>
      </w:pPr>
    </w:p>
    <w:p w14:paraId="0E58674B" w14:textId="77777777" w:rsidR="008F1765" w:rsidRDefault="008F1765" w:rsidP="00067840">
      <w:pPr>
        <w:rPr>
          <w:rFonts w:ascii="Times New Roman" w:hAnsi="Times New Roman" w:cs="Times New Roman"/>
          <w:sz w:val="24"/>
          <w:szCs w:val="24"/>
        </w:rPr>
      </w:pPr>
    </w:p>
    <w:p w14:paraId="707F702D" w14:textId="77777777" w:rsidR="008F1765" w:rsidRDefault="008F1765" w:rsidP="00067840">
      <w:pPr>
        <w:rPr>
          <w:rFonts w:ascii="Times New Roman" w:hAnsi="Times New Roman" w:cs="Times New Roman"/>
          <w:sz w:val="24"/>
          <w:szCs w:val="24"/>
        </w:rPr>
      </w:pPr>
    </w:p>
    <w:p w14:paraId="63FF5692" w14:textId="77777777" w:rsidR="008F1765" w:rsidRDefault="008F1765" w:rsidP="00067840">
      <w:pPr>
        <w:rPr>
          <w:rFonts w:ascii="Times New Roman" w:hAnsi="Times New Roman" w:cs="Times New Roman"/>
          <w:sz w:val="24"/>
          <w:szCs w:val="24"/>
        </w:rPr>
      </w:pPr>
    </w:p>
    <w:p w14:paraId="55A9125A" w14:textId="77777777" w:rsidR="008F1765" w:rsidRDefault="008F1765" w:rsidP="00067840">
      <w:pPr>
        <w:rPr>
          <w:rFonts w:ascii="Times New Roman" w:hAnsi="Times New Roman" w:cs="Times New Roman"/>
          <w:sz w:val="24"/>
          <w:szCs w:val="24"/>
        </w:rPr>
      </w:pPr>
    </w:p>
    <w:p w14:paraId="5231F570" w14:textId="77777777" w:rsidR="008F1765" w:rsidRDefault="008F1765" w:rsidP="00067840">
      <w:pPr>
        <w:rPr>
          <w:rFonts w:ascii="Times New Roman" w:hAnsi="Times New Roman" w:cs="Times New Roman"/>
          <w:sz w:val="24"/>
          <w:szCs w:val="24"/>
        </w:rPr>
      </w:pPr>
    </w:p>
    <w:p w14:paraId="61A1B55C" w14:textId="77777777" w:rsidR="008F1765" w:rsidRDefault="008F1765" w:rsidP="00067840">
      <w:pPr>
        <w:rPr>
          <w:rFonts w:ascii="Times New Roman" w:hAnsi="Times New Roman" w:cs="Times New Roman"/>
          <w:sz w:val="24"/>
          <w:szCs w:val="24"/>
        </w:rPr>
      </w:pPr>
    </w:p>
    <w:p w14:paraId="13B764F0" w14:textId="77777777" w:rsidR="008F1765" w:rsidRDefault="008F1765" w:rsidP="00067840">
      <w:pPr>
        <w:rPr>
          <w:rFonts w:ascii="Times New Roman" w:hAnsi="Times New Roman" w:cs="Times New Roman"/>
          <w:sz w:val="24"/>
          <w:szCs w:val="24"/>
        </w:rPr>
      </w:pPr>
    </w:p>
    <w:p w14:paraId="7DA80ED8" w14:textId="77777777" w:rsidR="008F1765" w:rsidRDefault="008F1765" w:rsidP="00067840">
      <w:pPr>
        <w:rPr>
          <w:rFonts w:ascii="Times New Roman" w:hAnsi="Times New Roman" w:cs="Times New Roman"/>
          <w:sz w:val="24"/>
          <w:szCs w:val="24"/>
        </w:rPr>
      </w:pPr>
    </w:p>
    <w:p w14:paraId="334E757F" w14:textId="77777777" w:rsidR="008F1765" w:rsidRDefault="008F1765" w:rsidP="00067840">
      <w:pPr>
        <w:rPr>
          <w:rFonts w:ascii="Times New Roman" w:hAnsi="Times New Roman" w:cs="Times New Roman"/>
          <w:sz w:val="24"/>
          <w:szCs w:val="24"/>
        </w:rPr>
      </w:pPr>
    </w:p>
    <w:p w14:paraId="63FE5AE2" w14:textId="77777777" w:rsidR="008F1765" w:rsidRDefault="008F1765" w:rsidP="00067840">
      <w:pPr>
        <w:rPr>
          <w:rFonts w:ascii="Times New Roman" w:hAnsi="Times New Roman" w:cs="Times New Roman"/>
          <w:sz w:val="24"/>
          <w:szCs w:val="24"/>
        </w:rPr>
      </w:pPr>
    </w:p>
    <w:p w14:paraId="05B1D445" w14:textId="4C44AEA2" w:rsidR="00067840" w:rsidRDefault="00067840" w:rsidP="00067840">
      <w:pPr>
        <w:spacing w:after="0"/>
        <w:jc w:val="center"/>
        <w:rPr>
          <w:rFonts w:ascii="Comic Sans MS" w:hAnsi="Comic Sans MS" w:cs="Times New Roman"/>
          <w:b/>
          <w:color w:val="FF0000"/>
          <w:sz w:val="28"/>
          <w:szCs w:val="24"/>
        </w:rPr>
      </w:pPr>
      <w:r w:rsidRPr="00067840">
        <w:rPr>
          <w:rFonts w:ascii="Comic Sans MS" w:hAnsi="Comic Sans MS" w:cs="Times New Roman"/>
          <w:b/>
          <w:color w:val="FF0000"/>
          <w:sz w:val="28"/>
          <w:szCs w:val="24"/>
        </w:rPr>
        <w:t>План воспитательной работы МБОУ СОШ №</w:t>
      </w:r>
      <w:r w:rsidR="00FE612D">
        <w:rPr>
          <w:rFonts w:ascii="Comic Sans MS" w:hAnsi="Comic Sans MS" w:cs="Times New Roman"/>
          <w:b/>
          <w:color w:val="FF0000"/>
          <w:sz w:val="28"/>
          <w:szCs w:val="24"/>
        </w:rPr>
        <w:t>25</w:t>
      </w:r>
    </w:p>
    <w:p w14:paraId="12291DE8" w14:textId="1F821267" w:rsidR="00067840" w:rsidRDefault="00067840" w:rsidP="009F428F">
      <w:pPr>
        <w:spacing w:after="0"/>
        <w:jc w:val="center"/>
        <w:rPr>
          <w:rFonts w:ascii="Comic Sans MS" w:hAnsi="Comic Sans MS" w:cs="Times New Roman"/>
          <w:b/>
          <w:color w:val="FF0000"/>
          <w:sz w:val="28"/>
          <w:szCs w:val="24"/>
        </w:rPr>
      </w:pPr>
      <w:r w:rsidRPr="00067840">
        <w:rPr>
          <w:rFonts w:ascii="Comic Sans MS" w:hAnsi="Comic Sans MS" w:cs="Times New Roman"/>
          <w:b/>
          <w:color w:val="FF0000"/>
          <w:sz w:val="28"/>
          <w:szCs w:val="24"/>
        </w:rPr>
        <w:t xml:space="preserve"> на 202</w:t>
      </w:r>
      <w:r w:rsidR="00FB4ADC">
        <w:rPr>
          <w:rFonts w:ascii="Comic Sans MS" w:hAnsi="Comic Sans MS" w:cs="Times New Roman"/>
          <w:b/>
          <w:color w:val="FF0000"/>
          <w:sz w:val="28"/>
          <w:szCs w:val="24"/>
        </w:rPr>
        <w:t>1</w:t>
      </w:r>
      <w:r w:rsidRPr="00067840">
        <w:rPr>
          <w:rFonts w:ascii="Comic Sans MS" w:hAnsi="Comic Sans MS" w:cs="Times New Roman"/>
          <w:b/>
          <w:color w:val="FF0000"/>
          <w:sz w:val="28"/>
          <w:szCs w:val="24"/>
        </w:rPr>
        <w:t xml:space="preserve"> – 202</w:t>
      </w:r>
      <w:r w:rsidR="00FB4ADC">
        <w:rPr>
          <w:rFonts w:ascii="Comic Sans MS" w:hAnsi="Comic Sans MS" w:cs="Times New Roman"/>
          <w:b/>
          <w:color w:val="FF0000"/>
          <w:sz w:val="28"/>
          <w:szCs w:val="24"/>
        </w:rPr>
        <w:t>2</w:t>
      </w:r>
      <w:r w:rsidRPr="00067840">
        <w:rPr>
          <w:rFonts w:ascii="Comic Sans MS" w:hAnsi="Comic Sans MS" w:cs="Times New Roman"/>
          <w:b/>
          <w:color w:val="FF0000"/>
          <w:sz w:val="28"/>
          <w:szCs w:val="24"/>
        </w:rPr>
        <w:t xml:space="preserve"> учебный год.</w:t>
      </w:r>
    </w:p>
    <w:p w14:paraId="6C4AB6FA" w14:textId="77777777" w:rsidR="00FB4ADC" w:rsidRPr="00FB4ADC" w:rsidRDefault="00FB4ADC" w:rsidP="00FB4ADC">
      <w:pPr>
        <w:spacing w:after="0"/>
        <w:jc w:val="center"/>
        <w:rPr>
          <w:rFonts w:ascii="Comic Sans MS" w:hAnsi="Comic Sans MS" w:cs="Times New Roman"/>
          <w:b/>
          <w:color w:val="FF0000"/>
          <w:sz w:val="28"/>
          <w:szCs w:val="24"/>
        </w:rPr>
      </w:pPr>
      <w:r w:rsidRPr="00FB4ADC">
        <w:rPr>
          <w:rFonts w:ascii="Comic Sans MS" w:hAnsi="Comic Sans MS" w:cs="Times New Roman"/>
          <w:b/>
          <w:color w:val="FF0000"/>
          <w:sz w:val="28"/>
          <w:szCs w:val="24"/>
        </w:rPr>
        <w:t>1-4 КЛАССЫ</w:t>
      </w:r>
    </w:p>
    <w:p w14:paraId="5C08C71E" w14:textId="095A7B7A" w:rsidR="00FB4ADC" w:rsidRDefault="00FB4ADC" w:rsidP="00FB4ADC">
      <w:pPr>
        <w:spacing w:after="0"/>
        <w:jc w:val="center"/>
        <w:rPr>
          <w:rFonts w:ascii="Comic Sans MS" w:hAnsi="Comic Sans MS" w:cs="Times New Roman"/>
          <w:b/>
          <w:color w:val="FF0000"/>
          <w:sz w:val="28"/>
          <w:szCs w:val="24"/>
        </w:rPr>
      </w:pPr>
      <w:r w:rsidRPr="00FB4ADC">
        <w:rPr>
          <w:rFonts w:ascii="Comic Sans MS" w:hAnsi="Comic Sans MS" w:cs="Times New Roman"/>
          <w:b/>
          <w:color w:val="FF0000"/>
          <w:sz w:val="28"/>
          <w:szCs w:val="24"/>
        </w:rPr>
        <w:t>НОО</w:t>
      </w:r>
    </w:p>
    <w:tbl>
      <w:tblPr>
        <w:tblStyle w:val="a5"/>
        <w:tblW w:w="8880" w:type="dxa"/>
        <w:tblLook w:val="04A0" w:firstRow="1" w:lastRow="0" w:firstColumn="1" w:lastColumn="0" w:noHBand="0" w:noVBand="1"/>
      </w:tblPr>
      <w:tblGrid>
        <w:gridCol w:w="3227"/>
        <w:gridCol w:w="1276"/>
        <w:gridCol w:w="1984"/>
        <w:gridCol w:w="2393"/>
      </w:tblGrid>
      <w:tr w:rsidR="009E7930" w14:paraId="093B392E" w14:textId="77777777" w:rsidTr="009E7930">
        <w:tc>
          <w:tcPr>
            <w:tcW w:w="8880" w:type="dxa"/>
            <w:gridSpan w:val="4"/>
          </w:tcPr>
          <w:p w14:paraId="4303F0D7" w14:textId="5180ADCE" w:rsidR="009E7930" w:rsidRDefault="00343B67" w:rsidP="00FB4ADC">
            <w:pPr>
              <w:jc w:val="center"/>
              <w:rPr>
                <w:rFonts w:ascii="Comic Sans MS" w:hAnsi="Comic Sans MS" w:cs="Times New Roman"/>
                <w:b/>
                <w:color w:val="FF0000"/>
                <w:sz w:val="28"/>
                <w:szCs w:val="24"/>
              </w:rPr>
            </w:pPr>
            <w:r w:rsidRPr="00FB4ADC">
              <w:rPr>
                <w:rFonts w:ascii="Times New Roman" w:eastAsia="№Е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Реализация «Единой Концепции духовно-нравственного воспитания и развития подрастающего поколения»</w:t>
            </w:r>
          </w:p>
        </w:tc>
      </w:tr>
      <w:tr w:rsidR="009E7930" w14:paraId="1B6525FE" w14:textId="77777777" w:rsidTr="009E7930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03B03" w14:textId="77777777" w:rsidR="009E7930" w:rsidRPr="006366A6" w:rsidRDefault="009E7930" w:rsidP="009E7930">
            <w:pPr>
              <w:widowControl w:val="0"/>
              <w:wordWrap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00D61B8" w14:textId="2BF48A1A" w:rsidR="009E7930" w:rsidRDefault="009E7930" w:rsidP="009E7930">
            <w:pPr>
              <w:jc w:val="center"/>
              <w:rPr>
                <w:rFonts w:ascii="Comic Sans MS" w:hAnsi="Comic Sans MS" w:cs="Times New Roman"/>
                <w:b/>
                <w:color w:val="FF0000"/>
                <w:sz w:val="28"/>
                <w:szCs w:val="24"/>
              </w:rPr>
            </w:pPr>
            <w:r w:rsidRPr="006366A6">
              <w:rPr>
                <w:rFonts w:ascii="Batang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</w:t>
            </w:r>
            <w:r>
              <w:rPr>
                <w:rFonts w:ascii="Batang" w:eastAsia="№Е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Batang" w:eastAsia="№Е" w:hAnsi="Times New Roman" w:cs="Times New Roman"/>
                <w:b/>
                <w:bCs/>
                <w:sz w:val="24"/>
                <w:szCs w:val="24"/>
                <w:lang w:eastAsia="ru-RU"/>
              </w:rPr>
              <w:t>события</w:t>
            </w:r>
            <w:r>
              <w:rPr>
                <w:rFonts w:ascii="Batang" w:eastAsia="№Е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Batang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2E122" w14:textId="77777777" w:rsidR="009E7930" w:rsidRPr="006366A6" w:rsidRDefault="009E7930" w:rsidP="009E7930">
            <w:pPr>
              <w:widowControl w:val="0"/>
              <w:wordWrap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C6A98AC" w14:textId="6F63BF73" w:rsidR="009E7930" w:rsidRDefault="009E7930" w:rsidP="009E7930">
            <w:pPr>
              <w:jc w:val="center"/>
              <w:rPr>
                <w:rFonts w:ascii="Comic Sans MS" w:hAnsi="Comic Sans MS" w:cs="Times New Roman"/>
                <w:b/>
                <w:color w:val="FF0000"/>
                <w:sz w:val="28"/>
                <w:szCs w:val="24"/>
              </w:rPr>
            </w:pPr>
            <w:r w:rsidRPr="006366A6">
              <w:rPr>
                <w:rFonts w:ascii="Batang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48068" w14:textId="64BCAA0F" w:rsidR="009E7930" w:rsidRPr="006366A6" w:rsidRDefault="009E7930" w:rsidP="009E7930">
            <w:pPr>
              <w:widowControl w:val="0"/>
              <w:wordWrap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6366A6">
              <w:rPr>
                <w:rFonts w:ascii="Batang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Ориентировоч</w:t>
            </w:r>
            <w:proofErr w:type="spellEnd"/>
            <w:r>
              <w:rPr>
                <w:rFonts w:eastAsia="№Е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66A6">
              <w:rPr>
                <w:rFonts w:ascii="Batang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ное</w:t>
            </w:r>
            <w:proofErr w:type="spellEnd"/>
          </w:p>
          <w:p w14:paraId="07AF09B3" w14:textId="77777777" w:rsidR="009E7930" w:rsidRPr="006366A6" w:rsidRDefault="009E7930" w:rsidP="009E7930">
            <w:pPr>
              <w:widowControl w:val="0"/>
              <w:wordWrap w:val="0"/>
              <w:autoSpaceDN w:val="0"/>
              <w:ind w:right="-1"/>
              <w:jc w:val="center"/>
              <w:rPr>
                <w:rFonts w:ascii="Batang" w:eastAsia="№Е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366A6">
              <w:rPr>
                <w:rFonts w:ascii="Batang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время</w:t>
            </w:r>
          </w:p>
          <w:p w14:paraId="006FED9B" w14:textId="6113CB6D" w:rsidR="009E7930" w:rsidRDefault="009E7930" w:rsidP="009E7930">
            <w:pPr>
              <w:jc w:val="center"/>
              <w:rPr>
                <w:rFonts w:ascii="Comic Sans MS" w:hAnsi="Comic Sans MS" w:cs="Times New Roman"/>
                <w:b/>
                <w:color w:val="FF0000"/>
                <w:sz w:val="28"/>
                <w:szCs w:val="24"/>
              </w:rPr>
            </w:pPr>
            <w:r w:rsidRPr="006366A6">
              <w:rPr>
                <w:rFonts w:ascii="Batang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7005AA" w14:textId="77777777" w:rsidR="009E7930" w:rsidRPr="006366A6" w:rsidRDefault="009E7930" w:rsidP="009E7930">
            <w:pPr>
              <w:widowControl w:val="0"/>
              <w:wordWrap w:val="0"/>
              <w:autoSpaceDN w:val="0"/>
              <w:ind w:right="-1"/>
              <w:jc w:val="center"/>
              <w:rPr>
                <w:rFonts w:ascii="Batang" w:eastAsia="№Е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  <w:p w14:paraId="60FB1518" w14:textId="17962845" w:rsidR="009E7930" w:rsidRDefault="009E7930" w:rsidP="009E7930">
            <w:pPr>
              <w:jc w:val="center"/>
              <w:rPr>
                <w:rFonts w:ascii="Comic Sans MS" w:hAnsi="Comic Sans MS" w:cs="Times New Roman"/>
                <w:b/>
                <w:color w:val="FF0000"/>
                <w:sz w:val="28"/>
                <w:szCs w:val="24"/>
              </w:rPr>
            </w:pPr>
            <w:r w:rsidRPr="006366A6">
              <w:rPr>
                <w:rFonts w:ascii="Batang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9E7930" w14:paraId="16E316D6" w14:textId="77777777" w:rsidTr="009D46DE">
        <w:tc>
          <w:tcPr>
            <w:tcW w:w="3227" w:type="dxa"/>
          </w:tcPr>
          <w:p w14:paraId="126F5246" w14:textId="7DC04239" w:rsidR="009E7930" w:rsidRPr="009E7930" w:rsidRDefault="009E7930" w:rsidP="009E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930">
              <w:rPr>
                <w:rFonts w:ascii="Times New Roman" w:hAnsi="Times New Roman" w:cs="Times New Roman"/>
                <w:sz w:val="24"/>
                <w:szCs w:val="24"/>
              </w:rPr>
              <w:t xml:space="preserve">Цикл мероприятий, посвященных Дню рождения Первого        Президента Чеченской Республики, Героя </w:t>
            </w:r>
            <w:proofErr w:type="gramStart"/>
            <w:r w:rsidRPr="009E7930">
              <w:rPr>
                <w:rFonts w:ascii="Times New Roman" w:hAnsi="Times New Roman" w:cs="Times New Roman"/>
                <w:sz w:val="24"/>
                <w:szCs w:val="24"/>
              </w:rPr>
              <w:t>России  А</w:t>
            </w:r>
            <w:proofErr w:type="gramEnd"/>
            <w:r w:rsidRPr="009E7930">
              <w:rPr>
                <w:rFonts w:ascii="Times New Roman" w:hAnsi="Times New Roman" w:cs="Times New Roman"/>
                <w:sz w:val="24"/>
                <w:szCs w:val="24"/>
              </w:rPr>
              <w:t xml:space="preserve">-Х. </w:t>
            </w:r>
            <w:proofErr w:type="spellStart"/>
            <w:r w:rsidRPr="009E7930">
              <w:rPr>
                <w:rFonts w:ascii="Times New Roman" w:hAnsi="Times New Roman" w:cs="Times New Roman"/>
                <w:sz w:val="24"/>
                <w:szCs w:val="24"/>
              </w:rPr>
              <w:t>А.Кадырова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40877" w14:textId="78B05816" w:rsidR="009E7930" w:rsidRPr="009E7930" w:rsidRDefault="009E7930" w:rsidP="009E79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5B08C" w14:textId="20303656" w:rsidR="009E7930" w:rsidRPr="009E7930" w:rsidRDefault="009E7930" w:rsidP="009E79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Апрель-август</w:t>
            </w:r>
          </w:p>
        </w:tc>
        <w:tc>
          <w:tcPr>
            <w:tcW w:w="2393" w:type="dxa"/>
          </w:tcPr>
          <w:p w14:paraId="2142B33E" w14:textId="422CB7AD" w:rsidR="009E7930" w:rsidRPr="009E7930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ВР, педагог-</w:t>
            </w:r>
            <w:proofErr w:type="gramStart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организатор  ДНВ</w:t>
            </w:r>
            <w:proofErr w:type="gramEnd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, организатор, классные руководители.</w:t>
            </w:r>
          </w:p>
        </w:tc>
      </w:tr>
      <w:tr w:rsidR="009E7930" w14:paraId="7A45C9BC" w14:textId="77777777" w:rsidTr="009D46DE">
        <w:tc>
          <w:tcPr>
            <w:tcW w:w="3227" w:type="dxa"/>
          </w:tcPr>
          <w:p w14:paraId="20EFC3E5" w14:textId="4DC676D6" w:rsidR="009E7930" w:rsidRPr="009E7930" w:rsidRDefault="009E7930" w:rsidP="009E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930">
              <w:rPr>
                <w:rFonts w:ascii="Times New Roman" w:hAnsi="Times New Roman" w:cs="Times New Roman"/>
                <w:sz w:val="24"/>
                <w:szCs w:val="24"/>
              </w:rPr>
              <w:t>Торжественная линейка, посвященная Дню Знаний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AEBDA" w14:textId="74A13BE8" w:rsidR="009E7930" w:rsidRPr="009E7930" w:rsidRDefault="009E7930" w:rsidP="009E79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1-4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3C19" w14:textId="77777777" w:rsidR="009E7930" w:rsidRPr="00E9717A" w:rsidRDefault="009E7930" w:rsidP="009E79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</w:t>
            </w:r>
          </w:p>
          <w:p w14:paraId="5476E4DC" w14:textId="77777777" w:rsidR="009E7930" w:rsidRPr="009E7930" w:rsidRDefault="009E7930" w:rsidP="009E79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0369D84" w14:textId="3643D73D" w:rsidR="009E7930" w:rsidRPr="009E7930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ВР </w:t>
            </w:r>
            <w:proofErr w:type="spellStart"/>
            <w:r w:rsidR="00FE612D">
              <w:rPr>
                <w:rFonts w:ascii="Times New Roman" w:hAnsi="Times New Roman" w:cs="Times New Roman"/>
                <w:sz w:val="24"/>
                <w:szCs w:val="24"/>
              </w:rPr>
              <w:t>Мамалаева</w:t>
            </w:r>
            <w:proofErr w:type="spellEnd"/>
            <w:r w:rsidR="00FE612D">
              <w:rPr>
                <w:rFonts w:ascii="Times New Roman" w:hAnsi="Times New Roman" w:cs="Times New Roman"/>
                <w:sz w:val="24"/>
                <w:szCs w:val="24"/>
              </w:rPr>
              <w:t xml:space="preserve"> Л.А</w:t>
            </w: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., организатор, классные руководители</w:t>
            </w:r>
          </w:p>
        </w:tc>
      </w:tr>
      <w:tr w:rsidR="00752F03" w14:paraId="2A886781" w14:textId="77777777" w:rsidTr="009D46DE">
        <w:tc>
          <w:tcPr>
            <w:tcW w:w="3227" w:type="dxa"/>
          </w:tcPr>
          <w:p w14:paraId="62592A01" w14:textId="060E5096" w:rsidR="00752F03" w:rsidRPr="009E7930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930">
              <w:rPr>
                <w:rFonts w:ascii="Times New Roman" w:hAnsi="Times New Roman" w:cs="Times New Roman"/>
                <w:sz w:val="24"/>
                <w:szCs w:val="24"/>
              </w:rPr>
              <w:t>День Гражданского согласия и единения. Классные часы.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D5A2F" w14:textId="269F7647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96D2E" w14:textId="4E8940BB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6.09.</w:t>
            </w:r>
          </w:p>
        </w:tc>
        <w:tc>
          <w:tcPr>
            <w:tcW w:w="2393" w:type="dxa"/>
          </w:tcPr>
          <w:p w14:paraId="618E48B6" w14:textId="59B6C8D4" w:rsidR="00752F03" w:rsidRPr="009E7930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ВР </w:t>
            </w:r>
            <w:proofErr w:type="spellStart"/>
            <w:r w:rsidR="00FE612D">
              <w:rPr>
                <w:rFonts w:ascii="Times New Roman" w:hAnsi="Times New Roman" w:cs="Times New Roman"/>
                <w:sz w:val="24"/>
                <w:szCs w:val="24"/>
              </w:rPr>
              <w:t>Мамалаева</w:t>
            </w:r>
            <w:proofErr w:type="spellEnd"/>
            <w:r w:rsidR="00FE612D">
              <w:rPr>
                <w:rFonts w:ascii="Times New Roman" w:hAnsi="Times New Roman" w:cs="Times New Roman"/>
                <w:sz w:val="24"/>
                <w:szCs w:val="24"/>
              </w:rPr>
              <w:t xml:space="preserve"> Л.А</w:t>
            </w: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Start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ор-</w:t>
            </w:r>
            <w:proofErr w:type="spellStart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ганизатор</w:t>
            </w:r>
            <w:proofErr w:type="spellEnd"/>
            <w:proofErr w:type="gramEnd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752F03" w14:paraId="00108670" w14:textId="77777777" w:rsidTr="009D46DE">
        <w:tc>
          <w:tcPr>
            <w:tcW w:w="3227" w:type="dxa"/>
          </w:tcPr>
          <w:p w14:paraId="4DF77D3B" w14:textId="3F069801" w:rsidR="00752F03" w:rsidRPr="009E7930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930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чеченской женщины (по отдельному плану ДО)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C1135" w14:textId="028535F5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CF0C0" w14:textId="4B739A52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10-15.09</w:t>
            </w:r>
          </w:p>
        </w:tc>
        <w:tc>
          <w:tcPr>
            <w:tcW w:w="2393" w:type="dxa"/>
          </w:tcPr>
          <w:p w14:paraId="062CCF12" w14:textId="6F420DD0" w:rsidR="00752F03" w:rsidRPr="009E7930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ВР </w:t>
            </w:r>
            <w:proofErr w:type="spellStart"/>
            <w:r w:rsidR="00FE612D">
              <w:rPr>
                <w:rFonts w:ascii="Times New Roman" w:hAnsi="Times New Roman" w:cs="Times New Roman"/>
                <w:sz w:val="24"/>
                <w:szCs w:val="24"/>
              </w:rPr>
              <w:t>Мамалаева</w:t>
            </w:r>
            <w:proofErr w:type="spellEnd"/>
            <w:r w:rsidR="00FE612D">
              <w:rPr>
                <w:rFonts w:ascii="Times New Roman" w:hAnsi="Times New Roman" w:cs="Times New Roman"/>
                <w:sz w:val="24"/>
                <w:szCs w:val="24"/>
              </w:rPr>
              <w:t xml:space="preserve"> Л.А</w:t>
            </w: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., организатор, классные руководители</w:t>
            </w:r>
          </w:p>
        </w:tc>
      </w:tr>
      <w:tr w:rsidR="00752F03" w14:paraId="00609F78" w14:textId="77777777" w:rsidTr="009D46DE">
        <w:tc>
          <w:tcPr>
            <w:tcW w:w="3227" w:type="dxa"/>
          </w:tcPr>
          <w:p w14:paraId="15022033" w14:textId="6652915B" w:rsidR="00752F03" w:rsidRPr="009E7930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930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часы и </w:t>
            </w:r>
            <w:proofErr w:type="gramStart"/>
            <w:r w:rsidRPr="009E7930">
              <w:rPr>
                <w:rFonts w:ascii="Times New Roman" w:hAnsi="Times New Roman" w:cs="Times New Roman"/>
                <w:sz w:val="24"/>
                <w:szCs w:val="24"/>
              </w:rPr>
              <w:t>беседы  с</w:t>
            </w:r>
            <w:proofErr w:type="gramEnd"/>
            <w:r w:rsidRPr="009E7930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обучающимися, посвященные Дню чеченской женщины.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A1023" w14:textId="2CF41CFA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85D7E" w14:textId="77777777" w:rsidR="00752F03" w:rsidRPr="00E9717A" w:rsidRDefault="00752F03" w:rsidP="00752F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10-19.09</w:t>
            </w:r>
          </w:p>
          <w:p w14:paraId="6A69B40C" w14:textId="57F766DD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</w:tcPr>
          <w:p w14:paraId="742D13E1" w14:textId="1A198D37" w:rsidR="00752F03" w:rsidRPr="009E7930" w:rsidRDefault="00752F03" w:rsidP="00FE6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по ВР </w:t>
            </w:r>
            <w:proofErr w:type="spellStart"/>
            <w:r w:rsidR="00FE612D">
              <w:rPr>
                <w:rFonts w:ascii="Times New Roman" w:hAnsi="Times New Roman" w:cs="Times New Roman"/>
                <w:sz w:val="24"/>
                <w:szCs w:val="24"/>
              </w:rPr>
              <w:t>Мамалаева</w:t>
            </w:r>
            <w:proofErr w:type="spellEnd"/>
            <w:r w:rsidR="00FE6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E612D">
              <w:rPr>
                <w:rFonts w:ascii="Times New Roman" w:hAnsi="Times New Roman" w:cs="Times New Roman"/>
                <w:sz w:val="24"/>
                <w:szCs w:val="24"/>
              </w:rPr>
              <w:t>Л.А.</w:t>
            </w: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, организатор, классные руководители</w:t>
            </w:r>
          </w:p>
        </w:tc>
      </w:tr>
      <w:tr w:rsidR="00752F03" w14:paraId="05A221B5" w14:textId="77777777" w:rsidTr="009D46DE">
        <w:tc>
          <w:tcPr>
            <w:tcW w:w="3227" w:type="dxa"/>
          </w:tcPr>
          <w:p w14:paraId="15D27478" w14:textId="65F9F842" w:rsidR="00752F03" w:rsidRPr="009E7930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9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Цикл мероприятий, посвященных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Дню рождения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пророка  </w:t>
            </w:r>
            <w:r w:rsidRPr="009E7930">
              <w:rPr>
                <w:rFonts w:ascii="Times New Roman" w:hAnsi="Times New Roman" w:cs="Times New Roman"/>
                <w:sz w:val="24"/>
                <w:szCs w:val="24"/>
              </w:rPr>
              <w:t>Мухаммада</w:t>
            </w:r>
            <w:proofErr w:type="gramEnd"/>
            <w:r w:rsidRPr="009E793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E7930">
              <w:rPr>
                <w:rFonts w:ascii="Times New Roman" w:hAnsi="Times New Roman" w:cs="Times New Roman"/>
                <w:sz w:val="24"/>
                <w:szCs w:val="24"/>
              </w:rPr>
              <w:t>с.а.с</w:t>
            </w:r>
            <w:proofErr w:type="spellEnd"/>
            <w:r w:rsidRPr="009E79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AEA13" w14:textId="4932200D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2B1E1" w14:textId="77777777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4EEBBA8" w14:textId="497D2457" w:rsidR="00752F03" w:rsidRPr="009E7930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педагог-</w:t>
            </w:r>
            <w:proofErr w:type="gramStart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организатор  ДНВ</w:t>
            </w:r>
            <w:proofErr w:type="gramEnd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, организатор, классные руководители.</w:t>
            </w:r>
          </w:p>
        </w:tc>
      </w:tr>
      <w:tr w:rsidR="00752F03" w14:paraId="5FA1DF63" w14:textId="77777777" w:rsidTr="009D46DE">
        <w:tc>
          <w:tcPr>
            <w:tcW w:w="3227" w:type="dxa"/>
          </w:tcPr>
          <w:p w14:paraId="125EBFDC" w14:textId="64237E25" w:rsidR="00752F03" w:rsidRPr="009E7930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Цикл мероприятий, посвященных Дню Матери. Классные праздничные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31E95" w14:textId="23045E8D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914CB" w14:textId="79AC1A2A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2393" w:type="dxa"/>
          </w:tcPr>
          <w:p w14:paraId="1CCF8158" w14:textId="7753F373" w:rsidR="00752F03" w:rsidRPr="009E7930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педагог-</w:t>
            </w:r>
            <w:proofErr w:type="gramStart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организатор  ДНВ</w:t>
            </w:r>
            <w:proofErr w:type="gramEnd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, организатор, классные руководители.</w:t>
            </w:r>
          </w:p>
        </w:tc>
      </w:tr>
      <w:tr w:rsidR="00752F03" w14:paraId="3BE4C6E8" w14:textId="77777777" w:rsidTr="009D46DE">
        <w:tc>
          <w:tcPr>
            <w:tcW w:w="3227" w:type="dxa"/>
          </w:tcPr>
          <w:p w14:paraId="68E98397" w14:textId="77777777" w:rsidR="00752F03" w:rsidRPr="00752F03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Международный день</w:t>
            </w:r>
          </w:p>
          <w:p w14:paraId="616A3762" w14:textId="77777777" w:rsidR="00752F03" w:rsidRPr="00752F03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Инвалидов.</w:t>
            </w:r>
          </w:p>
          <w:p w14:paraId="6003D1AC" w14:textId="42DB8A49" w:rsidR="00752F03" w:rsidRPr="009E7930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Участие в акции «Мы рядом»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FA53B" w14:textId="5A74C062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27191" w14:textId="4C0544A5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1-3 декабрь</w:t>
            </w:r>
          </w:p>
        </w:tc>
        <w:tc>
          <w:tcPr>
            <w:tcW w:w="2393" w:type="dxa"/>
          </w:tcPr>
          <w:p w14:paraId="708BBD29" w14:textId="44496A81" w:rsidR="00752F03" w:rsidRPr="009E7930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педагог-</w:t>
            </w:r>
            <w:proofErr w:type="gramStart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организатор  ДНВ</w:t>
            </w:r>
            <w:proofErr w:type="gramEnd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, организатор, классные руководители.</w:t>
            </w:r>
          </w:p>
        </w:tc>
      </w:tr>
      <w:tr w:rsidR="00752F03" w14:paraId="25CEDE80" w14:textId="77777777" w:rsidTr="009D46DE">
        <w:tc>
          <w:tcPr>
            <w:tcW w:w="3227" w:type="dxa"/>
          </w:tcPr>
          <w:p w14:paraId="7753C3BD" w14:textId="77777777" w:rsidR="00752F03" w:rsidRPr="00752F03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Цикл мероприятий, посвященных Дню почитания</w:t>
            </w:r>
          </w:p>
          <w:p w14:paraId="1F5A1D92" w14:textId="4CA5FAC4" w:rsidR="00752F03" w:rsidRPr="00752F03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памяти </w:t>
            </w:r>
            <w:proofErr w:type="spellStart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Кунта</w:t>
            </w:r>
            <w:proofErr w:type="spellEnd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 xml:space="preserve">Хаджи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Кишиева</w:t>
            </w:r>
            <w:proofErr w:type="spellEnd"/>
            <w:proofErr w:type="gramEnd"/>
          </w:p>
          <w:p w14:paraId="5F2D277B" w14:textId="77777777" w:rsidR="00752F03" w:rsidRPr="00752F03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-конкурс чтецов Корана</w:t>
            </w:r>
          </w:p>
          <w:p w14:paraId="6250716C" w14:textId="77777777" w:rsidR="00752F03" w:rsidRPr="00752F03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 xml:space="preserve">-конкурс </w:t>
            </w:r>
            <w:proofErr w:type="spellStart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нашидов</w:t>
            </w:r>
            <w:proofErr w:type="spellEnd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2AF733E" w14:textId="431C30F9" w:rsidR="00752F03" w:rsidRPr="009E7930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-беседы, классные часы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4FDDF" w14:textId="01274E01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C2083" w14:textId="5BE82A98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Декабрь-январь</w:t>
            </w:r>
          </w:p>
        </w:tc>
        <w:tc>
          <w:tcPr>
            <w:tcW w:w="2393" w:type="dxa"/>
          </w:tcPr>
          <w:p w14:paraId="43A82CE3" w14:textId="054DF510" w:rsidR="00752F03" w:rsidRPr="009E7930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педагог-</w:t>
            </w:r>
            <w:proofErr w:type="gramStart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организатор  ДНВ</w:t>
            </w:r>
            <w:proofErr w:type="gramEnd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, организатор, классные руководители.</w:t>
            </w:r>
          </w:p>
        </w:tc>
      </w:tr>
      <w:tr w:rsidR="00752F03" w:rsidRPr="009E7930" w14:paraId="519EDEB2" w14:textId="77777777" w:rsidTr="009D46DE">
        <w:tc>
          <w:tcPr>
            <w:tcW w:w="3227" w:type="dxa"/>
          </w:tcPr>
          <w:p w14:paraId="4B8FFA0D" w14:textId="6D15BCB4" w:rsidR="00752F03" w:rsidRPr="009E7930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Цикл мероприятий, посвященных Дню восстановления государственности ЧИАССР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8A275" w14:textId="74B6E5D4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BEECD" w14:textId="77777777" w:rsidR="00752F03" w:rsidRPr="00E9717A" w:rsidRDefault="00752F03" w:rsidP="00752F03">
            <w:pPr>
              <w:widowControl w:val="0"/>
              <w:wordWrap w:val="0"/>
              <w:autoSpaceDN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Декабрь-январь</w:t>
            </w:r>
          </w:p>
          <w:p w14:paraId="47FD4542" w14:textId="77777777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A56DE66" w14:textId="7CFC6EE8" w:rsidR="00752F03" w:rsidRPr="009E7930" w:rsidRDefault="00343B67" w:rsidP="00343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организатор, классные руководители.</w:t>
            </w:r>
          </w:p>
        </w:tc>
      </w:tr>
      <w:tr w:rsidR="00752F03" w:rsidRPr="009E7930" w14:paraId="05C82AC9" w14:textId="77777777" w:rsidTr="009D46DE">
        <w:tc>
          <w:tcPr>
            <w:tcW w:w="3227" w:type="dxa"/>
          </w:tcPr>
          <w:p w14:paraId="56D2453A" w14:textId="6457EBAF" w:rsidR="00752F03" w:rsidRPr="009E7930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здорового образа жизни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6B7DB" w14:textId="242500D2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83B15" w14:textId="3A9D43AB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393" w:type="dxa"/>
          </w:tcPr>
          <w:p w14:paraId="35BF4509" w14:textId="7FC23B30" w:rsidR="00752F03" w:rsidRPr="009E7930" w:rsidRDefault="00343B67" w:rsidP="00343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руководители, медсестра, учителя физической культуры</w:t>
            </w:r>
          </w:p>
        </w:tc>
      </w:tr>
      <w:tr w:rsidR="00752F03" w:rsidRPr="009E7930" w14:paraId="08148651" w14:textId="77777777" w:rsidTr="009D46DE">
        <w:tc>
          <w:tcPr>
            <w:tcW w:w="3227" w:type="dxa"/>
          </w:tcPr>
          <w:p w14:paraId="6B1E238E" w14:textId="434FA16B" w:rsidR="00752F03" w:rsidRPr="009E7930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Цикл мероприятий, посвященных Дню Чеченского языка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6E3D0" w14:textId="3E39C69F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E8BB1" w14:textId="498590E3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2393" w:type="dxa"/>
          </w:tcPr>
          <w:p w14:paraId="5D61B2C8" w14:textId="705AE15C" w:rsidR="00752F03" w:rsidRPr="009E7930" w:rsidRDefault="00343B67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организатор, классные ру</w:t>
            </w: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ководители.</w:t>
            </w:r>
          </w:p>
        </w:tc>
      </w:tr>
      <w:tr w:rsidR="00752F03" w:rsidRPr="009E7930" w14:paraId="43876EC7" w14:textId="77777777" w:rsidTr="009D46DE">
        <w:tc>
          <w:tcPr>
            <w:tcW w:w="3227" w:type="dxa"/>
          </w:tcPr>
          <w:p w14:paraId="16718055" w14:textId="4FEDAA24" w:rsidR="00752F03" w:rsidRPr="009E7930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Цикл мероприятий, посвященных Дню памяти и скорби народов Чеченской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50B7B" w14:textId="2414271D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635EB" w14:textId="342D446D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</w:tc>
        <w:tc>
          <w:tcPr>
            <w:tcW w:w="2393" w:type="dxa"/>
          </w:tcPr>
          <w:p w14:paraId="0B6F2FBF" w14:textId="79127FEE" w:rsidR="00752F03" w:rsidRPr="009E7930" w:rsidRDefault="00343B67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</w:t>
            </w: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тора по ВР, педагог-</w:t>
            </w:r>
            <w:proofErr w:type="gramStart"/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организатор  ДНВ</w:t>
            </w:r>
            <w:proofErr w:type="gramEnd"/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, организатор, класс-</w:t>
            </w:r>
            <w:proofErr w:type="spellStart"/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343B67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руководители.</w:t>
            </w:r>
          </w:p>
        </w:tc>
      </w:tr>
      <w:tr w:rsidR="00752F03" w:rsidRPr="009E7930" w14:paraId="5142A878" w14:textId="77777777" w:rsidTr="009D46DE">
        <w:tc>
          <w:tcPr>
            <w:tcW w:w="3227" w:type="dxa"/>
          </w:tcPr>
          <w:p w14:paraId="3DB1B191" w14:textId="77318E38" w:rsidR="00752F03" w:rsidRPr="009E7930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 в Исламе Ураза байрам, Курбан байрам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5E961" w14:textId="47A6C89D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7290C" w14:textId="646AFFA8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отдельному        плану</w:t>
            </w:r>
          </w:p>
        </w:tc>
        <w:tc>
          <w:tcPr>
            <w:tcW w:w="2393" w:type="dxa"/>
          </w:tcPr>
          <w:p w14:paraId="32BE8009" w14:textId="35E95F93" w:rsidR="00752F03" w:rsidRPr="009E7930" w:rsidRDefault="00343B67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proofErr w:type="spellStart"/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дирек</w:t>
            </w:r>
            <w:proofErr w:type="spellEnd"/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-тора по ВР, педагог-</w:t>
            </w:r>
            <w:proofErr w:type="gramStart"/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организатор  ДНВ</w:t>
            </w:r>
            <w:proofErr w:type="gramEnd"/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, организатор, класс-</w:t>
            </w:r>
            <w:proofErr w:type="spellStart"/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343B67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руководители.</w:t>
            </w:r>
          </w:p>
        </w:tc>
      </w:tr>
      <w:tr w:rsidR="00752F03" w:rsidRPr="009E7930" w14:paraId="041DEB1E" w14:textId="77777777" w:rsidTr="009D46DE">
        <w:tc>
          <w:tcPr>
            <w:tcW w:w="3227" w:type="dxa"/>
          </w:tcPr>
          <w:p w14:paraId="04CFF200" w14:textId="082A46E1" w:rsidR="00752F03" w:rsidRPr="009E7930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Проведение бесед с учащимися: «Воспитание детей – воспитание нации», «Ислам об отношении к соседу», «Ислам об отно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шении к родителям», «Об отноше</w:t>
            </w: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 xml:space="preserve">нии к </w:t>
            </w:r>
            <w:r w:rsidRPr="00752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матери», «Учитель в Исламе», Ко Дню памяти великого   </w:t>
            </w:r>
            <w:proofErr w:type="spellStart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авлия</w:t>
            </w:r>
            <w:proofErr w:type="spellEnd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-шейх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Кунта</w:t>
            </w:r>
            <w:proofErr w:type="spellEnd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Хаджи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Кишиева</w:t>
            </w:r>
            <w:proofErr w:type="spellEnd"/>
            <w:proofErr w:type="gramEnd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 xml:space="preserve"> и т.д.;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39622" w14:textId="77DEBAF3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36FAB" w14:textId="36B70433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отдельному        плану</w:t>
            </w:r>
          </w:p>
        </w:tc>
        <w:tc>
          <w:tcPr>
            <w:tcW w:w="2393" w:type="dxa"/>
          </w:tcPr>
          <w:p w14:paraId="097FBA62" w14:textId="0EEF35CD" w:rsidR="00752F03" w:rsidRPr="009E7930" w:rsidRDefault="00343B67" w:rsidP="00343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педагог-</w:t>
            </w:r>
            <w:proofErr w:type="gramStart"/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организатор  ДНВ</w:t>
            </w:r>
            <w:proofErr w:type="gramEnd"/>
            <w:r w:rsidRPr="00343B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752F03" w:rsidRPr="009E7930" w14:paraId="3789C5F7" w14:textId="77777777" w:rsidTr="009D46DE">
        <w:tc>
          <w:tcPr>
            <w:tcW w:w="3227" w:type="dxa"/>
          </w:tcPr>
          <w:p w14:paraId="0AD18324" w14:textId="1F7D7B0D" w:rsidR="00752F03" w:rsidRPr="009E7930" w:rsidRDefault="00752F03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круглых </w:t>
            </w:r>
            <w:proofErr w:type="gramStart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столов:</w:t>
            </w:r>
            <w:r w:rsidR="0043287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="00432876">
              <w:rPr>
                <w:rFonts w:ascii="Times New Roman" w:hAnsi="Times New Roman" w:cs="Times New Roman"/>
                <w:sz w:val="24"/>
                <w:szCs w:val="24"/>
              </w:rPr>
              <w:t xml:space="preserve"> «Жизненный путь великого </w:t>
            </w:r>
            <w:proofErr w:type="spellStart"/>
            <w:r w:rsidR="00432876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таза</w:t>
            </w:r>
            <w:proofErr w:type="spellEnd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 xml:space="preserve">», «Страницы истории моего народа», «Адаты как источник правовых отношений чеченцев», «Наркотики и алкоголь – шаг в пропасть», «Толерантность-путь к миру», «Когда мы  едиными непобедимы» и т.д.; внеурочные занятия: «Литературное краеведение» -чеченский язык, арабский язык; Этнографы- краеведы, Краеведение «Чечня моя родная»-география; «Я-исследователь»,  «Этно-час»-история и </w:t>
            </w:r>
            <w:proofErr w:type="spellStart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752F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0BA1F" w14:textId="2628DF30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0FA07" w14:textId="0906F2EE" w:rsidR="00752F03" w:rsidRPr="009E7930" w:rsidRDefault="00752F03" w:rsidP="00752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отдельному        плану</w:t>
            </w:r>
          </w:p>
        </w:tc>
        <w:tc>
          <w:tcPr>
            <w:tcW w:w="2393" w:type="dxa"/>
          </w:tcPr>
          <w:p w14:paraId="25548BF4" w14:textId="5C0257ED" w:rsidR="00752F03" w:rsidRPr="009E7930" w:rsidRDefault="00343B67" w:rsidP="0075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</w:t>
            </w: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тора по ВР, педагог-</w:t>
            </w:r>
            <w:proofErr w:type="gramStart"/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изатор  ДНВ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организатор, класс</w:t>
            </w: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ные руководители.</w:t>
            </w:r>
          </w:p>
        </w:tc>
      </w:tr>
      <w:tr w:rsidR="00343B67" w:rsidRPr="009E7930" w14:paraId="6EC18E38" w14:textId="77777777" w:rsidTr="009D46DE">
        <w:tc>
          <w:tcPr>
            <w:tcW w:w="8880" w:type="dxa"/>
            <w:gridSpan w:val="4"/>
          </w:tcPr>
          <w:p w14:paraId="23EDA437" w14:textId="601FB0C8" w:rsidR="00343B67" w:rsidRPr="00343B67" w:rsidRDefault="00343B67" w:rsidP="00343B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b/>
                <w:sz w:val="24"/>
                <w:szCs w:val="24"/>
              </w:rPr>
              <w:t>Противодействие распространению идеологии экстремизма и терроризма в молодежной среде</w:t>
            </w:r>
          </w:p>
        </w:tc>
      </w:tr>
      <w:tr w:rsidR="00343B67" w:rsidRPr="009E7930" w14:paraId="091B1253" w14:textId="77777777" w:rsidTr="009E7930">
        <w:tc>
          <w:tcPr>
            <w:tcW w:w="3227" w:type="dxa"/>
          </w:tcPr>
          <w:p w14:paraId="422196FA" w14:textId="77777777" w:rsidR="00343B67" w:rsidRPr="00343B67" w:rsidRDefault="00343B67" w:rsidP="00343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Цикл мероприятий, посвященных, Международному дню солидарности в борьбе с терроризмом:</w:t>
            </w:r>
          </w:p>
          <w:p w14:paraId="1DA9C9DE" w14:textId="77777777" w:rsidR="00343B67" w:rsidRPr="00343B67" w:rsidRDefault="00343B67" w:rsidP="00343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-беседы, классные часы;</w:t>
            </w:r>
          </w:p>
          <w:p w14:paraId="15B20359" w14:textId="77777777" w:rsidR="00343B67" w:rsidRPr="00343B67" w:rsidRDefault="00343B67" w:rsidP="00343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-конкурсы рисунков «Нет – терроризму!»;</w:t>
            </w:r>
          </w:p>
          <w:p w14:paraId="1279FC0C" w14:textId="69371B90" w:rsidR="00343B67" w:rsidRPr="00343B67" w:rsidRDefault="00343B67" w:rsidP="00343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-спортивные соревнования «Веселые старты»</w:t>
            </w:r>
          </w:p>
        </w:tc>
        <w:tc>
          <w:tcPr>
            <w:tcW w:w="1276" w:type="dxa"/>
          </w:tcPr>
          <w:p w14:paraId="6CC71C04" w14:textId="4F281720" w:rsidR="00343B67" w:rsidRPr="00343B67" w:rsidRDefault="00343B67" w:rsidP="00343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984" w:type="dxa"/>
          </w:tcPr>
          <w:p w14:paraId="2D8AC67B" w14:textId="66BABE56" w:rsidR="00343B67" w:rsidRPr="00343B67" w:rsidRDefault="00343B67" w:rsidP="00343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  <w:r w:rsidRPr="00343B6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</w:p>
        </w:tc>
        <w:tc>
          <w:tcPr>
            <w:tcW w:w="2393" w:type="dxa"/>
          </w:tcPr>
          <w:p w14:paraId="3FED2E6E" w14:textId="5D291FED" w:rsidR="00343B67" w:rsidRPr="00343B67" w:rsidRDefault="00343B67" w:rsidP="00343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  ВР, педагог-организатор ДНВ, организатор, классные   руководители.</w:t>
            </w:r>
          </w:p>
        </w:tc>
      </w:tr>
      <w:tr w:rsidR="00343B67" w:rsidRPr="009E7930" w14:paraId="55272AA6" w14:textId="77777777" w:rsidTr="009E7930">
        <w:tc>
          <w:tcPr>
            <w:tcW w:w="3227" w:type="dxa"/>
          </w:tcPr>
          <w:p w14:paraId="6E9A9DE4" w14:textId="571A7D3A" w:rsidR="00343B67" w:rsidRPr="00343B67" w:rsidRDefault="00343B67" w:rsidP="00343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Беседы: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«Ислам - религия мира и добра»</w:t>
            </w:r>
          </w:p>
        </w:tc>
        <w:tc>
          <w:tcPr>
            <w:tcW w:w="1276" w:type="dxa"/>
          </w:tcPr>
          <w:p w14:paraId="3CA82652" w14:textId="2524CCAD" w:rsidR="00343B67" w:rsidRPr="00343B67" w:rsidRDefault="00343B67" w:rsidP="00343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984" w:type="dxa"/>
          </w:tcPr>
          <w:p w14:paraId="19D2E03F" w14:textId="0FCCBDC0" w:rsidR="00343B67" w:rsidRPr="00343B67" w:rsidRDefault="00343B67" w:rsidP="00343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Один раз в</w:t>
            </w:r>
            <w:r w:rsidRPr="00343B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   </w:t>
            </w: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2393" w:type="dxa"/>
          </w:tcPr>
          <w:p w14:paraId="49F19D2A" w14:textId="7E842B40" w:rsidR="00343B67" w:rsidRPr="00343B67" w:rsidRDefault="00343B67" w:rsidP="00343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 ДНВ</w:t>
            </w:r>
          </w:p>
        </w:tc>
      </w:tr>
      <w:tr w:rsidR="00343B67" w:rsidRPr="009E7930" w14:paraId="2419F874" w14:textId="77777777" w:rsidTr="009E7930">
        <w:tc>
          <w:tcPr>
            <w:tcW w:w="3227" w:type="dxa"/>
          </w:tcPr>
          <w:p w14:paraId="5A9C0CB4" w14:textId="530EE4CE" w:rsidR="00343B67" w:rsidRPr="00343B67" w:rsidRDefault="00343B67" w:rsidP="00343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 xml:space="preserve">Беседы с приглашением представителей правоохранительных органов и комитета </w:t>
            </w:r>
            <w:proofErr w:type="gramStart"/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по  антитеррору</w:t>
            </w:r>
            <w:proofErr w:type="gramEnd"/>
          </w:p>
        </w:tc>
        <w:tc>
          <w:tcPr>
            <w:tcW w:w="1276" w:type="dxa"/>
          </w:tcPr>
          <w:p w14:paraId="2FA02C89" w14:textId="34C48CF7" w:rsidR="00343B67" w:rsidRPr="00343B67" w:rsidRDefault="00343B67" w:rsidP="00343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984" w:type="dxa"/>
          </w:tcPr>
          <w:p w14:paraId="2ED940C3" w14:textId="6CDFB862" w:rsidR="00343B67" w:rsidRPr="00343B67" w:rsidRDefault="00343B67" w:rsidP="00343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Pr="00343B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Pr="00343B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43B6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       </w:t>
            </w:r>
            <w:proofErr w:type="spellStart"/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43B6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proofErr w:type="spellEnd"/>
          </w:p>
        </w:tc>
        <w:tc>
          <w:tcPr>
            <w:tcW w:w="2393" w:type="dxa"/>
          </w:tcPr>
          <w:p w14:paraId="5F964D22" w14:textId="00CF3727" w:rsidR="00343B67" w:rsidRPr="00343B67" w:rsidRDefault="00343B67" w:rsidP="00343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педагог по ДНВ</w:t>
            </w:r>
          </w:p>
        </w:tc>
      </w:tr>
      <w:tr w:rsidR="00343B67" w:rsidRPr="009E7930" w14:paraId="2D17CFAE" w14:textId="77777777" w:rsidTr="009E7930">
        <w:tc>
          <w:tcPr>
            <w:tcW w:w="3227" w:type="dxa"/>
          </w:tcPr>
          <w:p w14:paraId="135D5196" w14:textId="18DA9F24" w:rsidR="00343B67" w:rsidRPr="00343B67" w:rsidRDefault="00343B67" w:rsidP="00343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Беседы: «Минутка-безопасности»</w:t>
            </w:r>
          </w:p>
        </w:tc>
        <w:tc>
          <w:tcPr>
            <w:tcW w:w="1276" w:type="dxa"/>
          </w:tcPr>
          <w:p w14:paraId="7E0F99FE" w14:textId="4B343937" w:rsidR="00343B67" w:rsidRPr="00343B67" w:rsidRDefault="00343B67" w:rsidP="00343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984" w:type="dxa"/>
          </w:tcPr>
          <w:p w14:paraId="37938F73" w14:textId="2D83DF07" w:rsidR="00343B67" w:rsidRPr="00343B67" w:rsidRDefault="00343B67" w:rsidP="00343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393" w:type="dxa"/>
          </w:tcPr>
          <w:p w14:paraId="32F2F117" w14:textId="094D88C2" w:rsidR="00343B67" w:rsidRPr="00343B67" w:rsidRDefault="00343B67" w:rsidP="00343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3B67" w:rsidRPr="009E7930" w14:paraId="07318F2E" w14:textId="77777777" w:rsidTr="009E7930">
        <w:tc>
          <w:tcPr>
            <w:tcW w:w="3227" w:type="dxa"/>
          </w:tcPr>
          <w:p w14:paraId="07BE9C79" w14:textId="77777777" w:rsidR="00343B67" w:rsidRPr="00343B67" w:rsidRDefault="00343B67" w:rsidP="00343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Цикл мероприятий, посвященных 16 апреля - Дню Мира-отмены КТО:</w:t>
            </w:r>
          </w:p>
          <w:p w14:paraId="36857D2A" w14:textId="77777777" w:rsidR="00343B67" w:rsidRPr="00343B67" w:rsidRDefault="00343B67" w:rsidP="00343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-торжественная линейка</w:t>
            </w:r>
          </w:p>
          <w:p w14:paraId="3A1F785E" w14:textId="77777777" w:rsidR="00343B67" w:rsidRPr="00343B67" w:rsidRDefault="00343B67" w:rsidP="00343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-беседы, классные часы;</w:t>
            </w:r>
          </w:p>
          <w:p w14:paraId="64598C42" w14:textId="77777777" w:rsidR="00343B67" w:rsidRPr="00343B67" w:rsidRDefault="00343B67" w:rsidP="00343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-конкурс стихов и выставка рисунков;</w:t>
            </w:r>
          </w:p>
          <w:p w14:paraId="05871544" w14:textId="5A669F36" w:rsidR="00343B67" w:rsidRPr="00343B67" w:rsidRDefault="00343B67" w:rsidP="00343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-спортивные соревнования «Веселые старты»</w:t>
            </w:r>
          </w:p>
        </w:tc>
        <w:tc>
          <w:tcPr>
            <w:tcW w:w="1276" w:type="dxa"/>
          </w:tcPr>
          <w:p w14:paraId="2A477705" w14:textId="7C4A6CF8" w:rsidR="00343B67" w:rsidRPr="00343B67" w:rsidRDefault="00343B67" w:rsidP="00343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984" w:type="dxa"/>
          </w:tcPr>
          <w:p w14:paraId="12ADBFD4" w14:textId="3832580C" w:rsidR="00343B67" w:rsidRPr="00343B67" w:rsidRDefault="00343B67" w:rsidP="00343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10-16</w:t>
            </w:r>
            <w:r w:rsidRPr="00343B6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2393" w:type="dxa"/>
          </w:tcPr>
          <w:p w14:paraId="2EA4E6A8" w14:textId="628F43C8" w:rsidR="00343B67" w:rsidRPr="00343B67" w:rsidRDefault="00343B67" w:rsidP="00343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педагог ДНВ, 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низатор, классные руководители.</w:t>
            </w:r>
          </w:p>
        </w:tc>
      </w:tr>
      <w:tr w:rsidR="00343B67" w:rsidRPr="009E7930" w14:paraId="3FCCAE91" w14:textId="77777777" w:rsidTr="009E7930">
        <w:tc>
          <w:tcPr>
            <w:tcW w:w="3227" w:type="dxa"/>
          </w:tcPr>
          <w:p w14:paraId="134E8A84" w14:textId="0A08AA2A" w:rsidR="00343B67" w:rsidRPr="00343B67" w:rsidRDefault="00343B67" w:rsidP="00343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приуроченные к Всемирному дню                         </w:t>
            </w:r>
            <w:r w:rsidRPr="00343B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защиты детей</w:t>
            </w:r>
          </w:p>
        </w:tc>
        <w:tc>
          <w:tcPr>
            <w:tcW w:w="1276" w:type="dxa"/>
          </w:tcPr>
          <w:p w14:paraId="4724A346" w14:textId="0FDD0CF1" w:rsidR="00343B67" w:rsidRPr="00343B67" w:rsidRDefault="00343B67" w:rsidP="00343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1984" w:type="dxa"/>
          </w:tcPr>
          <w:p w14:paraId="63988C8B" w14:textId="57062286" w:rsidR="00343B67" w:rsidRPr="00343B67" w:rsidRDefault="00343B67" w:rsidP="00343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43B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июня</w:t>
            </w:r>
          </w:p>
        </w:tc>
        <w:tc>
          <w:tcPr>
            <w:tcW w:w="2393" w:type="dxa"/>
          </w:tcPr>
          <w:p w14:paraId="6E54A1B6" w14:textId="5CC27752" w:rsidR="00343B67" w:rsidRPr="00343B67" w:rsidRDefault="00343B67" w:rsidP="00343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B67">
              <w:rPr>
                <w:rFonts w:ascii="Times New Roman" w:hAnsi="Times New Roman" w:cs="Times New Roman"/>
                <w:sz w:val="24"/>
                <w:szCs w:val="24"/>
              </w:rPr>
              <w:t>Организатор, классные руководители.</w:t>
            </w:r>
          </w:p>
        </w:tc>
      </w:tr>
    </w:tbl>
    <w:tbl>
      <w:tblPr>
        <w:tblpPr w:leftFromText="180" w:rightFromText="180" w:vertAnchor="text" w:tblpX="-67" w:tblpY="1"/>
        <w:tblOverlap w:val="never"/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275"/>
        <w:gridCol w:w="1843"/>
        <w:gridCol w:w="2410"/>
      </w:tblGrid>
      <w:tr w:rsidR="0060370F" w:rsidRPr="00E9717A" w14:paraId="546388FF" w14:textId="77777777" w:rsidTr="0060370F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2FC79EB" w14:textId="77777777" w:rsidR="0060370F" w:rsidRPr="00E9717A" w:rsidRDefault="0060370F" w:rsidP="0060370F">
            <w:pPr>
              <w:widowControl w:val="0"/>
              <w:tabs>
                <w:tab w:val="left" w:pos="3630"/>
                <w:tab w:val="left" w:pos="5355"/>
                <w:tab w:val="left" w:pos="7185"/>
              </w:tabs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Акция «Безопасная дорога»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ADDF9C6" w14:textId="77777777" w:rsidR="0060370F" w:rsidRPr="00E9717A" w:rsidRDefault="0060370F" w:rsidP="0060370F">
            <w:pPr>
              <w:widowControl w:val="0"/>
              <w:tabs>
                <w:tab w:val="left" w:pos="3630"/>
                <w:tab w:val="left" w:pos="5355"/>
                <w:tab w:val="left" w:pos="7185"/>
              </w:tabs>
              <w:wordWrap w:val="0"/>
              <w:autoSpaceDE w:val="0"/>
              <w:autoSpaceDN w:val="0"/>
              <w:spacing w:after="0" w:line="240" w:lineRule="auto"/>
              <w:ind w:left="507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0C3ECC2" w14:textId="77777777" w:rsidR="0060370F" w:rsidRPr="00E9717A" w:rsidRDefault="0060370F" w:rsidP="0060370F">
            <w:pPr>
              <w:widowControl w:val="0"/>
              <w:tabs>
                <w:tab w:val="left" w:pos="3630"/>
                <w:tab w:val="left" w:pos="5355"/>
                <w:tab w:val="left" w:pos="7185"/>
              </w:tabs>
              <w:wordWrap w:val="0"/>
              <w:autoSpaceDE w:val="0"/>
              <w:autoSpaceDN w:val="0"/>
              <w:spacing w:after="0" w:line="240" w:lineRule="auto"/>
              <w:ind w:left="642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Сентябрь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75EA16D" w14:textId="77777777" w:rsidR="0060370F" w:rsidRPr="00E9717A" w:rsidRDefault="0060370F" w:rsidP="0060370F">
            <w:pPr>
              <w:widowControl w:val="0"/>
              <w:tabs>
                <w:tab w:val="left" w:pos="3630"/>
                <w:tab w:val="left" w:pos="5355"/>
                <w:tab w:val="left" w:pos="7185"/>
              </w:tabs>
              <w:wordWrap w:val="0"/>
              <w:autoSpaceDE w:val="0"/>
              <w:autoSpaceDN w:val="0"/>
              <w:spacing w:after="0" w:line="240" w:lineRule="auto"/>
              <w:ind w:left="297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Здвр</w:t>
            </w:r>
            <w:proofErr w:type="spellEnd"/>
          </w:p>
        </w:tc>
      </w:tr>
      <w:tr w:rsidR="0060370F" w:rsidRPr="00E9717A" w14:paraId="5282D620" w14:textId="77777777" w:rsidTr="0060370F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B7389" w14:textId="77777777" w:rsidR="0060370F" w:rsidRPr="00E9717A" w:rsidRDefault="0060370F" w:rsidP="0060370F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4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ko-KR"/>
              </w:rPr>
              <w:t>Профилактические мероприятия: «Внимание – дети!». Акция «Дом-школа-дом»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DBFA87" w14:textId="77777777" w:rsidR="0060370F" w:rsidRPr="00E9717A" w:rsidRDefault="0060370F" w:rsidP="0060370F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 – 4</w:t>
            </w:r>
          </w:p>
          <w:p w14:paraId="2326E9E2" w14:textId="77777777" w:rsidR="0060370F" w:rsidRPr="00E9717A" w:rsidRDefault="0060370F" w:rsidP="0060370F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6E7389A" w14:textId="77777777" w:rsidR="0060370F" w:rsidRPr="00E9717A" w:rsidRDefault="0060370F" w:rsidP="0060370F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Сентябрь – май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F7339F3" w14:textId="77777777" w:rsidR="0060370F" w:rsidRPr="00E9717A" w:rsidRDefault="0060370F" w:rsidP="0060370F">
            <w:pPr>
              <w:widowControl w:val="0"/>
              <w:wordWrap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Учитель       ОБЖ, отряд ЮИД, инспектор ГИБДД</w:t>
            </w:r>
          </w:p>
        </w:tc>
      </w:tr>
      <w:tr w:rsidR="0060370F" w:rsidRPr="00E9717A" w14:paraId="0C029C6C" w14:textId="77777777" w:rsidTr="0060370F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D61F8" w14:textId="77777777" w:rsidR="0060370F" w:rsidRPr="00E9717A" w:rsidRDefault="0060370F" w:rsidP="0060370F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4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9717A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ko-KR"/>
              </w:rPr>
              <w:t>Видеолекторий</w:t>
            </w:r>
            <w:proofErr w:type="spellEnd"/>
            <w:r w:rsidRPr="00E9717A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ko-KR"/>
              </w:rPr>
              <w:t xml:space="preserve"> «Азбука безопасности»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4207E" w14:textId="77777777" w:rsidR="0060370F" w:rsidRPr="00E9717A" w:rsidRDefault="0060370F" w:rsidP="0060370F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 – 4</w:t>
            </w:r>
          </w:p>
          <w:p w14:paraId="7CDF3A7E" w14:textId="77777777" w:rsidR="0060370F" w:rsidRPr="00E9717A" w:rsidRDefault="0060370F" w:rsidP="0060370F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3EF3D" w14:textId="77777777" w:rsidR="0060370F" w:rsidRPr="00E9717A" w:rsidRDefault="0060370F" w:rsidP="0060370F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Сентябрь – май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DBFC4" w14:textId="77777777" w:rsidR="0060370F" w:rsidRPr="00E9717A" w:rsidRDefault="0060370F" w:rsidP="0060370F">
            <w:pPr>
              <w:widowControl w:val="0"/>
              <w:wordWrap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  <w:t xml:space="preserve">Школьный </w:t>
            </w:r>
            <w:proofErr w:type="spellStart"/>
            <w:r w:rsidRPr="00E9717A"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  <w:t>медиацентр</w:t>
            </w:r>
            <w:proofErr w:type="spellEnd"/>
          </w:p>
        </w:tc>
      </w:tr>
      <w:tr w:rsidR="0060370F" w:rsidRPr="00E9717A" w14:paraId="449C83B3" w14:textId="77777777" w:rsidTr="0060370F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78305" w14:textId="77777777" w:rsidR="0060370F" w:rsidRPr="00E9717A" w:rsidRDefault="0060370F" w:rsidP="0060370F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spacing w:val="-1"/>
                <w:kern w:val="2"/>
                <w:sz w:val="24"/>
                <w:szCs w:val="24"/>
                <w:lang w:eastAsia="ko-KR"/>
              </w:rPr>
              <w:t>Неделя безопасности дорожно</w:t>
            </w: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го движения </w:t>
            </w:r>
          </w:p>
          <w:p w14:paraId="7BAA41F6" w14:textId="77777777" w:rsidR="0060370F" w:rsidRPr="00E9717A" w:rsidRDefault="0060370F" w:rsidP="0060370F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- Классные часы, беседы о поведении на дороге, в транспорте</w:t>
            </w:r>
          </w:p>
          <w:p w14:paraId="4DB170D4" w14:textId="77777777" w:rsidR="0060370F" w:rsidRPr="00E9717A" w:rsidRDefault="0060370F" w:rsidP="0060370F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- Встречи с инспектором ОГИБДД ОМВД России по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Байсангуровскому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району</w:t>
            </w:r>
          </w:p>
          <w:p w14:paraId="2B42559A" w14:textId="77777777" w:rsidR="0060370F" w:rsidRPr="00E9717A" w:rsidRDefault="0060370F" w:rsidP="0060370F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- Игра для младших школьников «У дороги шутки плохи»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AAD98" w14:textId="77777777" w:rsidR="0060370F" w:rsidRPr="00E9717A" w:rsidRDefault="0060370F" w:rsidP="0060370F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9717A">
              <w:rPr>
                <w:rFonts w:ascii="Times New Roman" w:eastAsia="Times New Roman" w:hAnsi="Times New Roman" w:cs="Times New Roman"/>
                <w:spacing w:val="-3"/>
                <w:kern w:val="2"/>
                <w:sz w:val="24"/>
                <w:szCs w:val="24"/>
                <w:lang w:val="en-US" w:eastAsia="ko-KR"/>
              </w:rPr>
              <w:t>1</w:t>
            </w:r>
            <w:r w:rsidRPr="00E9717A">
              <w:rPr>
                <w:rFonts w:ascii="Times New Roman" w:eastAsia="Times New Roman" w:hAnsi="Times New Roman" w:cs="Times New Roman"/>
                <w:spacing w:val="-3"/>
                <w:kern w:val="2"/>
                <w:sz w:val="24"/>
                <w:szCs w:val="24"/>
                <w:lang w:eastAsia="ko-KR"/>
              </w:rPr>
              <w:t xml:space="preserve"> </w:t>
            </w:r>
            <w:r w:rsidRPr="00E9717A">
              <w:rPr>
                <w:rFonts w:ascii="Times New Roman" w:eastAsia="Times New Roman" w:hAnsi="Times New Roman" w:cs="Times New Roman"/>
                <w:spacing w:val="-3"/>
                <w:kern w:val="2"/>
                <w:sz w:val="24"/>
                <w:szCs w:val="24"/>
                <w:lang w:val="en-US" w:eastAsia="ko-KR"/>
              </w:rPr>
              <w:t>–</w:t>
            </w:r>
            <w:r w:rsidRPr="00E9717A">
              <w:rPr>
                <w:rFonts w:ascii="Times New Roman" w:eastAsia="Times New Roman" w:hAnsi="Times New Roman" w:cs="Times New Roman"/>
                <w:spacing w:val="-3"/>
                <w:kern w:val="2"/>
                <w:sz w:val="24"/>
                <w:szCs w:val="24"/>
                <w:lang w:eastAsia="ko-KR"/>
              </w:rPr>
              <w:t xml:space="preserve">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425FFC" w14:textId="77777777" w:rsidR="0060370F" w:rsidRPr="00E9717A" w:rsidRDefault="0060370F" w:rsidP="0060370F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spacing w:val="-1"/>
                <w:kern w:val="2"/>
                <w:sz w:val="24"/>
                <w:szCs w:val="24"/>
                <w:lang w:eastAsia="ko-KR"/>
              </w:rPr>
              <w:t>Сентябрь, апрель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91020" w14:textId="32F7052C" w:rsidR="0060370F" w:rsidRPr="00E9717A" w:rsidRDefault="0060370F" w:rsidP="00FE612D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spacing w:val="-2"/>
                <w:kern w:val="2"/>
                <w:sz w:val="24"/>
                <w:szCs w:val="24"/>
                <w:lang w:eastAsia="ko-KR"/>
              </w:rPr>
              <w:t>Классные руково</w:t>
            </w: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дители, учитель ОБЖ, инспектор ГИБДД, отряд ЮИД «</w:t>
            </w:r>
            <w:r w:rsidR="00FE612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Звезды дорог</w:t>
            </w: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», волонтерский отряд </w:t>
            </w:r>
          </w:p>
        </w:tc>
      </w:tr>
      <w:tr w:rsidR="0060370F" w:rsidRPr="00E9717A" w14:paraId="123FC066" w14:textId="77777777" w:rsidTr="0060370F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754F55" w14:textId="77777777" w:rsidR="0060370F" w:rsidRPr="00E9717A" w:rsidRDefault="0060370F" w:rsidP="0060370F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spacing w:val="-1"/>
                <w:kern w:val="2"/>
                <w:sz w:val="24"/>
                <w:szCs w:val="24"/>
                <w:lang w:eastAsia="ko-KR"/>
              </w:rPr>
              <w:t>«Дорожный патруль безопасности»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1398A" w14:textId="77777777" w:rsidR="0060370F" w:rsidRPr="00E9717A" w:rsidRDefault="0060370F" w:rsidP="0060370F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spacing w:val="-3"/>
                <w:kern w:val="2"/>
                <w:sz w:val="24"/>
                <w:szCs w:val="24"/>
                <w:lang w:eastAsia="ko-KR"/>
              </w:rPr>
              <w:t>1 –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90573" w14:textId="77777777" w:rsidR="0060370F" w:rsidRPr="00E9717A" w:rsidRDefault="0060370F" w:rsidP="0060370F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spacing w:val="-1"/>
                <w:kern w:val="2"/>
                <w:sz w:val="24"/>
                <w:szCs w:val="24"/>
                <w:lang w:eastAsia="ko-KR"/>
              </w:rPr>
              <w:t>Один раз в месяц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2EDF6" w14:textId="77777777" w:rsidR="0060370F" w:rsidRPr="00E9717A" w:rsidRDefault="0060370F" w:rsidP="0060370F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ЗДВР, отряд ЮИД,</w:t>
            </w:r>
          </w:p>
        </w:tc>
      </w:tr>
    </w:tbl>
    <w:p w14:paraId="441FD6F5" w14:textId="77777777" w:rsidR="00400705" w:rsidRDefault="00400705" w:rsidP="00343B67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</w:pPr>
    </w:p>
    <w:p w14:paraId="1E43BAEB" w14:textId="77777777" w:rsidR="0060370F" w:rsidRDefault="0060370F" w:rsidP="00343B67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</w:pPr>
    </w:p>
    <w:p w14:paraId="276692A7" w14:textId="77777777" w:rsidR="0060370F" w:rsidRDefault="0060370F" w:rsidP="00343B67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</w:pPr>
    </w:p>
    <w:p w14:paraId="12B2E9C1" w14:textId="77777777" w:rsidR="00ED2DAE" w:rsidRDefault="00ED2DAE" w:rsidP="00343B67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</w:pPr>
    </w:p>
    <w:p w14:paraId="74BE4483" w14:textId="77777777" w:rsidR="00ED2DAE" w:rsidRDefault="00ED2DAE" w:rsidP="00343B67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</w:pPr>
    </w:p>
    <w:p w14:paraId="425746A8" w14:textId="77777777" w:rsidR="00ED2DAE" w:rsidRDefault="00ED2DAE" w:rsidP="00343B67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</w:pPr>
    </w:p>
    <w:p w14:paraId="293E789E" w14:textId="77777777" w:rsidR="00ED2DAE" w:rsidRDefault="00ED2DAE" w:rsidP="00343B67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</w:pPr>
    </w:p>
    <w:p w14:paraId="5CA61A37" w14:textId="77777777" w:rsidR="00ED2DAE" w:rsidRDefault="00ED2DAE" w:rsidP="00343B67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</w:pPr>
    </w:p>
    <w:p w14:paraId="6B48A17F" w14:textId="77777777" w:rsidR="00ED2DAE" w:rsidRDefault="00ED2DAE" w:rsidP="00343B67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</w:pPr>
    </w:p>
    <w:p w14:paraId="5C686618" w14:textId="77777777" w:rsidR="00ED2DAE" w:rsidRDefault="00ED2DAE" w:rsidP="00343B67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</w:pPr>
    </w:p>
    <w:p w14:paraId="2C21825C" w14:textId="77777777" w:rsidR="00ED2DAE" w:rsidRDefault="00ED2DAE" w:rsidP="00343B67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</w:pPr>
    </w:p>
    <w:p w14:paraId="1C92BC85" w14:textId="77777777" w:rsidR="00ED2DAE" w:rsidRDefault="00ED2DAE" w:rsidP="00343B67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</w:pPr>
    </w:p>
    <w:p w14:paraId="4456FD87" w14:textId="77777777" w:rsidR="00ED2DAE" w:rsidRDefault="00ED2DAE" w:rsidP="00343B67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</w:pPr>
    </w:p>
    <w:p w14:paraId="5848FB42" w14:textId="77777777" w:rsidR="00ED2DAE" w:rsidRDefault="00ED2DAE" w:rsidP="00343B67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</w:pPr>
    </w:p>
    <w:p w14:paraId="02DBFD4E" w14:textId="77777777" w:rsidR="00ED2DAE" w:rsidRDefault="00ED2DAE" w:rsidP="00343B67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</w:pPr>
    </w:p>
    <w:p w14:paraId="4C914325" w14:textId="77777777" w:rsidR="00ED2DAE" w:rsidRDefault="00ED2DAE" w:rsidP="00343B67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</w:pPr>
    </w:p>
    <w:p w14:paraId="7BC9C9EB" w14:textId="77777777" w:rsidR="00ED2DAE" w:rsidRDefault="00ED2DAE" w:rsidP="00343B67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</w:pPr>
    </w:p>
    <w:p w14:paraId="0754274C" w14:textId="77777777" w:rsidR="00ED2DAE" w:rsidRDefault="00ED2DAE" w:rsidP="00343B67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</w:pPr>
    </w:p>
    <w:p w14:paraId="427449E1" w14:textId="77777777" w:rsidR="00ED2DAE" w:rsidRDefault="00ED2DAE" w:rsidP="00343B67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</w:pPr>
    </w:p>
    <w:p w14:paraId="02430A38" w14:textId="77777777" w:rsidR="00ED2DAE" w:rsidRDefault="00ED2DAE" w:rsidP="00343B67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</w:pPr>
    </w:p>
    <w:p w14:paraId="236EBA14" w14:textId="77777777" w:rsidR="00343B67" w:rsidRPr="00E9717A" w:rsidRDefault="00343B67" w:rsidP="00343B67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</w:pPr>
      <w:r w:rsidRPr="00E9717A"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  <w:t xml:space="preserve">Курсы внеурочной деятельности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2447"/>
        <w:gridCol w:w="3685"/>
      </w:tblGrid>
      <w:tr w:rsidR="00ED2DAE" w14:paraId="09660456" w14:textId="77777777" w:rsidTr="0040070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035EA" w14:textId="13B0F7C2" w:rsidR="00343B67" w:rsidRPr="00343B67" w:rsidRDefault="00343B67" w:rsidP="00343B6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курса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11956" w14:textId="071D8321" w:rsidR="00343B67" w:rsidRPr="00343B67" w:rsidRDefault="00343B67" w:rsidP="00343B6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5F573" w14:textId="402983C5" w:rsidR="00343B67" w:rsidRPr="00343B67" w:rsidRDefault="00343B67" w:rsidP="00343B6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Ответственные </w:t>
            </w:r>
          </w:p>
        </w:tc>
      </w:tr>
      <w:tr w:rsidR="00ED2DAE" w14:paraId="013911A9" w14:textId="77777777" w:rsidTr="00400705">
        <w:tc>
          <w:tcPr>
            <w:tcW w:w="3190" w:type="dxa"/>
            <w:shd w:val="clear" w:color="auto" w:fill="auto"/>
          </w:tcPr>
          <w:p w14:paraId="29C11CA1" w14:textId="7306D1B0" w:rsidR="00B43131" w:rsidRPr="00F57A8C" w:rsidRDefault="00B43131" w:rsidP="00B4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Занимательная грамматика</w:t>
            </w:r>
          </w:p>
        </w:tc>
        <w:tc>
          <w:tcPr>
            <w:tcW w:w="2447" w:type="dxa"/>
            <w:shd w:val="clear" w:color="auto" w:fill="auto"/>
          </w:tcPr>
          <w:p w14:paraId="7074079B" w14:textId="08E0AF25" w:rsidR="00B43131" w:rsidRPr="00F57A8C" w:rsidRDefault="00B43131" w:rsidP="00B4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3685" w:type="dxa"/>
            <w:shd w:val="clear" w:color="auto" w:fill="auto"/>
          </w:tcPr>
          <w:p w14:paraId="2E54AB36" w14:textId="5A4482B4" w:rsidR="00B43131" w:rsidRPr="00F57A8C" w:rsidRDefault="00B43131" w:rsidP="00B4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Классные руководители 1-4 </w:t>
            </w:r>
            <w:proofErr w:type="spellStart"/>
            <w:r w:rsidRPr="0081630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81630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D2DAE" w14:paraId="4270554D" w14:textId="77777777" w:rsidTr="00400705">
        <w:tc>
          <w:tcPr>
            <w:tcW w:w="3190" w:type="dxa"/>
            <w:shd w:val="clear" w:color="auto" w:fill="auto"/>
          </w:tcPr>
          <w:p w14:paraId="0567281C" w14:textId="731E7F69" w:rsidR="00B43131" w:rsidRPr="00F57A8C" w:rsidRDefault="00B43131" w:rsidP="00B4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Занимательная математика</w:t>
            </w:r>
          </w:p>
        </w:tc>
        <w:tc>
          <w:tcPr>
            <w:tcW w:w="2447" w:type="dxa"/>
            <w:shd w:val="clear" w:color="auto" w:fill="auto"/>
          </w:tcPr>
          <w:p w14:paraId="617A77FD" w14:textId="446512CE" w:rsidR="00B43131" w:rsidRPr="00F57A8C" w:rsidRDefault="00B43131" w:rsidP="00B4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3685" w:type="dxa"/>
            <w:shd w:val="clear" w:color="auto" w:fill="auto"/>
          </w:tcPr>
          <w:p w14:paraId="325A04A1" w14:textId="11572A28" w:rsidR="00B43131" w:rsidRPr="00F57A8C" w:rsidRDefault="00B43131" w:rsidP="00B4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Классные руководители 1-4 </w:t>
            </w:r>
            <w:proofErr w:type="spellStart"/>
            <w:r w:rsidRPr="0081630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81630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D2DAE" w14:paraId="49293008" w14:textId="77777777" w:rsidTr="00400705">
        <w:tc>
          <w:tcPr>
            <w:tcW w:w="3190" w:type="dxa"/>
            <w:shd w:val="clear" w:color="auto" w:fill="auto"/>
          </w:tcPr>
          <w:p w14:paraId="6A854961" w14:textId="008F18CD" w:rsidR="00B43131" w:rsidRPr="00F57A8C" w:rsidRDefault="00B43131" w:rsidP="00B4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Юный шахматист</w:t>
            </w:r>
          </w:p>
        </w:tc>
        <w:tc>
          <w:tcPr>
            <w:tcW w:w="2447" w:type="dxa"/>
            <w:shd w:val="clear" w:color="auto" w:fill="auto"/>
          </w:tcPr>
          <w:p w14:paraId="165D0959" w14:textId="41CB7DCD" w:rsidR="00B43131" w:rsidRPr="00F57A8C" w:rsidRDefault="00B43131" w:rsidP="00B4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3685" w:type="dxa"/>
            <w:shd w:val="clear" w:color="auto" w:fill="auto"/>
          </w:tcPr>
          <w:p w14:paraId="0A3C5F85" w14:textId="042328FF" w:rsidR="00B43131" w:rsidRPr="00F57A8C" w:rsidRDefault="00B43131" w:rsidP="00B4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Классные руководители 1-4 </w:t>
            </w:r>
            <w:proofErr w:type="spellStart"/>
            <w:r w:rsidRPr="0081630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81630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D2DAE" w14:paraId="51D736C7" w14:textId="77777777" w:rsidTr="00400705">
        <w:tc>
          <w:tcPr>
            <w:tcW w:w="3190" w:type="dxa"/>
            <w:shd w:val="clear" w:color="auto" w:fill="auto"/>
          </w:tcPr>
          <w:p w14:paraId="4C247E05" w14:textId="02D95ABF" w:rsidR="00B43131" w:rsidRPr="00F57A8C" w:rsidRDefault="00B43131" w:rsidP="00B4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Азбука дорожной безопасности</w:t>
            </w:r>
          </w:p>
        </w:tc>
        <w:tc>
          <w:tcPr>
            <w:tcW w:w="2447" w:type="dxa"/>
            <w:shd w:val="clear" w:color="auto" w:fill="auto"/>
          </w:tcPr>
          <w:p w14:paraId="2F035ADD" w14:textId="309DC8A0" w:rsidR="00B43131" w:rsidRPr="00F57A8C" w:rsidRDefault="00B43131" w:rsidP="00B4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8C"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3685" w:type="dxa"/>
            <w:shd w:val="clear" w:color="auto" w:fill="auto"/>
          </w:tcPr>
          <w:p w14:paraId="2EC189FB" w14:textId="1A1D954D" w:rsidR="00B43131" w:rsidRPr="00F57A8C" w:rsidRDefault="00B43131" w:rsidP="00B4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Классные руководители 1-4 </w:t>
            </w:r>
            <w:proofErr w:type="spellStart"/>
            <w:r w:rsidRPr="0081630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81630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D2DAE" w14:paraId="4DF7D5C4" w14:textId="77777777" w:rsidTr="00400705">
        <w:tc>
          <w:tcPr>
            <w:tcW w:w="3190" w:type="dxa"/>
            <w:shd w:val="clear" w:color="auto" w:fill="auto"/>
          </w:tcPr>
          <w:p w14:paraId="485D4CE7" w14:textId="4B91B0E4" w:rsidR="00B43131" w:rsidRPr="00F57A8C" w:rsidRDefault="00B43131" w:rsidP="00B4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57A8C">
              <w:rPr>
                <w:rFonts w:ascii="Times New Roman" w:eastAsia="Calibri" w:hAnsi="Times New Roman" w:cs="Times New Roman"/>
                <w:sz w:val="24"/>
                <w:szCs w:val="24"/>
              </w:rPr>
              <w:t>Здоровейка</w:t>
            </w:r>
            <w:proofErr w:type="spellEnd"/>
            <w:r w:rsidRPr="00F57A8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47" w:type="dxa"/>
            <w:shd w:val="clear" w:color="auto" w:fill="auto"/>
          </w:tcPr>
          <w:p w14:paraId="3E5C273D" w14:textId="2F3BF26C" w:rsidR="00B43131" w:rsidRPr="00F57A8C" w:rsidRDefault="00B43131" w:rsidP="00B4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8C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3685" w:type="dxa"/>
            <w:shd w:val="clear" w:color="auto" w:fill="auto"/>
          </w:tcPr>
          <w:p w14:paraId="705A2985" w14:textId="1103FEA2" w:rsidR="00B43131" w:rsidRPr="00F57A8C" w:rsidRDefault="00B43131" w:rsidP="00B4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Классные руководители 1-4 </w:t>
            </w:r>
            <w:proofErr w:type="spellStart"/>
            <w:r w:rsidRPr="0081630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81630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14:paraId="261D6720" w14:textId="77777777" w:rsidR="009E7930" w:rsidRDefault="009E7930" w:rsidP="00FB4ADC">
      <w:pPr>
        <w:spacing w:after="0"/>
        <w:jc w:val="center"/>
        <w:rPr>
          <w:rFonts w:ascii="Comic Sans MS" w:hAnsi="Comic Sans MS" w:cs="Times New Roman"/>
          <w:b/>
          <w:color w:val="FF0000"/>
          <w:sz w:val="28"/>
          <w:szCs w:val="24"/>
        </w:rPr>
      </w:pPr>
    </w:p>
    <w:p w14:paraId="5F89CA39" w14:textId="77777777" w:rsidR="00400705" w:rsidRPr="00E9717A" w:rsidRDefault="00400705" w:rsidP="00400705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</w:pPr>
      <w:r w:rsidRPr="00E9717A"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  <w:t>Самоуправление</w:t>
      </w:r>
    </w:p>
    <w:tbl>
      <w:tblPr>
        <w:tblStyle w:val="a5"/>
        <w:tblW w:w="9180" w:type="dxa"/>
        <w:tblLook w:val="04A0" w:firstRow="1" w:lastRow="0" w:firstColumn="1" w:lastColumn="0" w:noHBand="0" w:noVBand="1"/>
      </w:tblPr>
      <w:tblGrid>
        <w:gridCol w:w="2802"/>
        <w:gridCol w:w="1134"/>
        <w:gridCol w:w="2393"/>
        <w:gridCol w:w="2851"/>
      </w:tblGrid>
      <w:tr w:rsidR="00400705" w14:paraId="229EEACD" w14:textId="77777777" w:rsidTr="00400705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4D688" w14:textId="25B6F088" w:rsidR="00400705" w:rsidRPr="00400705" w:rsidRDefault="00400705" w:rsidP="0040070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71678" w14:textId="36A19CB0" w:rsidR="00400705" w:rsidRPr="00400705" w:rsidRDefault="00400705" w:rsidP="0040070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0115A" w14:textId="77777777" w:rsidR="00400705" w:rsidRPr="00E9717A" w:rsidRDefault="00400705" w:rsidP="00400705">
            <w:pPr>
              <w:widowControl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1B46960B" w14:textId="77777777" w:rsidR="00400705" w:rsidRPr="00E9717A" w:rsidRDefault="00400705" w:rsidP="00400705">
            <w:pPr>
              <w:widowControl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  <w:p w14:paraId="2C15C533" w14:textId="7DF6F07F" w:rsidR="00400705" w:rsidRPr="00400705" w:rsidRDefault="00400705" w:rsidP="0040070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AF391" w14:textId="79DD375B" w:rsidR="00400705" w:rsidRPr="00400705" w:rsidRDefault="00400705" w:rsidP="0040070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400705" w14:paraId="7CD76F1E" w14:textId="77777777" w:rsidTr="00400705">
        <w:tc>
          <w:tcPr>
            <w:tcW w:w="2802" w:type="dxa"/>
          </w:tcPr>
          <w:p w14:paraId="7CD0A47B" w14:textId="1310ABBA" w:rsidR="00400705" w:rsidRPr="00400705" w:rsidRDefault="00400705" w:rsidP="0040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705">
              <w:rPr>
                <w:rFonts w:ascii="Times New Roman" w:hAnsi="Times New Roman" w:cs="Times New Roman"/>
                <w:sz w:val="24"/>
                <w:szCs w:val="24"/>
              </w:rPr>
              <w:t xml:space="preserve">Выборы лидеров, активов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классов, распределение </w:t>
            </w:r>
            <w:r w:rsidRPr="00400705">
              <w:rPr>
                <w:rFonts w:ascii="Times New Roman" w:hAnsi="Times New Roman" w:cs="Times New Roman"/>
                <w:sz w:val="24"/>
                <w:szCs w:val="24"/>
              </w:rPr>
              <w:t>обязанностей.</w:t>
            </w:r>
          </w:p>
          <w:p w14:paraId="45A28E3E" w14:textId="6AB3D8CD" w:rsidR="00400705" w:rsidRPr="00400705" w:rsidRDefault="00400705" w:rsidP="004007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837BD37" w14:textId="00392D17" w:rsidR="00400705" w:rsidRPr="00400705" w:rsidRDefault="00400705" w:rsidP="0040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05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628E8B" w14:textId="5127C8E0" w:rsidR="00400705" w:rsidRPr="00400705" w:rsidRDefault="00B65EFE" w:rsidP="0040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05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851" w:type="dxa"/>
          </w:tcPr>
          <w:p w14:paraId="1724BBD6" w14:textId="77777777" w:rsidR="00400705" w:rsidRPr="00400705" w:rsidRDefault="00400705" w:rsidP="0040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70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290340BE" w14:textId="5CD3A794" w:rsidR="00400705" w:rsidRPr="00400705" w:rsidRDefault="00400705" w:rsidP="0040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705" w14:paraId="3B0A2745" w14:textId="77777777" w:rsidTr="00400705">
        <w:tc>
          <w:tcPr>
            <w:tcW w:w="2802" w:type="dxa"/>
          </w:tcPr>
          <w:p w14:paraId="6FCED7A5" w14:textId="6F460675" w:rsidR="00400705" w:rsidRPr="00400705" w:rsidRDefault="00400705" w:rsidP="0040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705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3B79F" w14:textId="4AD66381" w:rsidR="00400705" w:rsidRPr="00400705" w:rsidRDefault="00400705" w:rsidP="0040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05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83124" w14:textId="1DB41EE3" w:rsidR="00400705" w:rsidRPr="00400705" w:rsidRDefault="00400705" w:rsidP="0040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05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51" w:type="dxa"/>
          </w:tcPr>
          <w:p w14:paraId="5F221EF3" w14:textId="378BED2A" w:rsidR="00400705" w:rsidRPr="00400705" w:rsidRDefault="00400705" w:rsidP="0040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0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00705" w14:paraId="7BE90C54" w14:textId="77777777" w:rsidTr="00400705">
        <w:tc>
          <w:tcPr>
            <w:tcW w:w="2802" w:type="dxa"/>
          </w:tcPr>
          <w:p w14:paraId="0F91577D" w14:textId="09CD4112" w:rsidR="00400705" w:rsidRPr="00400705" w:rsidRDefault="00400705" w:rsidP="0040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705">
              <w:rPr>
                <w:rFonts w:ascii="Times New Roman" w:hAnsi="Times New Roman" w:cs="Times New Roman"/>
                <w:sz w:val="24"/>
                <w:szCs w:val="24"/>
              </w:rPr>
              <w:t>Участие в ключевых делах школы.</w:t>
            </w:r>
          </w:p>
        </w:tc>
        <w:tc>
          <w:tcPr>
            <w:tcW w:w="1134" w:type="dxa"/>
          </w:tcPr>
          <w:p w14:paraId="55D60C95" w14:textId="1A606727" w:rsidR="00400705" w:rsidRPr="00400705" w:rsidRDefault="00400705" w:rsidP="0040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05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393" w:type="dxa"/>
          </w:tcPr>
          <w:p w14:paraId="0FAD967C" w14:textId="70E5F412" w:rsidR="00400705" w:rsidRPr="00400705" w:rsidRDefault="00400705" w:rsidP="0040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0070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00705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40070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00705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51" w:type="dxa"/>
          </w:tcPr>
          <w:p w14:paraId="5EC8EE68" w14:textId="77777777" w:rsidR="00400705" w:rsidRPr="00400705" w:rsidRDefault="00400705" w:rsidP="0040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05">
              <w:rPr>
                <w:rFonts w:ascii="Times New Roman" w:hAnsi="Times New Roman" w:cs="Times New Roman"/>
                <w:sz w:val="24"/>
                <w:szCs w:val="24"/>
              </w:rPr>
              <w:t>Замдиректора по ВР,</w:t>
            </w:r>
          </w:p>
          <w:p w14:paraId="1172CB2C" w14:textId="5D6EFA39" w:rsidR="00400705" w:rsidRPr="00400705" w:rsidRDefault="00400705" w:rsidP="0040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05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400705" w14:paraId="5F46251C" w14:textId="77777777" w:rsidTr="00400705">
        <w:tc>
          <w:tcPr>
            <w:tcW w:w="2802" w:type="dxa"/>
          </w:tcPr>
          <w:p w14:paraId="1E7F70E0" w14:textId="77777777" w:rsidR="00400705" w:rsidRPr="00400705" w:rsidRDefault="00400705" w:rsidP="0040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705">
              <w:rPr>
                <w:rFonts w:ascii="Times New Roman" w:hAnsi="Times New Roman" w:cs="Times New Roman"/>
                <w:sz w:val="24"/>
                <w:szCs w:val="24"/>
              </w:rPr>
              <w:t>Участие в конкурсе</w:t>
            </w:r>
          </w:p>
          <w:p w14:paraId="368AFF4F" w14:textId="1A19F454" w:rsidR="00400705" w:rsidRPr="00400705" w:rsidRDefault="00400705" w:rsidP="0040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705">
              <w:rPr>
                <w:rFonts w:ascii="Times New Roman" w:hAnsi="Times New Roman" w:cs="Times New Roman"/>
                <w:sz w:val="24"/>
                <w:szCs w:val="24"/>
              </w:rPr>
              <w:t>«Самый лучший класс»</w:t>
            </w:r>
          </w:p>
        </w:tc>
        <w:tc>
          <w:tcPr>
            <w:tcW w:w="1134" w:type="dxa"/>
          </w:tcPr>
          <w:p w14:paraId="0D7138DE" w14:textId="3730A8D8" w:rsidR="00400705" w:rsidRPr="00400705" w:rsidRDefault="00400705" w:rsidP="0040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05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393" w:type="dxa"/>
          </w:tcPr>
          <w:p w14:paraId="4B9F54D8" w14:textId="48FB14EA" w:rsidR="00400705" w:rsidRPr="00400705" w:rsidRDefault="00400705" w:rsidP="0040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0070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00705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40070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00705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51" w:type="dxa"/>
          </w:tcPr>
          <w:p w14:paraId="3A86C526" w14:textId="6F32C4F4" w:rsidR="00400705" w:rsidRPr="00400705" w:rsidRDefault="00400705" w:rsidP="0040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05">
              <w:rPr>
                <w:rFonts w:ascii="Times New Roman" w:hAnsi="Times New Roman" w:cs="Times New Roman"/>
                <w:sz w:val="24"/>
                <w:szCs w:val="24"/>
              </w:rPr>
              <w:t>Замдиректора по ВР, педагог-организатор, классные руководители</w:t>
            </w:r>
          </w:p>
        </w:tc>
      </w:tr>
      <w:tr w:rsidR="00400705" w14:paraId="60972E2F" w14:textId="77777777" w:rsidTr="00400705">
        <w:tc>
          <w:tcPr>
            <w:tcW w:w="2802" w:type="dxa"/>
          </w:tcPr>
          <w:p w14:paraId="210A8900" w14:textId="2669B049" w:rsidR="00400705" w:rsidRPr="00400705" w:rsidRDefault="00400705" w:rsidP="00432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705">
              <w:rPr>
                <w:rFonts w:ascii="Times New Roman" w:hAnsi="Times New Roman" w:cs="Times New Roman"/>
                <w:sz w:val="24"/>
                <w:szCs w:val="24"/>
              </w:rPr>
              <w:t xml:space="preserve">Отчет перед </w:t>
            </w:r>
            <w:r w:rsidR="00432876">
              <w:rPr>
                <w:rFonts w:ascii="Times New Roman" w:hAnsi="Times New Roman" w:cs="Times New Roman"/>
                <w:sz w:val="24"/>
                <w:szCs w:val="24"/>
              </w:rPr>
              <w:t>классом</w:t>
            </w:r>
            <w:r w:rsidRPr="00400705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проведенной работе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69912" w14:textId="635E3E81" w:rsidR="00400705" w:rsidRPr="00400705" w:rsidRDefault="00400705" w:rsidP="0040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05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19BC" w14:textId="0818146D" w:rsidR="00400705" w:rsidRPr="00400705" w:rsidRDefault="00B65EFE" w:rsidP="0040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05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851" w:type="dxa"/>
          </w:tcPr>
          <w:p w14:paraId="6A372519" w14:textId="0A6A2DBF" w:rsidR="00400705" w:rsidRPr="00400705" w:rsidRDefault="00432876" w:rsidP="0040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отряда, </w:t>
            </w:r>
            <w:r w:rsidR="00400705" w:rsidRPr="0040070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14:paraId="58D2A0C6" w14:textId="77777777" w:rsidR="00343B67" w:rsidRDefault="00343B67" w:rsidP="00FB4ADC">
      <w:pPr>
        <w:spacing w:after="0"/>
        <w:jc w:val="center"/>
        <w:rPr>
          <w:rFonts w:ascii="Comic Sans MS" w:hAnsi="Comic Sans MS" w:cs="Times New Roman"/>
          <w:b/>
          <w:color w:val="FF0000"/>
          <w:sz w:val="28"/>
          <w:szCs w:val="24"/>
        </w:rPr>
      </w:pPr>
    </w:p>
    <w:p w14:paraId="60EBB2C6" w14:textId="77777777" w:rsidR="00ED2DAE" w:rsidRDefault="00873324" w:rsidP="00873324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eastAsia="ko-KR"/>
        </w:rPr>
      </w:pPr>
      <w:r w:rsidRPr="00E9717A"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eastAsia="ko-KR"/>
        </w:rPr>
        <w:tab/>
      </w:r>
    </w:p>
    <w:p w14:paraId="36ECB20A" w14:textId="77777777" w:rsidR="00ED2DAE" w:rsidRDefault="00ED2DAE" w:rsidP="00873324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eastAsia="ko-KR"/>
        </w:rPr>
      </w:pPr>
    </w:p>
    <w:p w14:paraId="6E91B586" w14:textId="4D364B1F" w:rsidR="00873324" w:rsidRPr="00E9717A" w:rsidRDefault="00873324" w:rsidP="00873324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i/>
          <w:color w:val="000000"/>
          <w:sz w:val="24"/>
          <w:szCs w:val="24"/>
          <w:lang w:eastAsia="ru-RU"/>
        </w:rPr>
      </w:pPr>
      <w:r w:rsidRPr="00E9717A"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  <w:lastRenderedPageBreak/>
        <w:t>Профориентация</w:t>
      </w:r>
      <w:r w:rsidRPr="00E9717A">
        <w:rPr>
          <w:rFonts w:ascii="Times New Roman" w:eastAsia="№Е" w:hAnsi="Times New Roman" w:cs="Times New Roman"/>
          <w:b/>
          <w:i/>
          <w:color w:val="FF0000"/>
          <w:sz w:val="24"/>
          <w:szCs w:val="24"/>
          <w:lang w:eastAsia="ru-RU"/>
        </w:rPr>
        <w:t xml:space="preserve"> </w:t>
      </w:r>
    </w:p>
    <w:p w14:paraId="66EDC685" w14:textId="77777777" w:rsidR="00873324" w:rsidRPr="00E9717A" w:rsidRDefault="00873324" w:rsidP="00873324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i/>
          <w:color w:val="000000"/>
          <w:sz w:val="24"/>
          <w:szCs w:val="24"/>
          <w:lang w:eastAsia="ru-RU"/>
        </w:rPr>
      </w:pPr>
    </w:p>
    <w:tbl>
      <w:tblPr>
        <w:tblW w:w="0" w:type="auto"/>
        <w:tblInd w:w="-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00"/>
        <w:gridCol w:w="1144"/>
        <w:gridCol w:w="2252"/>
        <w:gridCol w:w="2922"/>
      </w:tblGrid>
      <w:tr w:rsidR="00873324" w:rsidRPr="00E9717A" w14:paraId="41139D61" w14:textId="77777777" w:rsidTr="00400705"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5CB6F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CBA4979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1933B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E9A040A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9EA05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1CB39B5C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  <w:p w14:paraId="315BCE39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32438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5914512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873324" w:rsidRPr="00E9717A" w14:paraId="060136B9" w14:textId="77777777" w:rsidTr="00400705"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963E9" w14:textId="77777777" w:rsidR="00873324" w:rsidRPr="00E9717A" w:rsidRDefault="00873324" w:rsidP="00400705">
            <w:pPr>
              <w:widowControl w:val="0"/>
              <w:autoSpaceDN w:val="0"/>
              <w:spacing w:after="0" w:line="240" w:lineRule="auto"/>
              <w:ind w:left="116"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профориентации в школе:</w:t>
            </w:r>
          </w:p>
          <w:p w14:paraId="39CABB09" w14:textId="77777777" w:rsidR="00873324" w:rsidRPr="00E9717A" w:rsidRDefault="00873324" w:rsidP="00400705">
            <w:pPr>
              <w:widowControl w:val="0"/>
              <w:autoSpaceDN w:val="0"/>
              <w:spacing w:after="0" w:line="240" w:lineRule="auto"/>
              <w:ind w:left="116"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- конкурс рисунков, проект «Профессии моих родителей», викторина «Все профессии важны – выбирай на вкус!», беседы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6167F" w14:textId="77777777" w:rsidR="00873324" w:rsidRPr="00E9717A" w:rsidRDefault="00873324" w:rsidP="00400705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9D1E4" w14:textId="77777777" w:rsidR="00873324" w:rsidRPr="00E9717A" w:rsidRDefault="00873324" w:rsidP="00400705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 согласно плану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5E3CF" w14:textId="77CC0DF0" w:rsidR="00873324" w:rsidRPr="00E9717A" w:rsidRDefault="00432876" w:rsidP="0040070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</w:t>
            </w:r>
            <w:r w:rsidR="00873324"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руководители</w:t>
            </w:r>
          </w:p>
        </w:tc>
      </w:tr>
      <w:tr w:rsidR="00014F60" w:rsidRPr="00E9717A" w14:paraId="765E101C" w14:textId="77777777" w:rsidTr="00400705">
        <w:tc>
          <w:tcPr>
            <w:tcW w:w="3354" w:type="dxa"/>
          </w:tcPr>
          <w:p w14:paraId="2B961E37" w14:textId="6A3FBAE1" w:rsidR="00014F60" w:rsidRPr="00E9717A" w:rsidRDefault="00014F60" w:rsidP="00400705">
            <w:pPr>
              <w:widowControl w:val="0"/>
              <w:autoSpaceDN w:val="0"/>
              <w:spacing w:after="0" w:line="240" w:lineRule="auto"/>
              <w:ind w:left="116"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Циклы классных часов и бесед «</w:t>
            </w: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r w:rsidR="004328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профессий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50" w:type="dxa"/>
          </w:tcPr>
          <w:p w14:paraId="30F577D6" w14:textId="77777777" w:rsidR="00014F60" w:rsidRPr="00E9717A" w:rsidRDefault="00014F60" w:rsidP="00400705">
            <w:pPr>
              <w:pStyle w:val="TableParagraph"/>
              <w:spacing w:before="2" w:line="240" w:lineRule="auto"/>
              <w:jc w:val="center"/>
              <w:rPr>
                <w:b/>
                <w:sz w:val="24"/>
                <w:szCs w:val="24"/>
              </w:rPr>
            </w:pPr>
          </w:p>
          <w:p w14:paraId="3911EBD6" w14:textId="54032B27" w:rsidR="00014F60" w:rsidRPr="00E9717A" w:rsidRDefault="00014F60" w:rsidP="00400705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6" w:type="dxa"/>
          </w:tcPr>
          <w:p w14:paraId="189B4BEA" w14:textId="1F621C18" w:rsidR="00014F60" w:rsidRPr="00E9717A" w:rsidRDefault="00014F60" w:rsidP="00400705">
            <w:pPr>
              <w:pStyle w:val="TableParagraph"/>
              <w:spacing w:line="240" w:lineRule="auto"/>
              <w:ind w:left="110" w:right="93"/>
              <w:jc w:val="center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По плану</w:t>
            </w:r>
            <w:r w:rsidR="00400705">
              <w:rPr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работы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pacing w:val="-1"/>
                <w:sz w:val="24"/>
                <w:szCs w:val="24"/>
              </w:rPr>
              <w:t>классных</w:t>
            </w:r>
          </w:p>
          <w:p w14:paraId="7F9151FF" w14:textId="18BC1432" w:rsidR="00014F60" w:rsidRPr="00E9717A" w:rsidRDefault="00014F60" w:rsidP="00400705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руководителей</w:t>
            </w:r>
          </w:p>
        </w:tc>
        <w:tc>
          <w:tcPr>
            <w:tcW w:w="2961" w:type="dxa"/>
          </w:tcPr>
          <w:p w14:paraId="025F80E2" w14:textId="77777777" w:rsidR="00014F60" w:rsidRPr="00E9717A" w:rsidRDefault="00014F60" w:rsidP="00400705">
            <w:pPr>
              <w:pStyle w:val="TableParagraph"/>
              <w:spacing w:before="2" w:line="240" w:lineRule="auto"/>
              <w:rPr>
                <w:b/>
                <w:sz w:val="24"/>
                <w:szCs w:val="24"/>
              </w:rPr>
            </w:pPr>
          </w:p>
          <w:p w14:paraId="05039B00" w14:textId="24E012DA" w:rsidR="00014F60" w:rsidRPr="00E9717A" w:rsidRDefault="00014F60" w:rsidP="0040070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Классный</w:t>
            </w:r>
            <w:r w:rsidRPr="00E9717A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</w:tr>
      <w:tr w:rsidR="00014F60" w:rsidRPr="00E9717A" w14:paraId="6A7AD6E5" w14:textId="77777777" w:rsidTr="00400705">
        <w:tc>
          <w:tcPr>
            <w:tcW w:w="3354" w:type="dxa"/>
          </w:tcPr>
          <w:p w14:paraId="0160D899" w14:textId="60E5AEEE" w:rsidR="00014F60" w:rsidRPr="00E9717A" w:rsidRDefault="00014F60" w:rsidP="00400705">
            <w:pPr>
              <w:widowControl w:val="0"/>
              <w:autoSpaceDN w:val="0"/>
              <w:spacing w:after="0" w:line="240" w:lineRule="auto"/>
              <w:ind w:left="116"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  <w:r w:rsidRPr="00E9717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«Кем</w:t>
            </w:r>
            <w:r w:rsidRPr="00E9717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быть?»</w:t>
            </w:r>
          </w:p>
        </w:tc>
        <w:tc>
          <w:tcPr>
            <w:tcW w:w="1150" w:type="dxa"/>
          </w:tcPr>
          <w:p w14:paraId="7B622891" w14:textId="6674CC95" w:rsidR="00014F60" w:rsidRPr="00E9717A" w:rsidRDefault="00014F60" w:rsidP="00400705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6" w:type="dxa"/>
          </w:tcPr>
          <w:p w14:paraId="7FBB2B59" w14:textId="29D94E17" w:rsidR="00014F60" w:rsidRPr="00E9717A" w:rsidRDefault="00014F60" w:rsidP="00400705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961" w:type="dxa"/>
          </w:tcPr>
          <w:p w14:paraId="4A7AF7A2" w14:textId="109599A8" w:rsidR="00014F60" w:rsidRPr="00E9717A" w:rsidRDefault="00014F60" w:rsidP="0040070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Классный руководители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014F60" w:rsidRPr="00E9717A" w14:paraId="6A7F58C5" w14:textId="77777777" w:rsidTr="00400705">
        <w:tc>
          <w:tcPr>
            <w:tcW w:w="3354" w:type="dxa"/>
          </w:tcPr>
          <w:p w14:paraId="23ACB480" w14:textId="77777777" w:rsidR="00014F60" w:rsidRPr="00E9717A" w:rsidRDefault="00014F60" w:rsidP="00400705">
            <w:pPr>
              <w:pStyle w:val="TableParagraph"/>
              <w:spacing w:before="6" w:line="240" w:lineRule="auto"/>
              <w:ind w:left="116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Организация</w:t>
            </w:r>
            <w:r w:rsidRPr="00E9717A">
              <w:rPr>
                <w:spacing w:val="-1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праздника</w:t>
            </w:r>
          </w:p>
          <w:p w14:paraId="1DD568ED" w14:textId="33955231" w:rsidR="00014F60" w:rsidRPr="00E9717A" w:rsidRDefault="00014F60" w:rsidP="00400705">
            <w:pPr>
              <w:widowControl w:val="0"/>
              <w:autoSpaceDN w:val="0"/>
              <w:spacing w:after="0" w:line="240" w:lineRule="auto"/>
              <w:ind w:left="116"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«Ярмарка</w:t>
            </w:r>
            <w:r w:rsidRPr="00E971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профессий»</w:t>
            </w:r>
          </w:p>
        </w:tc>
        <w:tc>
          <w:tcPr>
            <w:tcW w:w="1150" w:type="dxa"/>
          </w:tcPr>
          <w:p w14:paraId="1F270246" w14:textId="027EE46B" w:rsidR="00014F60" w:rsidRPr="00E9717A" w:rsidRDefault="00014F60" w:rsidP="00400705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6" w:type="dxa"/>
          </w:tcPr>
          <w:p w14:paraId="368EF76B" w14:textId="590D7C57" w:rsidR="00014F60" w:rsidRPr="00E9717A" w:rsidRDefault="00014F60" w:rsidP="00400705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961" w:type="dxa"/>
          </w:tcPr>
          <w:p w14:paraId="25B6A25C" w14:textId="7567FA89" w:rsidR="00014F60" w:rsidRPr="00E9717A" w:rsidRDefault="00014F60" w:rsidP="0040070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Классный руководитель,</w:t>
            </w:r>
            <w:r w:rsidRPr="00E9717A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014F60" w:rsidRPr="00E9717A" w14:paraId="36F9668F" w14:textId="77777777" w:rsidTr="00260255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1087"/>
        </w:trPr>
        <w:tc>
          <w:tcPr>
            <w:tcW w:w="3354" w:type="dxa"/>
          </w:tcPr>
          <w:p w14:paraId="65359E2E" w14:textId="0D481D2F" w:rsidR="00014F60" w:rsidRPr="00E9717A" w:rsidRDefault="00014F60" w:rsidP="00260255">
            <w:pPr>
              <w:spacing w:before="6" w:after="0" w:line="240" w:lineRule="auto"/>
              <w:ind w:left="11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Циклы </w:t>
            </w:r>
            <w:proofErr w:type="spell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="00D20ABC"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«Профессиональное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самоопределение»</w:t>
            </w:r>
          </w:p>
        </w:tc>
        <w:tc>
          <w:tcPr>
            <w:tcW w:w="1150" w:type="dxa"/>
          </w:tcPr>
          <w:p w14:paraId="5FA7CBAF" w14:textId="77777777" w:rsidR="00014F60" w:rsidRPr="00E9717A" w:rsidRDefault="00014F60" w:rsidP="00260255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14:paraId="433DF149" w14:textId="77777777" w:rsidR="00014F60" w:rsidRPr="00E9717A" w:rsidRDefault="00014F60" w:rsidP="00260255">
            <w:pPr>
              <w:pStyle w:val="TableParagraph"/>
              <w:spacing w:before="3" w:line="240" w:lineRule="auto"/>
              <w:jc w:val="center"/>
              <w:rPr>
                <w:b/>
                <w:sz w:val="24"/>
                <w:szCs w:val="24"/>
              </w:rPr>
            </w:pPr>
          </w:p>
          <w:p w14:paraId="550234E2" w14:textId="3A5E48E6" w:rsidR="00014F60" w:rsidRPr="00E9717A" w:rsidRDefault="00014F60" w:rsidP="00260255">
            <w:pPr>
              <w:spacing w:after="0" w:line="240" w:lineRule="auto"/>
              <w:ind w:left="2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6" w:type="dxa"/>
          </w:tcPr>
          <w:p w14:paraId="4E1F6F0E" w14:textId="77777777" w:rsidR="00014F60" w:rsidRPr="00E9717A" w:rsidRDefault="00014F60" w:rsidP="00260255">
            <w:pPr>
              <w:pStyle w:val="TableParagraph"/>
              <w:spacing w:line="240" w:lineRule="auto"/>
              <w:ind w:left="172" w:right="338" w:hanging="63"/>
              <w:jc w:val="center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Один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раз</w:t>
            </w:r>
            <w:r w:rsidRPr="00E9717A">
              <w:rPr>
                <w:spacing w:val="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в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месяц</w:t>
            </w:r>
            <w:r w:rsidRPr="00E9717A">
              <w:rPr>
                <w:spacing w:val="3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на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параллель</w:t>
            </w:r>
            <w:r w:rsidRPr="00E9717A">
              <w:rPr>
                <w:spacing w:val="-14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по</w:t>
            </w:r>
          </w:p>
          <w:p w14:paraId="50B3AAB3" w14:textId="26F43B36" w:rsidR="00014F60" w:rsidRPr="00E9717A" w:rsidRDefault="00014F60" w:rsidP="00260255">
            <w:pPr>
              <w:spacing w:after="0" w:line="240" w:lineRule="auto"/>
              <w:ind w:left="172" w:right="338" w:hanging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отдельному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</w:p>
        </w:tc>
        <w:tc>
          <w:tcPr>
            <w:tcW w:w="2961" w:type="dxa"/>
          </w:tcPr>
          <w:p w14:paraId="17A884C0" w14:textId="02905944" w:rsidR="00014F60" w:rsidRPr="00E9717A" w:rsidRDefault="00014F60" w:rsidP="00260255">
            <w:pPr>
              <w:spacing w:after="0" w:line="240" w:lineRule="auto"/>
              <w:ind w:left="110" w:right="7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Замдиректора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E9717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Педагог- психолог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Классный</w:t>
            </w:r>
            <w:r w:rsidRPr="00E9717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руководитель</w:t>
            </w:r>
          </w:p>
        </w:tc>
      </w:tr>
    </w:tbl>
    <w:p w14:paraId="6C82C17E" w14:textId="77777777" w:rsidR="00873324" w:rsidRPr="00E9717A" w:rsidRDefault="00873324" w:rsidP="00873324">
      <w:pPr>
        <w:widowControl w:val="0"/>
        <w:tabs>
          <w:tab w:val="left" w:pos="3720"/>
        </w:tabs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p w14:paraId="6F45EB91" w14:textId="77777777" w:rsidR="00873324" w:rsidRPr="00E9717A" w:rsidRDefault="00873324" w:rsidP="00873324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sz w:val="24"/>
          <w:szCs w:val="24"/>
          <w:lang w:eastAsia="ru-RU"/>
        </w:rPr>
      </w:pPr>
      <w:r w:rsidRPr="00E9717A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ab/>
      </w:r>
      <w:r w:rsidRPr="00E9717A"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  <w:t>Работа с родителями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94"/>
        <w:gridCol w:w="1177"/>
        <w:gridCol w:w="2277"/>
        <w:gridCol w:w="2982"/>
      </w:tblGrid>
      <w:tr w:rsidR="00873324" w:rsidRPr="00E9717A" w14:paraId="716666C2" w14:textId="77777777" w:rsidTr="001864E2"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B0FFC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E512F8E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A41D6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7DC9446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0F9A0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75E551CD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  <w:p w14:paraId="79802E23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700E8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16A986E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873324" w:rsidRPr="00E9717A" w14:paraId="4096D91F" w14:textId="77777777" w:rsidTr="00B55136"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12687" w14:textId="77777777" w:rsidR="00873324" w:rsidRPr="00E9717A" w:rsidRDefault="00873324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родителей в проведении общешкольных, классных мероприятий: «Лучший защитник природы», «Осенний бал</w:t>
            </w:r>
            <w:proofErr w:type="gramStart"/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», </w:t>
            </w:r>
            <w:r w:rsidRPr="00E9717A">
              <w:rPr>
                <w:rFonts w:ascii="Times New Roman" w:eastAsia="Times New Roman" w:hAnsi="Times New Roman" w:cs="Times New Roman"/>
                <w:color w:val="1C1C1C"/>
                <w:kern w:val="2"/>
                <w:sz w:val="24"/>
                <w:szCs w:val="24"/>
                <w:lang w:eastAsia="ko-KR"/>
              </w:rPr>
              <w:t xml:space="preserve"> «</w:t>
            </w:r>
            <w:proofErr w:type="gramEnd"/>
            <w:r w:rsidRPr="00E9717A">
              <w:rPr>
                <w:rFonts w:ascii="Times New Roman" w:eastAsia="Times New Roman" w:hAnsi="Times New Roman" w:cs="Times New Roman"/>
                <w:color w:val="1C1C1C"/>
                <w:kern w:val="2"/>
                <w:sz w:val="24"/>
                <w:szCs w:val="24"/>
                <w:lang w:eastAsia="ko-KR"/>
              </w:rPr>
              <w:t xml:space="preserve">Бессмертный полк», </w:t>
            </w: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«День матери»,</w:t>
            </w:r>
            <w:r w:rsidRPr="00E9717A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ko-KR"/>
              </w:rPr>
              <w:t xml:space="preserve"> новогодний утренник, «Мама, папа, я – спортивная семья!»,</w:t>
            </w: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«КВН», классные «огоньки» и др.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AFC668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B7AEA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76769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ЗДВР, классные руководители</w:t>
            </w:r>
          </w:p>
        </w:tc>
      </w:tr>
      <w:tr w:rsidR="00873324" w:rsidRPr="00E9717A" w14:paraId="2EEC4DF8" w14:textId="77777777" w:rsidTr="001864E2"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45A04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Общешкольное родительское собрание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E50E7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274B9" w14:textId="6DA2B86E" w:rsidR="00873324" w:rsidRPr="00E9717A" w:rsidRDefault="00746A15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4D000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Директор школы, ЗДВР</w:t>
            </w:r>
          </w:p>
        </w:tc>
      </w:tr>
      <w:tr w:rsidR="00873324" w:rsidRPr="00E9717A" w14:paraId="3E7C9BED" w14:textId="77777777" w:rsidTr="001864E2"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7DEE3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Педагогическое просвещение родителей по вопросам воспитания детей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AE825C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BB95E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 раз/четверть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342F6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73324" w:rsidRPr="00E9717A" w14:paraId="5E82B5A4" w14:textId="77777777" w:rsidTr="001864E2"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6B4A7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Информационное оповещение через школьный сайт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D578A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4200C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E612D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</w:t>
            </w:r>
          </w:p>
        </w:tc>
      </w:tr>
      <w:tr w:rsidR="00873324" w:rsidRPr="00E9717A" w14:paraId="777E8AFA" w14:textId="77777777" w:rsidTr="001864E2"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F3A8E" w14:textId="77777777" w:rsidR="00873324" w:rsidRPr="00E9717A" w:rsidRDefault="00873324" w:rsidP="00873324">
            <w:pPr>
              <w:autoSpaceDN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Индивидуальные консультации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63B98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9002C" w14:textId="77777777" w:rsidR="00873324" w:rsidRPr="00E9717A" w:rsidRDefault="00873324" w:rsidP="00873324">
            <w:pPr>
              <w:autoSpaceDN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87C8A" w14:textId="77777777" w:rsidR="00873324" w:rsidRPr="00E9717A" w:rsidRDefault="00873324" w:rsidP="00873324">
            <w:pPr>
              <w:autoSpaceDN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73324" w:rsidRPr="00E9717A" w14:paraId="551D1228" w14:textId="77777777" w:rsidTr="001864E2"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698A6" w14:textId="77777777" w:rsidR="00873324" w:rsidRPr="00E9717A" w:rsidRDefault="00873324" w:rsidP="00873324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Совместные с детьми походы, экскурсии.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AEDA6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BCEE0" w14:textId="77777777" w:rsidR="00873324" w:rsidRPr="00E9717A" w:rsidRDefault="00873324" w:rsidP="00873324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По плану к</w:t>
            </w:r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л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ассных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рук</w:t>
            </w:r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оводителей</w:t>
            </w:r>
            <w:proofErr w:type="spellEnd"/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C2B7C" w14:textId="77777777" w:rsidR="00873324" w:rsidRPr="00E9717A" w:rsidRDefault="00873324" w:rsidP="00873324">
            <w:pPr>
              <w:autoSpaceDN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73324" w:rsidRPr="00E9717A" w14:paraId="07C6061D" w14:textId="77777777" w:rsidTr="001864E2"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E67C4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  <w:t xml:space="preserve">Работа Совета профилактики с </w:t>
            </w:r>
          </w:p>
          <w:p w14:paraId="75EF9EDE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</w:pPr>
            <w:proofErr w:type="gramStart"/>
            <w:r w:rsidRPr="00E9717A"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  <w:t>неблагополучными  семьями</w:t>
            </w:r>
            <w:proofErr w:type="gramEnd"/>
            <w:r w:rsidRPr="00E9717A"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  <w:t xml:space="preserve">  по вопросам воспитания, обучения детей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EB498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2EE21" w14:textId="77777777" w:rsidR="00873324" w:rsidRPr="00E9717A" w:rsidRDefault="00873324" w:rsidP="00873324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По плану Совета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649B2" w14:textId="77777777" w:rsidR="00873324" w:rsidRPr="00E9717A" w:rsidRDefault="00873324" w:rsidP="00873324">
            <w:pPr>
              <w:autoSpaceDN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Председатель Совета</w:t>
            </w:r>
          </w:p>
        </w:tc>
      </w:tr>
      <w:tr w:rsidR="001864E2" w:rsidRPr="00E9717A" w14:paraId="549E33E0" w14:textId="77777777" w:rsidTr="00B55136">
        <w:tc>
          <w:tcPr>
            <w:tcW w:w="10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47D2E" w14:textId="77777777" w:rsidR="001864E2" w:rsidRPr="00E9717A" w:rsidRDefault="001864E2" w:rsidP="001864E2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Классное руководство </w:t>
            </w:r>
          </w:p>
          <w:p w14:paraId="4A6316FE" w14:textId="04C3E96B" w:rsidR="001864E2" w:rsidRPr="00E9717A" w:rsidRDefault="001864E2" w:rsidP="001864E2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lastRenderedPageBreak/>
              <w:t xml:space="preserve"> (согласно индивидуальным </w:t>
            </w: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планам работы</w:t>
            </w:r>
          </w:p>
          <w:p w14:paraId="5675DA79" w14:textId="77777777" w:rsidR="001864E2" w:rsidRPr="00E9717A" w:rsidRDefault="001864E2" w:rsidP="001864E2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классных руководителей</w:t>
            </w: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6B952AF7" w14:textId="77777777" w:rsidR="001864E2" w:rsidRPr="00E9717A" w:rsidRDefault="001864E2" w:rsidP="00873324">
            <w:pPr>
              <w:autoSpaceDN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64E2" w:rsidRPr="00E9717A" w14:paraId="0BACE98E" w14:textId="77777777" w:rsidTr="001864E2"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C8987" w14:textId="77777777" w:rsidR="001864E2" w:rsidRPr="00E9717A" w:rsidRDefault="001864E2" w:rsidP="001864E2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438F2D0" w14:textId="0A14CF82" w:rsidR="001864E2" w:rsidRPr="00E9717A" w:rsidRDefault="001864E2" w:rsidP="001864E2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966B9" w14:textId="77777777" w:rsidR="001864E2" w:rsidRPr="00E9717A" w:rsidRDefault="001864E2" w:rsidP="001864E2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7C7F89F" w14:textId="22503407" w:rsidR="001864E2" w:rsidRPr="00E9717A" w:rsidRDefault="001864E2" w:rsidP="001864E2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DDDE1" w14:textId="77777777" w:rsidR="001864E2" w:rsidRPr="00E9717A" w:rsidRDefault="001864E2" w:rsidP="001864E2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47E5C1B3" w14:textId="79E8AFC7" w:rsidR="001864E2" w:rsidRPr="00E9717A" w:rsidRDefault="001864E2" w:rsidP="001864E2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</w:t>
            </w:r>
          </w:p>
          <w:p w14:paraId="3D99A42F" w14:textId="5444DC5F" w:rsidR="001864E2" w:rsidRPr="00E9717A" w:rsidRDefault="001864E2" w:rsidP="001864E2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71B60" w14:textId="77777777" w:rsidR="001864E2" w:rsidRPr="00E9717A" w:rsidRDefault="001864E2" w:rsidP="001864E2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A3C704C" w14:textId="21721D2D" w:rsidR="001864E2" w:rsidRPr="00E9717A" w:rsidRDefault="001864E2" w:rsidP="001864E2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1864E2" w:rsidRPr="00E9717A" w14:paraId="0D38A557" w14:textId="77777777" w:rsidTr="001864E2"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293CD" w14:textId="77777777" w:rsidR="001864E2" w:rsidRPr="00E9717A" w:rsidRDefault="001864E2" w:rsidP="0072149F">
            <w:pPr>
              <w:spacing w:after="0" w:line="240" w:lineRule="auto"/>
              <w:ind w:right="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«Планирование воспитательной работы на 2021– 2022»</w:t>
            </w:r>
          </w:p>
          <w:p w14:paraId="0388AD2E" w14:textId="3B4CE010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Методическая помощь начинающим классным руководителям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60DB" w14:textId="0F3C8F52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586C4E" w14:textId="5BC3DD14" w:rsidR="001864E2" w:rsidRPr="00E9717A" w:rsidRDefault="00B65EFE" w:rsidP="0072149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EF05D6" w14:textId="77777777" w:rsidR="001864E2" w:rsidRPr="00E9717A" w:rsidRDefault="001864E2" w:rsidP="0072149F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ВР</w:t>
            </w:r>
          </w:p>
          <w:p w14:paraId="133FAF66" w14:textId="1ABF85A9" w:rsidR="001864E2" w:rsidRPr="00E9717A" w:rsidRDefault="001864E2" w:rsidP="0072149F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1864E2" w:rsidRPr="00E9717A" w14:paraId="06CEC3B0" w14:textId="77777777" w:rsidTr="00B55136"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2BA072" w14:textId="40777099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 консультации для классных руководителей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B704D7" w14:textId="41276D02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7443" w14:textId="4EB3EFA9" w:rsidR="001864E2" w:rsidRPr="00E9717A" w:rsidRDefault="00806964" w:rsidP="0072149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864E2" w:rsidRPr="00E9717A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, по мере необходимости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8DDE" w14:textId="7FD2BA8C" w:rsidR="001864E2" w:rsidRPr="00E9717A" w:rsidRDefault="001864E2" w:rsidP="0072149F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директора по ВР</w:t>
            </w:r>
          </w:p>
          <w:p w14:paraId="2B16051C" w14:textId="400DA433" w:rsidR="001864E2" w:rsidRPr="00E9717A" w:rsidRDefault="00432876" w:rsidP="0072149F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1864E2"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 МО классных руководителей</w:t>
            </w:r>
          </w:p>
        </w:tc>
      </w:tr>
      <w:tr w:rsidR="001864E2" w:rsidRPr="00E9717A" w14:paraId="79326E67" w14:textId="77777777" w:rsidTr="00B55136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F979" w14:textId="44AC23D8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Мониторинг </w:t>
            </w:r>
            <w:proofErr w:type="gramStart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посещаемости  учащимися</w:t>
            </w:r>
            <w:proofErr w:type="gramEnd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библиотечного фонда школы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B07C2F" w14:textId="1AE7FEAC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0021" w14:textId="5572C68A" w:rsidR="001864E2" w:rsidRPr="00E9717A" w:rsidRDefault="00B65EFE" w:rsidP="0072149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907D" w14:textId="562DBF03" w:rsidR="001864E2" w:rsidRPr="00E9717A" w:rsidRDefault="001864E2" w:rsidP="0072149F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директора по ВР</w:t>
            </w:r>
          </w:p>
          <w:p w14:paraId="13A6986E" w14:textId="25E3D9B6" w:rsidR="001864E2" w:rsidRPr="00E9717A" w:rsidRDefault="001864E2" w:rsidP="0072149F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Заведующая библиотекой</w:t>
            </w:r>
          </w:p>
        </w:tc>
      </w:tr>
      <w:tr w:rsidR="001864E2" w:rsidRPr="00E9717A" w14:paraId="10DE4B81" w14:textId="77777777" w:rsidTr="00B55136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9632" w14:textId="3123EDD7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расширенного МО классных руководителей для подведения промежуточных итогов воспитательной деятельности классов и школы.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24C7EB" w14:textId="4A6818F6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4E5A" w14:textId="07653457" w:rsidR="001864E2" w:rsidRPr="00E9717A" w:rsidRDefault="00DB3873" w:rsidP="0072149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конце четверти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A920" w14:textId="3405AA3C" w:rsidR="001864E2" w:rsidRPr="00E9717A" w:rsidRDefault="001864E2" w:rsidP="0072149F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директора по ВР</w:t>
            </w:r>
          </w:p>
          <w:p w14:paraId="08C88D38" w14:textId="51ADF1A9" w:rsidR="001864E2" w:rsidRPr="00E9717A" w:rsidRDefault="001864E2" w:rsidP="0072149F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Председатель  МО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классных руководителей</w:t>
            </w:r>
          </w:p>
        </w:tc>
      </w:tr>
      <w:tr w:rsidR="001864E2" w:rsidRPr="00E9717A" w14:paraId="6AE6710F" w14:textId="77777777" w:rsidTr="001864E2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D4C1" w14:textId="77777777" w:rsidR="001864E2" w:rsidRPr="00E9717A" w:rsidRDefault="001864E2" w:rsidP="007214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Выборочная проверка</w:t>
            </w: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рабочей документации классных руководителей:</w:t>
            </w:r>
          </w:p>
          <w:p w14:paraId="6146A78F" w14:textId="77777777" w:rsidR="001864E2" w:rsidRPr="00E9717A" w:rsidRDefault="001864E2" w:rsidP="0072149F">
            <w:pPr>
              <w:numPr>
                <w:ilvl w:val="0"/>
                <w:numId w:val="9"/>
              </w:numPr>
              <w:spacing w:after="0" w:line="240" w:lineRule="auto"/>
              <w:ind w:left="0" w:right="173" w:hanging="279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дела класса</w:t>
            </w:r>
          </w:p>
          <w:p w14:paraId="6E9702AC" w14:textId="77777777" w:rsidR="001864E2" w:rsidRPr="00E9717A" w:rsidRDefault="001864E2" w:rsidP="0072149F">
            <w:pPr>
              <w:numPr>
                <w:ilvl w:val="0"/>
                <w:numId w:val="9"/>
              </w:numPr>
              <w:spacing w:after="0" w:line="240" w:lineRule="auto"/>
              <w:ind w:left="0" w:right="173" w:hanging="279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Календарное планирование на четверть и на год</w:t>
            </w:r>
          </w:p>
          <w:p w14:paraId="324E65A4" w14:textId="77777777" w:rsidR="001864E2" w:rsidRPr="00E9717A" w:rsidRDefault="001864E2" w:rsidP="0072149F">
            <w:pPr>
              <w:numPr>
                <w:ilvl w:val="0"/>
                <w:numId w:val="9"/>
              </w:numPr>
              <w:spacing w:after="0" w:line="240" w:lineRule="auto"/>
              <w:ind w:left="0" w:right="173" w:hanging="279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инструктажа учащихся по ТБ во время проведения экскурсий и других внеклассных и внешкольных мероприятий</w:t>
            </w:r>
          </w:p>
          <w:p w14:paraId="3B034325" w14:textId="049E0073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</w:t>
            </w:r>
            <w:proofErr w:type="gramStart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дневников</w:t>
            </w:r>
            <w:proofErr w:type="gramEnd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учащихся по классам и параллелям с последующим анализом состояния документа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33AD86" w14:textId="3C83F446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A14E" w14:textId="40505BA5" w:rsidR="001864E2" w:rsidRPr="00E9717A" w:rsidRDefault="00DB3873" w:rsidP="0072149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1A95" w14:textId="586098F6" w:rsidR="001864E2" w:rsidRPr="00E9717A" w:rsidRDefault="001864E2" w:rsidP="0072149F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директора по ВР</w:t>
            </w:r>
          </w:p>
          <w:p w14:paraId="34FD0CF2" w14:textId="3337AD75" w:rsidR="001864E2" w:rsidRPr="00E9717A" w:rsidRDefault="001864E2" w:rsidP="0072149F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Председатель МО классных руководителей</w:t>
            </w:r>
          </w:p>
        </w:tc>
      </w:tr>
      <w:tr w:rsidR="001864E2" w:rsidRPr="00E9717A" w14:paraId="1094B7F1" w14:textId="77777777" w:rsidTr="001864E2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277C" w14:textId="77777777" w:rsidR="001864E2" w:rsidRPr="00E9717A" w:rsidRDefault="001864E2" w:rsidP="007214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 состояния работы с родителями учащихся.</w:t>
            </w:r>
          </w:p>
          <w:p w14:paraId="258C41CA" w14:textId="77777777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C4A73F" w14:textId="5925B2E9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CC97" w14:textId="7D3A08B0" w:rsidR="001864E2" w:rsidRPr="00E9717A" w:rsidRDefault="00B65EFE" w:rsidP="0072149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 xml:space="preserve">В </w:t>
            </w:r>
            <w:r w:rsidR="00DB3873"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конце каждой четверти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FE75" w14:textId="0CD8F50E" w:rsidR="001864E2" w:rsidRPr="00E9717A" w:rsidRDefault="001864E2" w:rsidP="0072149F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директора по ВР</w:t>
            </w:r>
          </w:p>
          <w:p w14:paraId="2DC5993E" w14:textId="2A12A2A6" w:rsidR="001864E2" w:rsidRPr="00E9717A" w:rsidRDefault="001864E2" w:rsidP="0072149F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Председатель  МО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классных руководителей</w:t>
            </w:r>
          </w:p>
        </w:tc>
      </w:tr>
      <w:tr w:rsidR="001864E2" w:rsidRPr="00E9717A" w14:paraId="76FEFDDD" w14:textId="77777777" w:rsidTr="00B55136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6F64" w14:textId="7BFBED3F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Школьный семинар для классных руководителей по проблемам воспитания с привлечением специалистов.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3F80" w14:textId="0AC98E37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C1C1" w14:textId="70D698E4" w:rsidR="001864E2" w:rsidRPr="00E9717A" w:rsidRDefault="00B65EFE" w:rsidP="0072149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73A9" w14:textId="64D0FF95" w:rsidR="001864E2" w:rsidRPr="00E9717A" w:rsidRDefault="001864E2" w:rsidP="00721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  <w:r w:rsidR="00921E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21E9E">
              <w:rPr>
                <w:rFonts w:ascii="Times New Roman" w:hAnsi="Times New Roman" w:cs="Times New Roman"/>
                <w:sz w:val="24"/>
                <w:szCs w:val="24"/>
              </w:rPr>
              <w:t>Мамалаева</w:t>
            </w:r>
            <w:proofErr w:type="spellEnd"/>
            <w:r w:rsidR="00921E9E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14:paraId="1D3AE20E" w14:textId="76E5F521" w:rsidR="001864E2" w:rsidRPr="00E9717A" w:rsidRDefault="001864E2" w:rsidP="0072149F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864E2" w:rsidRPr="00E9717A" w14:paraId="4226D136" w14:textId="77777777" w:rsidTr="00B55136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FB71" w14:textId="61B051A6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работы классных и общешкольного родительских комитетов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9B1" w14:textId="44394112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4B9F" w14:textId="65C02FEB" w:rsidR="001864E2" w:rsidRPr="00E9717A" w:rsidRDefault="00DB3873" w:rsidP="0072149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конце полугодия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D107" w14:textId="1160B819" w:rsidR="001864E2" w:rsidRPr="00E9717A" w:rsidRDefault="001864E2" w:rsidP="0072149F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школы</w:t>
            </w:r>
          </w:p>
        </w:tc>
      </w:tr>
      <w:tr w:rsidR="001864E2" w:rsidRPr="00E9717A" w14:paraId="6C75B442" w14:textId="77777777" w:rsidTr="00B55136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57F7" w14:textId="3EFA10DC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инструктажа учащихся по ТБ во время проведения экскурсий и других внеклассных и внешкольных мероприятий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8396" w14:textId="1A65934D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D7B2" w14:textId="0683AE57" w:rsidR="001864E2" w:rsidRPr="00E9717A" w:rsidRDefault="00DB3873" w:rsidP="0072149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B114" w14:textId="77777777" w:rsidR="001864E2" w:rsidRPr="00E9717A" w:rsidRDefault="001864E2" w:rsidP="0072149F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0E793893" w14:textId="77777777" w:rsidR="00921E9E" w:rsidRDefault="001864E2" w:rsidP="0072149F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Организатор ОБЖ</w:t>
            </w:r>
            <w:r w:rsidR="00921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6FCF6F" w14:textId="5B7C07B6" w:rsidR="001864E2" w:rsidRPr="00E9717A" w:rsidRDefault="00921E9E" w:rsidP="0072149F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Муртазалиева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Б.Х.</w:t>
            </w:r>
          </w:p>
        </w:tc>
      </w:tr>
      <w:tr w:rsidR="001864E2" w:rsidRPr="00E9717A" w14:paraId="1B86C6D3" w14:textId="77777777" w:rsidTr="00B55136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75C1" w14:textId="77777777" w:rsidR="001864E2" w:rsidRPr="00E9717A" w:rsidRDefault="001864E2" w:rsidP="0072149F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Сдача отчётов</w:t>
            </w: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проведённой воспитательной работе за прошедший год, полного </w:t>
            </w:r>
            <w:r w:rsidRPr="00E971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анализа</w:t>
            </w: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деятельности классного руководителя, постановка целей и задач на следующий учебный год.</w:t>
            </w:r>
          </w:p>
          <w:p w14:paraId="50B25975" w14:textId="77777777" w:rsidR="001864E2" w:rsidRPr="00E9717A" w:rsidRDefault="001864E2" w:rsidP="0072149F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Оформление классной документации.</w:t>
            </w:r>
          </w:p>
          <w:p w14:paraId="651ED084" w14:textId="77777777" w:rsidR="001864E2" w:rsidRPr="00E9717A" w:rsidRDefault="001864E2" w:rsidP="0072149F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</w:t>
            </w:r>
            <w:proofErr w:type="gramStart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списков</w:t>
            </w:r>
            <w:proofErr w:type="gramEnd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учащихся на осенний медосмотр.</w:t>
            </w:r>
          </w:p>
          <w:p w14:paraId="6A32512F" w14:textId="77777777" w:rsidR="001864E2" w:rsidRPr="00E9717A" w:rsidRDefault="001864E2" w:rsidP="0072149F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общешкольного информационно-аналитического отчёта по воспитательной работе.</w:t>
            </w:r>
          </w:p>
          <w:p w14:paraId="7A912722" w14:textId="2761743B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информации по итогам воспитательной работы на </w:t>
            </w:r>
            <w:r w:rsidRPr="00E971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сайте</w:t>
            </w: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3791" w14:textId="60B4D472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8507" w14:textId="69F49F7A" w:rsidR="001864E2" w:rsidRPr="00E9717A" w:rsidRDefault="00B65EFE" w:rsidP="0072149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="001864E2" w:rsidRPr="00E9717A">
              <w:rPr>
                <w:rFonts w:ascii="Times New Roman" w:hAnsi="Times New Roman" w:cs="Times New Roman"/>
                <w:sz w:val="24"/>
                <w:szCs w:val="24"/>
              </w:rPr>
              <w:t>-июнь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220B" w14:textId="77777777" w:rsidR="001864E2" w:rsidRDefault="001864E2" w:rsidP="0072149F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4040C6AE" w14:textId="6E518351" w:rsidR="00921E9E" w:rsidRPr="00E9717A" w:rsidRDefault="00921E9E" w:rsidP="0072149F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Мамалаева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14:paraId="0F6B1EBC" w14:textId="77777777" w:rsidR="001864E2" w:rsidRPr="00E9717A" w:rsidRDefault="001864E2" w:rsidP="0072149F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64E2" w:rsidRPr="00E9717A" w14:paraId="60543E20" w14:textId="77777777" w:rsidTr="001864E2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F9CC" w14:textId="77777777" w:rsidR="001864E2" w:rsidRPr="00E9717A" w:rsidRDefault="001864E2" w:rsidP="007214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Тематические консультации</w:t>
            </w: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классных руководителей: </w:t>
            </w:r>
          </w:p>
          <w:p w14:paraId="79A215D8" w14:textId="77777777" w:rsidR="001864E2" w:rsidRPr="00E9717A" w:rsidRDefault="001864E2" w:rsidP="0072149F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изучение государственных символов Российской Федерации</w:t>
            </w:r>
          </w:p>
          <w:p w14:paraId="5A2D00B8" w14:textId="77777777" w:rsidR="001864E2" w:rsidRPr="00E9717A" w:rsidRDefault="001864E2" w:rsidP="0072149F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защита прав ребенка</w:t>
            </w:r>
          </w:p>
          <w:p w14:paraId="0B81796D" w14:textId="77777777" w:rsidR="001864E2" w:rsidRPr="00E9717A" w:rsidRDefault="001864E2" w:rsidP="0072149F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основные формы и направления работы с семьей</w:t>
            </w:r>
          </w:p>
          <w:p w14:paraId="011BF144" w14:textId="77777777" w:rsidR="001864E2" w:rsidRPr="00E9717A" w:rsidRDefault="001864E2" w:rsidP="0072149F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развитие коллектива класса</w:t>
            </w:r>
          </w:p>
          <w:p w14:paraId="280366B1" w14:textId="77777777" w:rsidR="001864E2" w:rsidRPr="00E9717A" w:rsidRDefault="001864E2" w:rsidP="0072149F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профилактика </w:t>
            </w:r>
            <w:proofErr w:type="spellStart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девиантного</w:t>
            </w:r>
            <w:proofErr w:type="spellEnd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поведения учащихся</w:t>
            </w:r>
          </w:p>
          <w:p w14:paraId="2587557E" w14:textId="77777777" w:rsidR="001864E2" w:rsidRPr="00E9717A" w:rsidRDefault="001864E2" w:rsidP="0072149F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сотрудничество с правоохранительными органами</w:t>
            </w:r>
          </w:p>
          <w:p w14:paraId="53E782CC" w14:textId="77777777" w:rsidR="001864E2" w:rsidRPr="00E9717A" w:rsidRDefault="001864E2" w:rsidP="0072149F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тематика и методика проведения классных часов</w:t>
            </w:r>
          </w:p>
          <w:p w14:paraId="7391C142" w14:textId="77777777" w:rsidR="001864E2" w:rsidRPr="00E9717A" w:rsidRDefault="001864E2" w:rsidP="0072149F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анализ эффективности воспитательного процесса в классах</w:t>
            </w:r>
          </w:p>
          <w:p w14:paraId="10B184C8" w14:textId="39AFEDC6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открытые классные часы: формы и методики проведения, цели и задачи, прогнозы и результаты.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ACA6" w14:textId="2D4194E1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4E4F" w14:textId="02940888" w:rsidR="001864E2" w:rsidRPr="00E9717A" w:rsidRDefault="00B65EFE" w:rsidP="00721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864E2"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</w:p>
          <w:p w14:paraId="76CF146C" w14:textId="287DEE12" w:rsidR="001864E2" w:rsidRPr="00E9717A" w:rsidRDefault="00B65EFE" w:rsidP="0072149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1864E2"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E2AE" w14:textId="7452DAB7" w:rsidR="001864E2" w:rsidRPr="00E9717A" w:rsidRDefault="001864E2" w:rsidP="0072149F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   УВР</w:t>
            </w:r>
            <w:r w:rsidR="00921E9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="00921E9E">
              <w:rPr>
                <w:rFonts w:ascii="Times New Roman" w:hAnsi="Times New Roman" w:cs="Times New Roman"/>
                <w:sz w:val="24"/>
                <w:szCs w:val="24"/>
              </w:rPr>
              <w:t>Сембиева</w:t>
            </w:r>
            <w:proofErr w:type="spellEnd"/>
            <w:r w:rsidR="00921E9E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  <w:p w14:paraId="6F03BE4F" w14:textId="77777777" w:rsidR="00921E9E" w:rsidRDefault="0060370F" w:rsidP="0072149F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28CDA280" w14:textId="7DA8DCC0" w:rsidR="001864E2" w:rsidRDefault="00921E9E" w:rsidP="0072149F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Мовлаева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З.Р.</w:t>
            </w:r>
          </w:p>
          <w:p w14:paraId="014F7550" w14:textId="66A6BAD4" w:rsidR="0060370F" w:rsidRPr="00E9717A" w:rsidRDefault="0060370F" w:rsidP="0072149F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64E2" w:rsidRPr="00E9717A" w14:paraId="7894EEDA" w14:textId="77777777" w:rsidTr="001864E2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1DBD" w14:textId="77777777" w:rsidR="001864E2" w:rsidRPr="00E9717A" w:rsidRDefault="001864E2" w:rsidP="007214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классных руководителей в конференциях, семинарах, круглых столах районного, регионального и всероссийского уровня.</w:t>
            </w:r>
          </w:p>
          <w:p w14:paraId="25ED8857" w14:textId="69E18518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Представление опыта воспитательной работы классных руководителей и школы на школьном сайте, а также в социальных сетях и в других Интернет-ресурсах с целью его популяризации;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2BAD" w14:textId="0BBBD4B8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5901" w14:textId="0F870DD5" w:rsidR="001864E2" w:rsidRPr="00E9717A" w:rsidRDefault="00B65EFE" w:rsidP="00721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864E2"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</w:p>
          <w:p w14:paraId="635C5CEB" w14:textId="351E46C7" w:rsidR="001864E2" w:rsidRPr="00E9717A" w:rsidRDefault="00B65EFE" w:rsidP="0072149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1864E2"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83D4" w14:textId="77777777" w:rsidR="001864E2" w:rsidRPr="00E9717A" w:rsidRDefault="001864E2" w:rsidP="0072149F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696591BD" w14:textId="4F8E26F2" w:rsidR="001864E2" w:rsidRPr="00E9717A" w:rsidRDefault="001864E2" w:rsidP="0072149F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864E2" w:rsidRPr="00E9717A" w14:paraId="410DDCDC" w14:textId="77777777" w:rsidTr="00B55136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1051" w14:textId="174B3F00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классных руководителей в профессиональных кон</w:t>
            </w: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курсах в рамках ПНП «Образование»: «Сердце отдаю детям», «Воспитать человека», «Лучший классный руководитель», «Лучший педагог доп. </w:t>
            </w:r>
            <w:r w:rsidR="00B65EFE"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 др.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B549" w14:textId="0A5AACE2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04F6" w14:textId="2C89199A" w:rsidR="001864E2" w:rsidRPr="00E9717A" w:rsidRDefault="00B65EFE" w:rsidP="00721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864E2"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</w:p>
          <w:p w14:paraId="6B79A4C2" w14:textId="21071BA3" w:rsidR="001864E2" w:rsidRPr="00E9717A" w:rsidRDefault="00B65EFE" w:rsidP="0072149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1864E2"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E8A6" w14:textId="77777777" w:rsidR="001864E2" w:rsidRPr="00E9717A" w:rsidRDefault="001864E2" w:rsidP="0072149F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34B28E67" w14:textId="77777777" w:rsidR="001864E2" w:rsidRPr="00E9717A" w:rsidRDefault="001864E2" w:rsidP="0072149F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64E2" w:rsidRPr="00E9717A" w14:paraId="14520289" w14:textId="77777777" w:rsidTr="00B55136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AD92" w14:textId="37717285" w:rsidR="001864E2" w:rsidRPr="00E9717A" w:rsidRDefault="001864E2" w:rsidP="007214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Прохождение курсов повышения квалификации для педагогов - классных руководителей, специалистов воспитательной службы и педагогов дополнительного образования: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923B" w14:textId="09CA4865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F3C1" w14:textId="4D4046F7" w:rsidR="001864E2" w:rsidRPr="00E9717A" w:rsidRDefault="00B65EFE" w:rsidP="00721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864E2"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</w:p>
          <w:p w14:paraId="52FCB341" w14:textId="363BE858" w:rsidR="001864E2" w:rsidRPr="00E9717A" w:rsidRDefault="00B65EFE" w:rsidP="0072149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1864E2"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5CD4" w14:textId="1E7B278B" w:rsidR="001864E2" w:rsidRDefault="001864E2" w:rsidP="0072149F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 w:rsidR="0060370F">
              <w:rPr>
                <w:rFonts w:ascii="Times New Roman" w:hAnsi="Times New Roman" w:cs="Times New Roman"/>
                <w:sz w:val="24"/>
                <w:szCs w:val="24"/>
              </w:rPr>
              <w:t>НМР</w:t>
            </w:r>
          </w:p>
          <w:p w14:paraId="52299BEC" w14:textId="64D13EA5" w:rsidR="00921E9E" w:rsidRPr="00E9717A" w:rsidRDefault="00921E9E" w:rsidP="0072149F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И.М.</w:t>
            </w:r>
          </w:p>
          <w:p w14:paraId="4375ABF1" w14:textId="77777777" w:rsidR="001864E2" w:rsidRPr="00E9717A" w:rsidRDefault="001864E2" w:rsidP="0072149F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64E2" w:rsidRPr="00E9717A" w14:paraId="1FE8DD61" w14:textId="77777777" w:rsidTr="00B55136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0E46" w14:textId="3D283E42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мониторинговых исследованиях по проблемам воспитательной работы, проводимых в районе и городе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585D" w14:textId="4BE92C96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62B0" w14:textId="370EF1F8" w:rsidR="001864E2" w:rsidRPr="00E9717A" w:rsidRDefault="00B65EFE" w:rsidP="00721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864E2"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</w:p>
          <w:p w14:paraId="17B2C5D3" w14:textId="78B8668A" w:rsidR="001864E2" w:rsidRPr="00E9717A" w:rsidRDefault="00B65EFE" w:rsidP="0072149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1864E2"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B7D3" w14:textId="7A04D9B2" w:rsidR="001864E2" w:rsidRPr="00E9717A" w:rsidRDefault="001864E2" w:rsidP="0072149F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spell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r w:rsidR="00921E9E">
              <w:rPr>
                <w:rFonts w:ascii="Times New Roman" w:hAnsi="Times New Roman" w:cs="Times New Roman"/>
                <w:sz w:val="24"/>
                <w:szCs w:val="24"/>
              </w:rPr>
              <w:t>Мамалаева</w:t>
            </w:r>
            <w:proofErr w:type="spellEnd"/>
            <w:r w:rsidR="00921E9E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14:paraId="405BE18E" w14:textId="77777777" w:rsidR="001864E2" w:rsidRPr="00E9717A" w:rsidRDefault="001864E2" w:rsidP="0072149F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64E2" w:rsidRPr="00E9717A" w14:paraId="50C84339" w14:textId="77777777" w:rsidTr="00B55136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8F15" w14:textId="67E8F6F0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 открытых мероприятий по учебным предметам, анализ воспитательных задач и целей с последующим обсуждением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DEFC" w14:textId="6F56347E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C7C6" w14:textId="7A2C38FC" w:rsidR="001864E2" w:rsidRPr="00E9717A" w:rsidRDefault="00B65EFE" w:rsidP="00721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864E2"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</w:p>
          <w:p w14:paraId="252958E4" w14:textId="60E6F7B3" w:rsidR="001864E2" w:rsidRPr="00E9717A" w:rsidRDefault="00B65EFE" w:rsidP="0072149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1864E2"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5D68" w14:textId="6A11CDCF" w:rsidR="001864E2" w:rsidRPr="00E9717A" w:rsidRDefault="001864E2" w:rsidP="0072149F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   УВР</w:t>
            </w:r>
            <w:r w:rsidR="00921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21E9E">
              <w:rPr>
                <w:rFonts w:ascii="Times New Roman" w:hAnsi="Times New Roman" w:cs="Times New Roman"/>
                <w:sz w:val="24"/>
                <w:szCs w:val="24"/>
              </w:rPr>
              <w:t>Сембиева</w:t>
            </w:r>
            <w:proofErr w:type="spellEnd"/>
            <w:r w:rsidR="00921E9E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  <w:p w14:paraId="3E43F985" w14:textId="1120583E" w:rsidR="001864E2" w:rsidRPr="00E9717A" w:rsidRDefault="001864E2" w:rsidP="0072149F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1864E2" w:rsidRPr="00E9717A" w14:paraId="55311E75" w14:textId="77777777" w:rsidTr="00B55136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CEBB" w14:textId="20E606DC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 уроков и предметных недель, посвящённых учебным предметам с последующим обсуждением и анализом итогов проведённых мероприятий;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9A6C" w14:textId="33A1F293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C445" w14:textId="3ECFA173" w:rsidR="001864E2" w:rsidRPr="00E9717A" w:rsidRDefault="00B65EFE" w:rsidP="00721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864E2"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</w:p>
          <w:p w14:paraId="2CFB0DCF" w14:textId="269F62BC" w:rsidR="001864E2" w:rsidRPr="00E9717A" w:rsidRDefault="00B65EFE" w:rsidP="0072149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1864E2"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6EBA" w14:textId="77777777" w:rsidR="001864E2" w:rsidRPr="00E9717A" w:rsidRDefault="001864E2" w:rsidP="0072149F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14:paraId="364D793E" w14:textId="75A8B897" w:rsidR="001864E2" w:rsidRPr="00E9717A" w:rsidRDefault="001864E2" w:rsidP="0072149F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64E2" w:rsidRPr="00E9717A" w14:paraId="5FD08D5A" w14:textId="77777777" w:rsidTr="00B55136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F100" w14:textId="77777777" w:rsidR="001864E2" w:rsidRPr="00E9717A" w:rsidRDefault="001864E2" w:rsidP="007214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Мониторинги по классам и параллелям:</w:t>
            </w:r>
          </w:p>
          <w:p w14:paraId="7C7E571A" w14:textId="77777777" w:rsidR="001864E2" w:rsidRPr="00E9717A" w:rsidRDefault="001864E2" w:rsidP="0072149F">
            <w:pPr>
              <w:numPr>
                <w:ilvl w:val="0"/>
                <w:numId w:val="12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Уровня воспитанности учащихся;</w:t>
            </w:r>
          </w:p>
          <w:p w14:paraId="15E072F0" w14:textId="77777777" w:rsidR="001864E2" w:rsidRPr="00E9717A" w:rsidRDefault="001864E2" w:rsidP="0072149F">
            <w:pPr>
              <w:numPr>
                <w:ilvl w:val="0"/>
                <w:numId w:val="12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Уровня правовой образованности учащихся;</w:t>
            </w:r>
          </w:p>
          <w:p w14:paraId="586A4DA9" w14:textId="5EA629A4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Уровня активности </w:t>
            </w:r>
            <w:proofErr w:type="gramStart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участия</w:t>
            </w:r>
            <w:proofErr w:type="gramEnd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учащихся во внеклассных и внешкольных мероприятиях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4076" w14:textId="27986B38" w:rsidR="001864E2" w:rsidRPr="00E9717A" w:rsidRDefault="001864E2" w:rsidP="0072149F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19BD" w14:textId="2AC5E2A0" w:rsidR="001864E2" w:rsidRPr="00E9717A" w:rsidRDefault="00B65EFE" w:rsidP="00721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864E2"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</w:p>
          <w:p w14:paraId="7FDFB033" w14:textId="352387B2" w:rsidR="001864E2" w:rsidRPr="00E9717A" w:rsidRDefault="00B65EFE" w:rsidP="0072149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1864E2"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22CE" w14:textId="77777777" w:rsidR="001864E2" w:rsidRPr="00E9717A" w:rsidRDefault="001864E2" w:rsidP="0072149F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14:paraId="59AF1C31" w14:textId="77777777" w:rsidR="001864E2" w:rsidRPr="00E9717A" w:rsidRDefault="001864E2" w:rsidP="0072149F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64BE626D" w14:textId="77777777" w:rsidR="001864E2" w:rsidRDefault="001864E2" w:rsidP="0072149F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48117C27" w14:textId="77777777" w:rsidR="0060370F" w:rsidRDefault="0060370F" w:rsidP="0072149F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5BBCD7D5" w14:textId="77777777" w:rsidR="00921E9E" w:rsidRDefault="00921E9E" w:rsidP="0072149F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Исмаилова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Л.К., </w:t>
            </w:r>
          </w:p>
          <w:p w14:paraId="4377A3B7" w14:textId="76B0F259" w:rsidR="00921E9E" w:rsidRPr="00E9717A" w:rsidRDefault="00921E9E" w:rsidP="0072149F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Мовлаева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З.Р.</w:t>
            </w:r>
          </w:p>
        </w:tc>
      </w:tr>
      <w:tr w:rsidR="00DB3873" w:rsidRPr="00E9717A" w14:paraId="7F6BB781" w14:textId="77777777" w:rsidTr="00B55136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9463" w14:textId="24D6E90C" w:rsidR="00DB3873" w:rsidRPr="00E9717A" w:rsidRDefault="00DB3873" w:rsidP="00DB38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учащимися по профилактике правонарушений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6B43" w14:textId="6F51DFD9" w:rsidR="00DB3873" w:rsidRPr="00E9717A" w:rsidRDefault="00DB3873" w:rsidP="00DB3873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86FD" w14:textId="00800F9A" w:rsidR="00DB3873" w:rsidRPr="00E9717A" w:rsidRDefault="00B65EFE" w:rsidP="00DB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DB3873"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</w:p>
          <w:p w14:paraId="4DECC640" w14:textId="68FCDF1E" w:rsidR="00DB3873" w:rsidRPr="00E9717A" w:rsidRDefault="00B65EFE" w:rsidP="00DB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DB3873"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6815" w14:textId="044AAE86" w:rsidR="00DB3873" w:rsidRPr="00E9717A" w:rsidRDefault="00DB3873" w:rsidP="00DB3873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B3873" w:rsidRPr="00E9717A" w14:paraId="3D8485EE" w14:textId="77777777" w:rsidTr="00B55136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643B" w14:textId="331BB751" w:rsidR="00DB3873" w:rsidRPr="00E9717A" w:rsidRDefault="00DB3873" w:rsidP="00DB38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  с учащимися по профилактике </w:t>
            </w:r>
            <w:proofErr w:type="spellStart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буллинга</w:t>
            </w:r>
            <w:proofErr w:type="spellEnd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кибербуллинга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F970" w14:textId="1E7B1658" w:rsidR="00DB3873" w:rsidRPr="00E9717A" w:rsidRDefault="00DB3873" w:rsidP="00DB3873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F2D3" w14:textId="08997AF3" w:rsidR="00DB3873" w:rsidRPr="00E9717A" w:rsidRDefault="00B65EFE" w:rsidP="00DB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DB3873"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</w:p>
          <w:p w14:paraId="58B0F489" w14:textId="5CC246B2" w:rsidR="00DB3873" w:rsidRPr="00E9717A" w:rsidRDefault="00B65EFE" w:rsidP="00DB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DB3873"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041D" w14:textId="291CDB2D" w:rsidR="00DB3873" w:rsidRPr="00E9717A" w:rsidRDefault="00DB3873" w:rsidP="00DB3873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14F60" w:rsidRPr="00E9717A" w14:paraId="233171E1" w14:textId="77777777" w:rsidTr="00B55136">
        <w:tc>
          <w:tcPr>
            <w:tcW w:w="10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4F4C" w14:textId="77777777" w:rsidR="00014F60" w:rsidRPr="00E9717A" w:rsidRDefault="00014F60" w:rsidP="00014F60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  <w:t>Школьный урок</w:t>
            </w:r>
          </w:p>
          <w:p w14:paraId="11E4E1EA" w14:textId="77777777" w:rsidR="00014F60" w:rsidRPr="00E9717A" w:rsidRDefault="00014F60" w:rsidP="00014F60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(согласно индивидуальным </w:t>
            </w: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планам работы учителей-предметников</w:t>
            </w: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484BE8DE" w14:textId="77777777" w:rsidR="00014F60" w:rsidRPr="00E9717A" w:rsidRDefault="00014F60" w:rsidP="0072149F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F60" w:rsidRPr="00E9717A" w14:paraId="1D50A062" w14:textId="77777777" w:rsidTr="00B55136">
        <w:tc>
          <w:tcPr>
            <w:tcW w:w="3594" w:type="dxa"/>
          </w:tcPr>
          <w:p w14:paraId="6CBC0EF0" w14:textId="77777777" w:rsidR="00014F60" w:rsidRPr="00E9717A" w:rsidRDefault="00014F60" w:rsidP="00014F60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14:paraId="1C095C82" w14:textId="0595EC6D" w:rsidR="00014F60" w:rsidRPr="00E9717A" w:rsidRDefault="00014F60" w:rsidP="00014F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 w:rsidRPr="00E9717A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1177" w:type="dxa"/>
          </w:tcPr>
          <w:p w14:paraId="639BBFFA" w14:textId="77777777" w:rsidR="00014F60" w:rsidRPr="00E9717A" w:rsidRDefault="00014F60" w:rsidP="00014F60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14:paraId="2E2EB215" w14:textId="6920C45E" w:rsidR="00014F60" w:rsidRPr="00E9717A" w:rsidRDefault="00014F60" w:rsidP="00014F60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Классы</w:t>
            </w:r>
          </w:p>
        </w:tc>
        <w:tc>
          <w:tcPr>
            <w:tcW w:w="2277" w:type="dxa"/>
          </w:tcPr>
          <w:p w14:paraId="291A2F3A" w14:textId="77777777" w:rsidR="00014F60" w:rsidRPr="00E9717A" w:rsidRDefault="00014F60" w:rsidP="00014F60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14:paraId="507294B6" w14:textId="6C929F2E" w:rsidR="00014F60" w:rsidRPr="00E9717A" w:rsidRDefault="00014F60" w:rsidP="00014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  <w:r w:rsidRPr="00E9717A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проведения</w:t>
            </w:r>
          </w:p>
        </w:tc>
        <w:tc>
          <w:tcPr>
            <w:tcW w:w="2982" w:type="dxa"/>
          </w:tcPr>
          <w:p w14:paraId="4FF1A31E" w14:textId="77777777" w:rsidR="00014F60" w:rsidRPr="00E9717A" w:rsidRDefault="00014F60" w:rsidP="00014F60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14:paraId="56BFF616" w14:textId="040B9609" w:rsidR="00014F60" w:rsidRPr="00E9717A" w:rsidRDefault="00014F60" w:rsidP="00014F60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014F60" w:rsidRPr="00E9717A" w14:paraId="6A21BFB7" w14:textId="77777777" w:rsidTr="00B55136">
        <w:tc>
          <w:tcPr>
            <w:tcW w:w="3594" w:type="dxa"/>
          </w:tcPr>
          <w:p w14:paraId="4B878C78" w14:textId="77777777" w:rsidR="00014F60" w:rsidRPr="00E9717A" w:rsidRDefault="00014F60" w:rsidP="00014F60">
            <w:pPr>
              <w:pStyle w:val="TableParagraph"/>
              <w:rPr>
                <w:b/>
                <w:sz w:val="24"/>
                <w:szCs w:val="24"/>
              </w:rPr>
            </w:pPr>
          </w:p>
          <w:p w14:paraId="11B0E06C" w14:textId="2A24B016" w:rsidR="00014F60" w:rsidRPr="00E9717A" w:rsidRDefault="00014F60" w:rsidP="00014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E9717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кабинетов</w:t>
            </w:r>
          </w:p>
        </w:tc>
        <w:tc>
          <w:tcPr>
            <w:tcW w:w="1177" w:type="dxa"/>
          </w:tcPr>
          <w:p w14:paraId="5C840353" w14:textId="77777777" w:rsidR="00014F60" w:rsidRPr="00E9717A" w:rsidRDefault="00014F60" w:rsidP="00014F60">
            <w:pPr>
              <w:pStyle w:val="TableParagraph"/>
              <w:rPr>
                <w:b/>
                <w:sz w:val="24"/>
                <w:szCs w:val="24"/>
              </w:rPr>
            </w:pPr>
          </w:p>
          <w:p w14:paraId="499E5CC9" w14:textId="4F805DFE" w:rsidR="00014F60" w:rsidRPr="00E9717A" w:rsidRDefault="00014F60" w:rsidP="00014F60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77" w:type="dxa"/>
          </w:tcPr>
          <w:p w14:paraId="0AA2C71F" w14:textId="77777777" w:rsidR="00014F60" w:rsidRPr="00E9717A" w:rsidRDefault="00014F60" w:rsidP="00014F60">
            <w:pPr>
              <w:pStyle w:val="TableParagraph"/>
              <w:rPr>
                <w:b/>
                <w:sz w:val="24"/>
                <w:szCs w:val="24"/>
              </w:rPr>
            </w:pPr>
          </w:p>
          <w:p w14:paraId="5B5A64C8" w14:textId="21BDAEAE" w:rsidR="00014F60" w:rsidRPr="00E9717A" w:rsidRDefault="00014F60" w:rsidP="00014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982" w:type="dxa"/>
          </w:tcPr>
          <w:p w14:paraId="35D93DB9" w14:textId="04E30874" w:rsidR="00014F60" w:rsidRPr="00E9717A" w:rsidRDefault="00014F60" w:rsidP="00014F60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Классные 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руководители,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014F60" w:rsidRPr="00E9717A" w14:paraId="2ED469D5" w14:textId="77777777" w:rsidTr="00B55136">
        <w:tc>
          <w:tcPr>
            <w:tcW w:w="3594" w:type="dxa"/>
          </w:tcPr>
          <w:p w14:paraId="1C6AAA88" w14:textId="59524666" w:rsidR="00014F60" w:rsidRPr="00E9717A" w:rsidRDefault="00014F60" w:rsidP="00014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Визуальные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образы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(предметно-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эстетическая</w:t>
            </w:r>
            <w:r w:rsidRPr="00E9717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среда,</w:t>
            </w:r>
            <w:r w:rsidRPr="00E9717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наглядная</w:t>
            </w:r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агитация</w:t>
            </w:r>
            <w:r w:rsidR="000002E6"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школьных</w:t>
            </w:r>
            <w:proofErr w:type="gramEnd"/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стендов предметной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направленности)</w:t>
            </w:r>
          </w:p>
        </w:tc>
        <w:tc>
          <w:tcPr>
            <w:tcW w:w="1177" w:type="dxa"/>
          </w:tcPr>
          <w:p w14:paraId="5919D3E5" w14:textId="77777777" w:rsidR="00014F60" w:rsidRPr="00E9717A" w:rsidRDefault="00014F60" w:rsidP="00014F60">
            <w:pPr>
              <w:pStyle w:val="TableParagraph"/>
              <w:rPr>
                <w:b/>
                <w:sz w:val="24"/>
                <w:szCs w:val="24"/>
              </w:rPr>
            </w:pPr>
          </w:p>
          <w:p w14:paraId="4EE2DADF" w14:textId="77777777" w:rsidR="00014F60" w:rsidRPr="00E9717A" w:rsidRDefault="00014F60" w:rsidP="00014F60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431CECFC" w14:textId="6FF37F51" w:rsidR="00014F60" w:rsidRPr="00E9717A" w:rsidRDefault="00014F60" w:rsidP="00014F60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77" w:type="dxa"/>
          </w:tcPr>
          <w:p w14:paraId="6B682C40" w14:textId="77777777" w:rsidR="00014F60" w:rsidRPr="00E9717A" w:rsidRDefault="00014F60" w:rsidP="00014F60">
            <w:pPr>
              <w:pStyle w:val="TableParagraph"/>
              <w:rPr>
                <w:b/>
                <w:sz w:val="24"/>
                <w:szCs w:val="24"/>
              </w:rPr>
            </w:pPr>
          </w:p>
          <w:p w14:paraId="16768DC3" w14:textId="77777777" w:rsidR="00014F60" w:rsidRPr="00E9717A" w:rsidRDefault="00014F60" w:rsidP="00014F60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47BC679F" w14:textId="5D2924B7" w:rsidR="00014F60" w:rsidRPr="00E9717A" w:rsidRDefault="00014F60" w:rsidP="00014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E9717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82" w:type="dxa"/>
          </w:tcPr>
          <w:p w14:paraId="0E726723" w14:textId="77777777" w:rsidR="00014F60" w:rsidRPr="00E9717A" w:rsidRDefault="00014F60" w:rsidP="00014F60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14:paraId="21E02411" w14:textId="55EB5758" w:rsidR="00014F60" w:rsidRPr="00E9717A" w:rsidRDefault="00014F60" w:rsidP="00014F60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r w:rsidRPr="00E97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руководители,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014F60" w:rsidRPr="00E9717A" w14:paraId="1E1B66EB" w14:textId="77777777" w:rsidTr="00B55136">
        <w:tc>
          <w:tcPr>
            <w:tcW w:w="3594" w:type="dxa"/>
          </w:tcPr>
          <w:p w14:paraId="25ECD910" w14:textId="013C8A1A" w:rsidR="00014F60" w:rsidRPr="00E9717A" w:rsidRDefault="00014F60" w:rsidP="00014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Уроки-экскурсии, уроки в теат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ре, уроки </w:t>
            </w: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E9717A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музее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9717A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уроки</w:t>
            </w:r>
            <w:r w:rsidRPr="00E9717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библиотеке</w:t>
            </w:r>
          </w:p>
        </w:tc>
        <w:tc>
          <w:tcPr>
            <w:tcW w:w="1177" w:type="dxa"/>
          </w:tcPr>
          <w:p w14:paraId="7288A1DF" w14:textId="77777777" w:rsidR="00014F60" w:rsidRPr="00E9717A" w:rsidRDefault="00014F60" w:rsidP="00014F60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14:paraId="0A4FF5A3" w14:textId="7EB6E5BD" w:rsidR="00014F60" w:rsidRPr="00E9717A" w:rsidRDefault="00014F60" w:rsidP="00014F60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277" w:type="dxa"/>
          </w:tcPr>
          <w:p w14:paraId="49987C12" w14:textId="77777777" w:rsidR="00014F60" w:rsidRPr="00E9717A" w:rsidRDefault="00014F60" w:rsidP="00014F60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14:paraId="388F11E2" w14:textId="79DC947B" w:rsidR="00014F60" w:rsidRPr="00E9717A" w:rsidRDefault="00014F60" w:rsidP="00014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E97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E9717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82" w:type="dxa"/>
          </w:tcPr>
          <w:p w14:paraId="63ADD042" w14:textId="1E3919A3" w:rsidR="00014F60" w:rsidRPr="00E9717A" w:rsidRDefault="00014F60" w:rsidP="00014F60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</w:t>
            </w:r>
            <w:r w:rsidRPr="00E97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руководители,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Учителя-предметники</w:t>
            </w:r>
          </w:p>
        </w:tc>
      </w:tr>
      <w:tr w:rsidR="00014F60" w:rsidRPr="00E9717A" w14:paraId="7CA80926" w14:textId="77777777" w:rsidTr="00B55136">
        <w:tc>
          <w:tcPr>
            <w:tcW w:w="3594" w:type="dxa"/>
          </w:tcPr>
          <w:p w14:paraId="5690663C" w14:textId="77777777" w:rsidR="00014F60" w:rsidRPr="00E9717A" w:rsidRDefault="00014F60" w:rsidP="00014F60">
            <w:pPr>
              <w:pStyle w:val="TableParagraph"/>
              <w:ind w:left="105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lastRenderedPageBreak/>
              <w:t>Проведение:</w:t>
            </w:r>
          </w:p>
          <w:p w14:paraId="7CAEDF1D" w14:textId="77777777" w:rsidR="00014F60" w:rsidRPr="00E9717A" w:rsidRDefault="00014F60" w:rsidP="00014F60">
            <w:pPr>
              <w:pStyle w:val="TableParagraph"/>
              <w:spacing w:before="2"/>
              <w:ind w:left="105" w:right="135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 xml:space="preserve">- </w:t>
            </w:r>
            <w:r w:rsidRPr="00E9717A">
              <w:rPr>
                <w:i/>
                <w:sz w:val="24"/>
                <w:szCs w:val="24"/>
              </w:rPr>
              <w:t>обучающих мероприятий</w:t>
            </w:r>
            <w:r w:rsidRPr="00E9717A">
              <w:rPr>
                <w:sz w:val="24"/>
                <w:szCs w:val="24"/>
              </w:rPr>
              <w:t>: олимпиады,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занимательные уроки и пятиминутки, урок -</w:t>
            </w:r>
            <w:r w:rsidRPr="00E9717A">
              <w:rPr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деловая игра,</w:t>
            </w:r>
            <w:r w:rsidRPr="00E9717A">
              <w:rPr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урок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– путешествие,</w:t>
            </w:r>
            <w:r w:rsidRPr="00E9717A">
              <w:rPr>
                <w:spacing w:val="7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урок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мастер-класс,</w:t>
            </w:r>
            <w:r w:rsidRPr="00E9717A">
              <w:rPr>
                <w:spacing w:val="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урок-исследование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и</w:t>
            </w:r>
            <w:r w:rsidRPr="00E9717A">
              <w:rPr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др.</w:t>
            </w:r>
          </w:p>
          <w:p w14:paraId="5BB25B23" w14:textId="77777777" w:rsidR="00014F60" w:rsidRPr="00E9717A" w:rsidRDefault="00014F60" w:rsidP="00014F60">
            <w:pPr>
              <w:pStyle w:val="TableParagraph"/>
              <w:spacing w:before="1"/>
              <w:ind w:left="105" w:right="319"/>
              <w:rPr>
                <w:sz w:val="24"/>
                <w:szCs w:val="24"/>
              </w:rPr>
            </w:pPr>
            <w:r w:rsidRPr="00E9717A">
              <w:rPr>
                <w:i/>
                <w:sz w:val="24"/>
                <w:szCs w:val="24"/>
              </w:rPr>
              <w:t>-учебно-развлекательных мероприятий:</w:t>
            </w:r>
            <w:r w:rsidRPr="00E9717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конкурс игра «Предметный кроссворд»,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турнир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«Своя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игра»,</w:t>
            </w:r>
            <w:r w:rsidRPr="00E9717A">
              <w:rPr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викторины,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литературная</w:t>
            </w:r>
            <w:r w:rsidRPr="00E9717A">
              <w:rPr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композиция,</w:t>
            </w:r>
            <w:r w:rsidRPr="00E9717A">
              <w:rPr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конкурс</w:t>
            </w:r>
            <w:r w:rsidRPr="00E9717A">
              <w:rPr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газет</w:t>
            </w:r>
            <w:r w:rsidRPr="00E9717A">
              <w:rPr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и</w:t>
            </w:r>
          </w:p>
          <w:p w14:paraId="1C481147" w14:textId="5617B930" w:rsidR="00014F60" w:rsidRPr="00E9717A" w:rsidRDefault="00B65EFE" w:rsidP="00014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Рисунков</w:t>
            </w:r>
          </w:p>
        </w:tc>
        <w:tc>
          <w:tcPr>
            <w:tcW w:w="1177" w:type="dxa"/>
          </w:tcPr>
          <w:p w14:paraId="336BAE04" w14:textId="77777777" w:rsidR="00014F60" w:rsidRPr="00E9717A" w:rsidRDefault="00014F60" w:rsidP="00014F60">
            <w:pPr>
              <w:pStyle w:val="TableParagraph"/>
              <w:rPr>
                <w:b/>
                <w:sz w:val="24"/>
                <w:szCs w:val="24"/>
              </w:rPr>
            </w:pPr>
          </w:p>
          <w:p w14:paraId="44FF968F" w14:textId="77777777" w:rsidR="00014F60" w:rsidRPr="00E9717A" w:rsidRDefault="00014F60" w:rsidP="00014F60">
            <w:pPr>
              <w:pStyle w:val="TableParagraph"/>
              <w:rPr>
                <w:b/>
                <w:sz w:val="24"/>
                <w:szCs w:val="24"/>
              </w:rPr>
            </w:pPr>
          </w:p>
          <w:p w14:paraId="1C3FD440" w14:textId="77777777" w:rsidR="00014F60" w:rsidRPr="00E9717A" w:rsidRDefault="00014F60" w:rsidP="00014F60">
            <w:pPr>
              <w:pStyle w:val="TableParagraph"/>
              <w:rPr>
                <w:b/>
                <w:sz w:val="24"/>
                <w:szCs w:val="24"/>
              </w:rPr>
            </w:pPr>
          </w:p>
          <w:p w14:paraId="57BE6F18" w14:textId="77777777" w:rsidR="00014F60" w:rsidRPr="00E9717A" w:rsidRDefault="00014F60" w:rsidP="00014F60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13CB8459" w14:textId="3FB8CF60" w:rsidR="00014F60" w:rsidRPr="00E9717A" w:rsidRDefault="00014F60" w:rsidP="00014F60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77" w:type="dxa"/>
          </w:tcPr>
          <w:p w14:paraId="2FF85FAE" w14:textId="77777777" w:rsidR="00014F60" w:rsidRPr="00E9717A" w:rsidRDefault="00014F60" w:rsidP="00014F60">
            <w:pPr>
              <w:pStyle w:val="TableParagraph"/>
              <w:rPr>
                <w:b/>
                <w:sz w:val="24"/>
                <w:szCs w:val="24"/>
              </w:rPr>
            </w:pPr>
          </w:p>
          <w:p w14:paraId="667B6CD3" w14:textId="77777777" w:rsidR="00014F60" w:rsidRPr="00E9717A" w:rsidRDefault="00014F60" w:rsidP="00014F60">
            <w:pPr>
              <w:pStyle w:val="TableParagraph"/>
              <w:rPr>
                <w:b/>
                <w:sz w:val="24"/>
                <w:szCs w:val="24"/>
              </w:rPr>
            </w:pPr>
          </w:p>
          <w:p w14:paraId="280AD9F5" w14:textId="77777777" w:rsidR="00014F60" w:rsidRPr="00E9717A" w:rsidRDefault="00014F60" w:rsidP="00014F60">
            <w:pPr>
              <w:pStyle w:val="TableParagraph"/>
              <w:rPr>
                <w:b/>
                <w:sz w:val="24"/>
                <w:szCs w:val="24"/>
              </w:rPr>
            </w:pPr>
          </w:p>
          <w:p w14:paraId="435856C8" w14:textId="77777777" w:rsidR="00014F60" w:rsidRPr="00E9717A" w:rsidRDefault="00014F60" w:rsidP="00014F60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01A0FC9D" w14:textId="2F061B23" w:rsidR="00014F60" w:rsidRPr="00E9717A" w:rsidRDefault="00014F60" w:rsidP="00014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E9717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82" w:type="dxa"/>
          </w:tcPr>
          <w:p w14:paraId="184BD772" w14:textId="77777777" w:rsidR="00014F60" w:rsidRPr="00E9717A" w:rsidRDefault="00014F60" w:rsidP="00014F60">
            <w:pPr>
              <w:pStyle w:val="TableParagraph"/>
              <w:rPr>
                <w:b/>
                <w:sz w:val="24"/>
                <w:szCs w:val="24"/>
              </w:rPr>
            </w:pPr>
          </w:p>
          <w:p w14:paraId="30950010" w14:textId="77777777" w:rsidR="00014F60" w:rsidRPr="00E9717A" w:rsidRDefault="00014F60" w:rsidP="00014F60">
            <w:pPr>
              <w:pStyle w:val="TableParagraph"/>
              <w:rPr>
                <w:b/>
                <w:sz w:val="24"/>
                <w:szCs w:val="24"/>
              </w:rPr>
            </w:pPr>
          </w:p>
          <w:p w14:paraId="5F3042DF" w14:textId="77777777" w:rsidR="00014F60" w:rsidRPr="00E9717A" w:rsidRDefault="00014F60" w:rsidP="00014F60">
            <w:pPr>
              <w:pStyle w:val="TableParagraph"/>
              <w:rPr>
                <w:b/>
                <w:sz w:val="24"/>
                <w:szCs w:val="24"/>
              </w:rPr>
            </w:pPr>
          </w:p>
          <w:p w14:paraId="1807C1F1" w14:textId="598255C7" w:rsidR="00014F60" w:rsidRPr="00E9717A" w:rsidRDefault="00014F60" w:rsidP="00014F60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r w:rsidRPr="00E97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руководители,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014F60" w:rsidRPr="00E9717A" w14:paraId="460F3A5D" w14:textId="77777777" w:rsidTr="00B55136">
        <w:tc>
          <w:tcPr>
            <w:tcW w:w="3594" w:type="dxa"/>
          </w:tcPr>
          <w:p w14:paraId="43145CDC" w14:textId="1DF2A8A5" w:rsidR="00014F60" w:rsidRPr="00E9717A" w:rsidRDefault="00014F60" w:rsidP="00014F60">
            <w:pPr>
              <w:pStyle w:val="TableParagraph"/>
              <w:ind w:left="168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Интерактивные</w:t>
            </w:r>
            <w:r w:rsidRPr="00E9717A">
              <w:rPr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формы</w:t>
            </w:r>
            <w:r w:rsidRPr="00E9717A">
              <w:rPr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учебной деятельности</w:t>
            </w:r>
          </w:p>
        </w:tc>
        <w:tc>
          <w:tcPr>
            <w:tcW w:w="1177" w:type="dxa"/>
          </w:tcPr>
          <w:p w14:paraId="7F3B38AA" w14:textId="4DB8A3FB" w:rsidR="00014F60" w:rsidRPr="00E9717A" w:rsidRDefault="00014F60" w:rsidP="00014F60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77" w:type="dxa"/>
          </w:tcPr>
          <w:p w14:paraId="1DF9BC4F" w14:textId="3F77A375" w:rsidR="00014F60" w:rsidRPr="00E9717A" w:rsidRDefault="00014F60" w:rsidP="00014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E9717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82" w:type="dxa"/>
          </w:tcPr>
          <w:p w14:paraId="6BC6A016" w14:textId="77777777" w:rsidR="00014F60" w:rsidRPr="00E9717A" w:rsidRDefault="00014F60" w:rsidP="00014F60">
            <w:pPr>
              <w:pStyle w:val="TableParagraph"/>
              <w:ind w:left="146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Классные</w:t>
            </w:r>
            <w:r w:rsidRPr="00E9717A">
              <w:rPr>
                <w:spacing w:val="-13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руководители,</w:t>
            </w:r>
          </w:p>
          <w:p w14:paraId="10B9E191" w14:textId="3DF84B00" w:rsidR="00014F60" w:rsidRPr="00E9717A" w:rsidRDefault="00014F60" w:rsidP="00014F60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014F60" w:rsidRPr="00E9717A" w14:paraId="01B379FE" w14:textId="77777777" w:rsidTr="00B55136">
        <w:tc>
          <w:tcPr>
            <w:tcW w:w="3594" w:type="dxa"/>
          </w:tcPr>
          <w:p w14:paraId="513ECE96" w14:textId="79622520" w:rsidR="00014F60" w:rsidRPr="00E9717A" w:rsidRDefault="00014F60" w:rsidP="00014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Заседания</w:t>
            </w:r>
            <w:r w:rsidRPr="00E9717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школьного</w:t>
            </w:r>
            <w:r w:rsidRPr="00E9717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научного</w:t>
            </w:r>
            <w:r w:rsidRPr="00E9717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</w:p>
        </w:tc>
        <w:tc>
          <w:tcPr>
            <w:tcW w:w="1177" w:type="dxa"/>
          </w:tcPr>
          <w:p w14:paraId="7188314C" w14:textId="45372C91" w:rsidR="00014F60" w:rsidRPr="00E9717A" w:rsidRDefault="00014F60" w:rsidP="00014F60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77" w:type="dxa"/>
          </w:tcPr>
          <w:p w14:paraId="10D82487" w14:textId="70B59EE6" w:rsidR="00014F60" w:rsidRPr="00E9717A" w:rsidRDefault="00014F60" w:rsidP="00014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E9717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82" w:type="dxa"/>
          </w:tcPr>
          <w:p w14:paraId="029DD0CC" w14:textId="77777777" w:rsidR="00014F60" w:rsidRPr="00E9717A" w:rsidRDefault="00014F60" w:rsidP="00014F60">
            <w:pPr>
              <w:pStyle w:val="TableParagraph"/>
              <w:ind w:left="146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Замдиректора</w:t>
            </w:r>
            <w:r w:rsidRPr="00E9717A">
              <w:rPr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по</w:t>
            </w:r>
            <w:r w:rsidRPr="00E9717A">
              <w:rPr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УВР,</w:t>
            </w:r>
          </w:p>
          <w:p w14:paraId="4EFE0285" w14:textId="7B5FE3AB" w:rsidR="00014F60" w:rsidRPr="00E9717A" w:rsidRDefault="00014F60" w:rsidP="00014F60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НМР</w:t>
            </w:r>
          </w:p>
        </w:tc>
      </w:tr>
      <w:tr w:rsidR="00014F60" w:rsidRPr="00E9717A" w14:paraId="4E3753AB" w14:textId="77777777" w:rsidTr="00B55136">
        <w:tc>
          <w:tcPr>
            <w:tcW w:w="3594" w:type="dxa"/>
          </w:tcPr>
          <w:p w14:paraId="5D5BB84C" w14:textId="57B0A9F6" w:rsidR="00014F60" w:rsidRPr="00E9717A" w:rsidRDefault="00014F60" w:rsidP="00014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Школьная научно-практическая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  <w:r w:rsidRPr="00E9717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«Первые</w:t>
            </w:r>
            <w:r w:rsidRPr="00E9717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шаги</w:t>
            </w:r>
            <w:r w:rsidRPr="00E9717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науку» «Шаг в будущее»</w:t>
            </w:r>
          </w:p>
        </w:tc>
        <w:tc>
          <w:tcPr>
            <w:tcW w:w="1177" w:type="dxa"/>
          </w:tcPr>
          <w:p w14:paraId="3962D82C" w14:textId="77777777" w:rsidR="00014F60" w:rsidRPr="00E9717A" w:rsidRDefault="00014F60" w:rsidP="00014F60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22BA3034" w14:textId="200BD5D2" w:rsidR="00014F60" w:rsidRPr="00E9717A" w:rsidRDefault="00014F60" w:rsidP="00014F60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77" w:type="dxa"/>
          </w:tcPr>
          <w:p w14:paraId="5BD7F748" w14:textId="011697DC" w:rsidR="00014F60" w:rsidRPr="00E9717A" w:rsidRDefault="00014F60" w:rsidP="00014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Согласно плану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НМР</w:t>
            </w:r>
          </w:p>
        </w:tc>
        <w:tc>
          <w:tcPr>
            <w:tcW w:w="2982" w:type="dxa"/>
          </w:tcPr>
          <w:p w14:paraId="5ACC79BC" w14:textId="77777777" w:rsidR="00014F60" w:rsidRPr="00E9717A" w:rsidRDefault="00014F60" w:rsidP="00014F60">
            <w:pPr>
              <w:pStyle w:val="TableParagraph"/>
              <w:ind w:left="146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Замдиректора</w:t>
            </w:r>
            <w:r w:rsidRPr="00E9717A">
              <w:rPr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по</w:t>
            </w:r>
            <w:r w:rsidRPr="00E9717A">
              <w:rPr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УВР,</w:t>
            </w:r>
          </w:p>
          <w:p w14:paraId="07366E6F" w14:textId="7166FE95" w:rsidR="00014F60" w:rsidRPr="00E9717A" w:rsidRDefault="00014F60" w:rsidP="00014F60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НМР,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учителя-</w:t>
            </w:r>
            <w:r w:rsidRPr="00E9717A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предметники</w:t>
            </w:r>
          </w:p>
        </w:tc>
      </w:tr>
      <w:tr w:rsidR="00014F60" w:rsidRPr="00E9717A" w14:paraId="267F1EF8" w14:textId="77777777" w:rsidTr="00B55136">
        <w:tc>
          <w:tcPr>
            <w:tcW w:w="3594" w:type="dxa"/>
          </w:tcPr>
          <w:p w14:paraId="174184E8" w14:textId="77777777" w:rsidR="00014F60" w:rsidRPr="00E9717A" w:rsidRDefault="00014F60" w:rsidP="00014F60">
            <w:pPr>
              <w:pStyle w:val="TableParagraph"/>
              <w:spacing w:line="267" w:lineRule="exact"/>
              <w:ind w:left="105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Организация</w:t>
            </w:r>
            <w:r w:rsidRPr="00E9717A">
              <w:rPr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предметных</w:t>
            </w:r>
            <w:r w:rsidRPr="00E9717A">
              <w:rPr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образовательных</w:t>
            </w:r>
          </w:p>
          <w:p w14:paraId="3B919B91" w14:textId="0F9285D2" w:rsidR="00014F60" w:rsidRPr="00E9717A" w:rsidRDefault="00B65EFE" w:rsidP="00014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Событий</w:t>
            </w:r>
            <w:r w:rsidR="00014F60" w:rsidRPr="00E9717A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="00014F60" w:rsidRPr="00E97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14F60" w:rsidRPr="00E9717A">
              <w:rPr>
                <w:rFonts w:ascii="Times New Roman" w:hAnsi="Times New Roman" w:cs="Times New Roman"/>
                <w:spacing w:val="115"/>
                <w:sz w:val="24"/>
                <w:szCs w:val="24"/>
              </w:rPr>
              <w:t xml:space="preserve"> </w:t>
            </w:r>
            <w:r w:rsidR="00014F60" w:rsidRPr="00E9717A">
              <w:rPr>
                <w:rFonts w:ascii="Times New Roman" w:hAnsi="Times New Roman" w:cs="Times New Roman"/>
                <w:sz w:val="24"/>
                <w:szCs w:val="24"/>
              </w:rPr>
              <w:t>декад</w:t>
            </w:r>
          </w:p>
        </w:tc>
        <w:tc>
          <w:tcPr>
            <w:tcW w:w="1177" w:type="dxa"/>
          </w:tcPr>
          <w:p w14:paraId="5C09D859" w14:textId="230B0DC1" w:rsidR="00014F60" w:rsidRPr="00E9717A" w:rsidRDefault="00014F60" w:rsidP="00014F60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77" w:type="dxa"/>
          </w:tcPr>
          <w:p w14:paraId="00BDC3E6" w14:textId="7A1B7728" w:rsidR="00014F60" w:rsidRPr="00E9717A" w:rsidRDefault="00014F60" w:rsidP="00014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E9717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82" w:type="dxa"/>
          </w:tcPr>
          <w:p w14:paraId="0AB735C4" w14:textId="77777777" w:rsidR="00014F60" w:rsidRPr="00E9717A" w:rsidRDefault="00014F60" w:rsidP="00014F60">
            <w:pPr>
              <w:pStyle w:val="TableParagraph"/>
              <w:spacing w:line="267" w:lineRule="exact"/>
              <w:ind w:left="146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Классные</w:t>
            </w:r>
            <w:r w:rsidRPr="00E9717A">
              <w:rPr>
                <w:spacing w:val="-13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руководители,</w:t>
            </w:r>
          </w:p>
          <w:p w14:paraId="0B1101CF" w14:textId="319659F9" w:rsidR="00014F60" w:rsidRPr="00E9717A" w:rsidRDefault="00014F60" w:rsidP="00014F60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предметники</w:t>
            </w:r>
          </w:p>
        </w:tc>
      </w:tr>
    </w:tbl>
    <w:tbl>
      <w:tblPr>
        <w:tblpPr w:leftFromText="180" w:rightFromText="180" w:vertAnchor="text" w:tblpX="-459" w:tblpY="1"/>
        <w:tblOverlap w:val="never"/>
        <w:tblW w:w="10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26"/>
        <w:gridCol w:w="1260"/>
        <w:gridCol w:w="1843"/>
        <w:gridCol w:w="3402"/>
        <w:gridCol w:w="235"/>
      </w:tblGrid>
      <w:tr w:rsidR="00806964" w:rsidRPr="00E9717A" w14:paraId="57EDCE2F" w14:textId="77777777" w:rsidTr="00260255">
        <w:trPr>
          <w:gridAfter w:val="1"/>
          <w:wAfter w:w="235" w:type="dxa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B75B46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Ключевые общешкольные дела</w:t>
            </w:r>
          </w:p>
          <w:p w14:paraId="2E35904E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964" w:rsidRPr="00E9717A" w14:paraId="25BAE188" w14:textId="77777777" w:rsidTr="00260255"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BD6B6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638E4B3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A8609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BE4ED66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42BA2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Ориентировочное</w:t>
            </w:r>
          </w:p>
          <w:p w14:paraId="4BBACDED" w14:textId="29C4DD86" w:rsidR="00806964" w:rsidRPr="00E9717A" w:rsidRDefault="00B65EFE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Время </w:t>
            </w:r>
          </w:p>
          <w:p w14:paraId="587AE266" w14:textId="5C6B516A" w:rsidR="00806964" w:rsidRPr="00E9717A" w:rsidRDefault="00B65EFE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4C5312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41BC894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14:paraId="68EADD75" w14:textId="77777777" w:rsidR="00806964" w:rsidRPr="00E9717A" w:rsidRDefault="00806964" w:rsidP="00B55136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</w:p>
          <w:p w14:paraId="153ECFE9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964" w:rsidRPr="00E9717A" w14:paraId="55B4D41C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AE79D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Праздник «День Знаний»</w:t>
            </w:r>
          </w:p>
          <w:p w14:paraId="59443745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Тожественная линейка</w:t>
            </w:r>
          </w:p>
          <w:p w14:paraId="2909259D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Урок ОБЖ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4BFD1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 –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F8F36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 сентября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87839" w14:textId="77777777" w:rsidR="00921E9E" w:rsidRPr="00E9717A" w:rsidRDefault="00921E9E" w:rsidP="00921E9E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spell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Мамалаева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14:paraId="48D60619" w14:textId="6124A41B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964" w:rsidRPr="00E9717A" w14:paraId="587CFB43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A06A6" w14:textId="77777777" w:rsidR="00806964" w:rsidRPr="00E9717A" w:rsidRDefault="00806964" w:rsidP="00B55136">
            <w:pPr>
              <w:autoSpaceDN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День солидарности в борьбе с терроризмом </w:t>
            </w:r>
          </w:p>
          <w:p w14:paraId="6E1DC4ED" w14:textId="77777777" w:rsidR="00806964" w:rsidRPr="00E9717A" w:rsidRDefault="00806964" w:rsidP="00B55136">
            <w:pPr>
              <w:autoSpaceDN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- классные часы</w:t>
            </w:r>
          </w:p>
          <w:p w14:paraId="0718A1E6" w14:textId="77777777" w:rsidR="00806964" w:rsidRPr="00E9717A" w:rsidRDefault="00806964" w:rsidP="00B55136">
            <w:pPr>
              <w:autoSpaceDN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- линейка Памяти</w:t>
            </w:r>
          </w:p>
          <w:p w14:paraId="5707BA50" w14:textId="77777777" w:rsidR="00806964" w:rsidRPr="00E9717A" w:rsidRDefault="00806964" w:rsidP="00B55136">
            <w:pPr>
              <w:autoSpaceDN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36D05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 –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A5079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kern w:val="2"/>
                <w:sz w:val="24"/>
                <w:szCs w:val="24"/>
                <w:lang w:val="en-US" w:eastAsia="ko-KR"/>
              </w:rPr>
            </w:pPr>
            <w:r w:rsidRPr="00E9717A">
              <w:rPr>
                <w:rFonts w:ascii="Times New Roman" w:eastAsia="Times New Roman" w:hAnsi="Times New Roman" w:cs="Times New Roman"/>
                <w:spacing w:val="1"/>
                <w:kern w:val="2"/>
                <w:sz w:val="24"/>
                <w:szCs w:val="24"/>
                <w:lang w:val="en-US" w:eastAsia="ko-KR"/>
              </w:rPr>
              <w:t>03.09 – 07.09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8634B" w14:textId="4CE3FB18" w:rsidR="00921E9E" w:rsidRPr="00E9717A" w:rsidRDefault="00921E9E" w:rsidP="00921E9E">
            <w:pPr>
              <w:tabs>
                <w:tab w:val="left" w:pos="33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spell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Мамалаева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14:paraId="07EE353C" w14:textId="20C6521A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eastAsia="ko-KR"/>
              </w:rPr>
              <w:t>, классные руководители</w:t>
            </w:r>
          </w:p>
        </w:tc>
      </w:tr>
      <w:tr w:rsidR="00806964" w:rsidRPr="00E9717A" w14:paraId="08C9247E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7A39E" w14:textId="77777777" w:rsidR="00806964" w:rsidRPr="00E9717A" w:rsidRDefault="00806964" w:rsidP="00B55136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spacing w:val="-5"/>
                <w:kern w:val="2"/>
                <w:sz w:val="24"/>
                <w:szCs w:val="24"/>
                <w:lang w:eastAsia="ko-KR"/>
              </w:rPr>
              <w:t>День окончания Второй мировой войны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CB5FF" w14:textId="77777777" w:rsidR="00806964" w:rsidRPr="00E9717A" w:rsidRDefault="00806964" w:rsidP="00B55136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9"/>
                <w:kern w:val="2"/>
                <w:sz w:val="24"/>
                <w:szCs w:val="24"/>
                <w:lang w:val="en-US" w:eastAsia="ko-KR"/>
              </w:rPr>
            </w:pPr>
            <w:r w:rsidRPr="00E9717A">
              <w:rPr>
                <w:rFonts w:ascii="Times New Roman" w:eastAsia="Times New Roman" w:hAnsi="Times New Roman" w:cs="Times New Roman"/>
                <w:spacing w:val="-9"/>
                <w:kern w:val="2"/>
                <w:sz w:val="24"/>
                <w:szCs w:val="24"/>
                <w:lang w:val="en-US" w:eastAsia="ko-KR"/>
              </w:rPr>
              <w:t>1</w:t>
            </w:r>
            <w:r w:rsidRPr="00E9717A">
              <w:rPr>
                <w:rFonts w:ascii="Times New Roman" w:eastAsia="Times New Roman" w:hAnsi="Times New Roman" w:cs="Times New Roman"/>
                <w:spacing w:val="-9"/>
                <w:kern w:val="2"/>
                <w:sz w:val="24"/>
                <w:szCs w:val="24"/>
                <w:lang w:eastAsia="ko-KR"/>
              </w:rPr>
              <w:t xml:space="preserve"> </w:t>
            </w:r>
            <w:r w:rsidRPr="00E9717A">
              <w:rPr>
                <w:rFonts w:ascii="Times New Roman" w:eastAsia="Times New Roman" w:hAnsi="Times New Roman" w:cs="Times New Roman"/>
                <w:spacing w:val="-9"/>
                <w:kern w:val="2"/>
                <w:sz w:val="24"/>
                <w:szCs w:val="24"/>
                <w:lang w:val="en-US" w:eastAsia="ko-KR"/>
              </w:rPr>
              <w:t>–</w:t>
            </w:r>
            <w:r w:rsidRPr="00E9717A">
              <w:rPr>
                <w:rFonts w:ascii="Times New Roman" w:eastAsia="Times New Roman" w:hAnsi="Times New Roman" w:cs="Times New Roman"/>
                <w:spacing w:val="-9"/>
                <w:kern w:val="2"/>
                <w:sz w:val="24"/>
                <w:szCs w:val="24"/>
                <w:lang w:eastAsia="ko-KR"/>
              </w:rPr>
              <w:t xml:space="preserve"> </w:t>
            </w:r>
            <w:r w:rsidRPr="00E9717A">
              <w:rPr>
                <w:rFonts w:ascii="Times New Roman" w:eastAsia="Times New Roman" w:hAnsi="Times New Roman" w:cs="Times New Roman"/>
                <w:spacing w:val="-9"/>
                <w:kern w:val="2"/>
                <w:sz w:val="24"/>
                <w:szCs w:val="24"/>
                <w:lang w:val="en-US" w:eastAsia="ko-KR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ECA0F" w14:textId="77777777" w:rsidR="00806964" w:rsidRPr="00E9717A" w:rsidRDefault="00806964" w:rsidP="00B55136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7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spacing w:val="-7"/>
                <w:kern w:val="2"/>
                <w:sz w:val="24"/>
                <w:szCs w:val="24"/>
                <w:lang w:val="en-US" w:eastAsia="ko-KR"/>
              </w:rPr>
              <w:t>2.09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05B95" w14:textId="77777777" w:rsidR="00921E9E" w:rsidRPr="00E9717A" w:rsidRDefault="00921E9E" w:rsidP="00921E9E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spell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Мамалаева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14:paraId="03CA73CD" w14:textId="63192DD6" w:rsidR="00806964" w:rsidRPr="00921E9E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806964" w:rsidRPr="00E9717A" w14:paraId="001C2308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99EE9" w14:textId="77777777" w:rsidR="00806964" w:rsidRPr="00E9717A" w:rsidRDefault="00806964" w:rsidP="00B55136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Благотворительная акция «Белый цветок»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21FC4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 –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99B37" w14:textId="20ECA85B" w:rsidR="00806964" w:rsidRPr="00E9717A" w:rsidRDefault="00B65EFE" w:rsidP="00B5513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16D35" w14:textId="77777777" w:rsidR="00921E9E" w:rsidRPr="00E9717A" w:rsidRDefault="00921E9E" w:rsidP="00921E9E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spell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Мамалаева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14:paraId="60B44DDE" w14:textId="6EF957FD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eastAsia="ko-KR"/>
              </w:rPr>
              <w:t>, классные руководители</w:t>
            </w:r>
          </w:p>
        </w:tc>
      </w:tr>
      <w:tr w:rsidR="00806964" w:rsidRPr="00E9717A" w14:paraId="0EECEA25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8942A" w14:textId="77777777" w:rsidR="00806964" w:rsidRPr="00F57A8C" w:rsidRDefault="00806964" w:rsidP="00B55136">
            <w:pPr>
              <w:autoSpaceDN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F57A8C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Экологический субботник «Зелёная Россия»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8FA2E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 –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2A6A7" w14:textId="4B14287A" w:rsidR="00806964" w:rsidRPr="00E9717A" w:rsidRDefault="00B65EFE" w:rsidP="00B5513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AB18F" w14:textId="77777777" w:rsidR="00921E9E" w:rsidRPr="00E9717A" w:rsidRDefault="00921E9E" w:rsidP="00921E9E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spell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Мамалаева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14:paraId="69C03CE4" w14:textId="26756C5B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eastAsia="ko-KR"/>
              </w:rPr>
              <w:t>, классные руководители</w:t>
            </w:r>
          </w:p>
        </w:tc>
      </w:tr>
      <w:tr w:rsidR="00806964" w:rsidRPr="00E9717A" w14:paraId="2EE48D76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F55D3" w14:textId="587143CD" w:rsidR="00806964" w:rsidRPr="00F57A8C" w:rsidRDefault="00806964" w:rsidP="00B55136">
            <w:pPr>
              <w:autoSpaceDN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F57A8C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День учителя</w:t>
            </w:r>
            <w:r w:rsidR="000002E6" w:rsidRPr="00F57A8C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, День Города, День Молодежи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C44F6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 – 4</w:t>
            </w:r>
          </w:p>
          <w:p w14:paraId="061E6BE2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D80C3" w14:textId="42B54274" w:rsidR="00806964" w:rsidRPr="00E9717A" w:rsidRDefault="00B65EFE" w:rsidP="00B5513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9D29B" w14:textId="77777777" w:rsidR="00921E9E" w:rsidRPr="00E9717A" w:rsidRDefault="00921E9E" w:rsidP="00921E9E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spell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Мамалаева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14:paraId="7EE19380" w14:textId="29F1EB3A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eastAsia="ko-KR"/>
              </w:rPr>
              <w:t>, классный руководитель вы</w:t>
            </w: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пускного класса</w:t>
            </w:r>
          </w:p>
        </w:tc>
      </w:tr>
      <w:tr w:rsidR="00806964" w:rsidRPr="00E9717A" w14:paraId="253E53A8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3BA5E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Спортивный праздник «На волне здоровья»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15B1A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 – 4</w:t>
            </w:r>
          </w:p>
          <w:p w14:paraId="2C70BBB4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DB843" w14:textId="5FCA2913" w:rsidR="00806964" w:rsidRPr="00E9717A" w:rsidRDefault="00B65EFE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Сентябрь</w:t>
            </w:r>
            <w:proofErr w:type="spellEnd"/>
            <w:r w:rsidR="00806964"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май</w:t>
            </w:r>
          </w:p>
          <w:p w14:paraId="03F2D44F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16988" w14:textId="77777777" w:rsidR="00921E9E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Учитель физкультуры</w:t>
            </w:r>
          </w:p>
          <w:p w14:paraId="15C798D1" w14:textId="3CEA95D2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волонтерский отряд </w:t>
            </w:r>
          </w:p>
        </w:tc>
      </w:tr>
      <w:tr w:rsidR="00806964" w:rsidRPr="00E9717A" w14:paraId="2660A52E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C23AE" w14:textId="77777777" w:rsidR="00806964" w:rsidRPr="00E9717A" w:rsidRDefault="00806964" w:rsidP="00B55136">
            <w:pPr>
              <w:widowControl w:val="0"/>
              <w:tabs>
                <w:tab w:val="left" w:pos="1134"/>
              </w:tabs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ko-KR"/>
              </w:rPr>
              <w:t>Проект «Веселые старты»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1A746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 – 4</w:t>
            </w:r>
          </w:p>
          <w:p w14:paraId="73CAF2D5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2BD61" w14:textId="50E949F6" w:rsidR="00806964" w:rsidRPr="00E9717A" w:rsidRDefault="00B65EFE" w:rsidP="00B5513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Октябрь – май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2663E" w14:textId="77777777" w:rsidR="00806964" w:rsidRDefault="00260255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  <w:p w14:paraId="6EB81092" w14:textId="7E4EFBE6" w:rsidR="00921E9E" w:rsidRPr="00E9717A" w:rsidRDefault="00921E9E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Мамакаев</w:t>
            </w:r>
            <w:proofErr w:type="spellEnd"/>
            <w: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806964" w:rsidRPr="00E9717A" w14:paraId="22220E14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D9E2A" w14:textId="77777777" w:rsidR="00806964" w:rsidRPr="00E9717A" w:rsidRDefault="00806964" w:rsidP="00B55136">
            <w:pPr>
              <w:widowControl w:val="0"/>
              <w:tabs>
                <w:tab w:val="left" w:pos="1134"/>
              </w:tabs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ko-KR"/>
              </w:rPr>
              <w:t>Спортивный праздник «Наша семья – спортивная семья»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99A3E5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 –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184F2" w14:textId="196E4B9F" w:rsidR="00806964" w:rsidRPr="00E9717A" w:rsidRDefault="00B65EFE" w:rsidP="00B5513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62263" w14:textId="1660F8FB" w:rsidR="00806964" w:rsidRPr="00E9717A" w:rsidRDefault="00260255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Учитель физической культуры, </w:t>
            </w:r>
            <w:proofErr w:type="gramStart"/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волонтерский  отряд</w:t>
            </w:r>
            <w:proofErr w:type="gramEnd"/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06964" w:rsidRPr="00E9717A" w14:paraId="0CDB3663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2CE24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68" w:lineRule="auto"/>
              <w:ind w:right="4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9717A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ko-KR"/>
              </w:rPr>
              <w:t>Веселые</w:t>
            </w:r>
            <w:proofErr w:type="spellEnd"/>
            <w:r w:rsidRPr="00E9717A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9717A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ko-KR"/>
              </w:rPr>
              <w:t>каникулы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AE963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 –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8382F" w14:textId="412B57FE" w:rsidR="00806964" w:rsidRPr="00E9717A" w:rsidRDefault="00B65EFE" w:rsidP="00B5513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Ноябрь, январь, март, июнь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025EA" w14:textId="25EC888B" w:rsidR="00806964" w:rsidRPr="00E9717A" w:rsidRDefault="00260255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Учитель физической культуры, волонтерский отряд </w:t>
            </w:r>
          </w:p>
        </w:tc>
      </w:tr>
      <w:tr w:rsidR="00806964" w:rsidRPr="00E9717A" w14:paraId="67150335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2262B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68" w:lineRule="auto"/>
              <w:ind w:right="4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E9717A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ko-KR"/>
              </w:rPr>
              <w:t>Игровые</w:t>
            </w:r>
            <w:proofErr w:type="spellEnd"/>
            <w:r w:rsidRPr="00E9717A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9717A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ko-KR"/>
              </w:rPr>
              <w:t>перемены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33F0DEC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 –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05E974" w14:textId="1C18F788" w:rsidR="00806964" w:rsidRPr="00E9717A" w:rsidRDefault="00B65EFE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Сентябрь</w:t>
            </w:r>
            <w:proofErr w:type="spellEnd"/>
            <w:r w:rsidR="00806964"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– май</w:t>
            </w:r>
          </w:p>
          <w:p w14:paraId="2ED9F55D" w14:textId="77777777" w:rsidR="00806964" w:rsidRPr="00E9717A" w:rsidRDefault="00806964" w:rsidP="00B5513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6ABAD" w14:textId="50D945FF" w:rsidR="00806964" w:rsidRPr="00E9717A" w:rsidRDefault="00260255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Учитель физической культуры, </w:t>
            </w:r>
            <w:proofErr w:type="gramStart"/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волонтерский  отряд</w:t>
            </w:r>
            <w:proofErr w:type="gramEnd"/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06964" w:rsidRPr="00E9717A" w14:paraId="4E82AD49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44479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4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ko-KR"/>
              </w:rPr>
              <w:t>Акция «Осень без дыма!»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3D09E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 –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6FE35" w14:textId="13AE3C33" w:rsidR="00806964" w:rsidRPr="00E9717A" w:rsidRDefault="00B65EFE" w:rsidP="00B5513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33C06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ЗДВР, классные руководители</w:t>
            </w:r>
          </w:p>
        </w:tc>
      </w:tr>
      <w:tr w:rsidR="00806964" w:rsidRPr="00E9717A" w14:paraId="6CCD4C17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EB412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4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ko-KR"/>
              </w:rPr>
              <w:t>Беседы, лекции, встречи по профилактике ЗОЖ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ED541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 –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7F9BA" w14:textId="512CA570" w:rsidR="00806964" w:rsidRPr="00E9717A" w:rsidRDefault="00B65EFE" w:rsidP="00B5513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Сентябрь – май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4299D" w14:textId="21ED682B" w:rsidR="00806964" w:rsidRPr="00E9717A" w:rsidRDefault="00260255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  <w:r w:rsidR="00806964" w:rsidRPr="00E9717A"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  <w:t xml:space="preserve"> классные руководители</w:t>
            </w:r>
          </w:p>
        </w:tc>
      </w:tr>
      <w:tr w:rsidR="00806964" w:rsidRPr="00E9717A" w14:paraId="316A26E5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D0951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4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ko-KR"/>
              </w:rPr>
              <w:t>Цикл бесед и инструктаж о поведении в ЧС, ППБ, ТБ дома и в школе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B1EC0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 –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779AC" w14:textId="2ABDB1F6" w:rsidR="00806964" w:rsidRPr="00E9717A" w:rsidRDefault="00B65EFE" w:rsidP="00B5513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Сентябрь – май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3B817" w14:textId="4D61EF45" w:rsidR="00806964" w:rsidRPr="00E9717A" w:rsidRDefault="00260255" w:rsidP="00B55136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gramStart"/>
            <w:r w:rsidRPr="00E9717A">
              <w:rPr>
                <w:rFonts w:ascii="Times New Roman" w:eastAsia="Times New Roman" w:hAnsi="Times New Roman" w:cs="Times New Roman"/>
                <w:spacing w:val="-6"/>
                <w:kern w:val="2"/>
                <w:sz w:val="24"/>
                <w:szCs w:val="24"/>
                <w:lang w:eastAsia="ko-KR"/>
              </w:rPr>
              <w:t xml:space="preserve">Классные  </w:t>
            </w:r>
            <w:r w:rsidR="00806964" w:rsidRPr="00E9717A">
              <w:rPr>
                <w:rFonts w:ascii="Times New Roman" w:eastAsia="Times New Roman" w:hAnsi="Times New Roman" w:cs="Times New Roman"/>
                <w:spacing w:val="-6"/>
                <w:kern w:val="2"/>
                <w:sz w:val="24"/>
                <w:szCs w:val="24"/>
                <w:lang w:eastAsia="ko-KR"/>
              </w:rPr>
              <w:t>руково</w:t>
            </w:r>
            <w:r w:rsidR="00806964" w:rsidRPr="00E9717A">
              <w:rPr>
                <w:rFonts w:ascii="Times New Roman" w:eastAsia="Times New Roman" w:hAnsi="Times New Roman" w:cs="Times New Roman"/>
                <w:spacing w:val="-5"/>
                <w:kern w:val="2"/>
                <w:sz w:val="24"/>
                <w:szCs w:val="24"/>
                <w:lang w:eastAsia="ko-KR"/>
              </w:rPr>
              <w:t>дители</w:t>
            </w:r>
            <w:proofErr w:type="gramEnd"/>
            <w:r w:rsidR="00806964"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преподаватель – организатор ОБЖ</w:t>
            </w:r>
          </w:p>
        </w:tc>
      </w:tr>
      <w:tr w:rsidR="00806964" w:rsidRPr="00E9717A" w14:paraId="099197EE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2DF2E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4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«Осенний бал»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8C631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 –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847E0" w14:textId="06A35A2A" w:rsidR="00806964" w:rsidRPr="00E9717A" w:rsidRDefault="00B65EFE" w:rsidP="00B5513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A42CD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ЗДВР, классные руководители</w:t>
            </w:r>
          </w:p>
        </w:tc>
      </w:tr>
      <w:tr w:rsidR="00806964" w:rsidRPr="00E9717A" w14:paraId="20701D91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E36B1" w14:textId="1D42882B" w:rsidR="00806964" w:rsidRPr="00E9717A" w:rsidRDefault="00806964" w:rsidP="0060370F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Участие в акции </w:t>
            </w: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="006037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ВместеЯ</w:t>
            </w:r>
            <w:r w:rsidR="00B65EFE" w:rsidRPr="00E971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рче</w:t>
            </w:r>
            <w:proofErr w:type="spellEnd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4E4BD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0898" w14:textId="3696E391" w:rsidR="00806964" w:rsidRPr="00E9717A" w:rsidRDefault="00B65EFE" w:rsidP="00B5513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E7235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06964" w:rsidRPr="00E9717A" w14:paraId="6B2BE0D0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B1401" w14:textId="77777777" w:rsidR="00806964" w:rsidRPr="00E9717A" w:rsidRDefault="00806964" w:rsidP="00B5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посвященные Дню народного единства</w:t>
            </w:r>
          </w:p>
          <w:p w14:paraId="77AB130C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отдельному плану ДО)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6A566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1-4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42595" w14:textId="77777777" w:rsidR="00806964" w:rsidRPr="00E9717A" w:rsidRDefault="00806964" w:rsidP="00B5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01-04.11</w:t>
            </w:r>
          </w:p>
          <w:p w14:paraId="2D226B6B" w14:textId="77777777" w:rsidR="00806964" w:rsidRPr="00E9717A" w:rsidRDefault="00806964" w:rsidP="00B5513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BABF" w14:textId="453A4FA9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</w:t>
            </w:r>
            <w:r w:rsidR="00260255"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Директора </w:t>
            </w: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ВР педагог - организатор по ДНВ </w:t>
            </w:r>
          </w:p>
        </w:tc>
      </w:tr>
      <w:tr w:rsidR="00806964" w:rsidRPr="00E9717A" w14:paraId="36B504A8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8AF2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беседы, классные часы, посвященные Дню народного единства.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B114C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370F9" w14:textId="77777777" w:rsidR="00806964" w:rsidRPr="00E9717A" w:rsidRDefault="00806964" w:rsidP="00B5513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25-27.10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1A433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806964" w:rsidRPr="00E9717A" w14:paraId="196ED72A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0697C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рисунков «Шире круг»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BACB0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B255" w14:textId="77777777" w:rsidR="00806964" w:rsidRPr="00E9717A" w:rsidRDefault="00806964" w:rsidP="00B5513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24-30.10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22AEA" w14:textId="77777777" w:rsidR="00806964" w:rsidRPr="00E9717A" w:rsidRDefault="00806964" w:rsidP="00B5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ИЗО </w:t>
            </w:r>
          </w:p>
          <w:p w14:paraId="15452A27" w14:textId="7A1676F7" w:rsidR="00806964" w:rsidRPr="00E9717A" w:rsidRDefault="00260255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</w:t>
            </w:r>
            <w:r w:rsidR="00806964"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 </w:t>
            </w:r>
          </w:p>
        </w:tc>
      </w:tr>
      <w:tr w:rsidR="00806964" w:rsidRPr="00E9717A" w14:paraId="5DD993BF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411430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День матери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05C89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AF193" w14:textId="374D3D69" w:rsidR="00806964" w:rsidRPr="00E9717A" w:rsidRDefault="00B65EFE" w:rsidP="00B5513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50951" w14:textId="77777777" w:rsidR="00224647" w:rsidRPr="00E9717A" w:rsidRDefault="00224647" w:rsidP="00224647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spell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Мамалаева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14:paraId="41726D58" w14:textId="44A9C205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eastAsia="ko-KR"/>
              </w:rPr>
              <w:t>, классные руководители</w:t>
            </w:r>
          </w:p>
        </w:tc>
      </w:tr>
      <w:tr w:rsidR="00806964" w:rsidRPr="00E9717A" w14:paraId="72CF2A72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5EADD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Акция «Зимующие птицы»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01061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128E4" w14:textId="77777777" w:rsidR="00806964" w:rsidRPr="00E9717A" w:rsidRDefault="00806964" w:rsidP="00B5513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1-20.11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36EEDE" w14:textId="77777777" w:rsidR="00224647" w:rsidRPr="00E9717A" w:rsidRDefault="00224647" w:rsidP="00224647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spell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Мамалаева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14:paraId="449A6987" w14:textId="6DC3378C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806964" w:rsidRPr="00E9717A" w14:paraId="45AA335A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C4DCE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Природоохранная акция «Оставим ёлочку в лесу»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18B03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ECE40" w14:textId="77777777" w:rsidR="00806964" w:rsidRPr="00E9717A" w:rsidRDefault="00806964" w:rsidP="00B5513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1-25.12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59895" w14:textId="77777777" w:rsidR="00224647" w:rsidRPr="00E9717A" w:rsidRDefault="00224647" w:rsidP="00224647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spell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Мамалаева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14:paraId="3CDB5720" w14:textId="5157C035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eastAsia="ko-KR"/>
              </w:rPr>
              <w:t>, классные руководители</w:t>
            </w:r>
          </w:p>
        </w:tc>
      </w:tr>
      <w:tr w:rsidR="00806964" w:rsidRPr="00E9717A" w14:paraId="6D4B4A8B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0DD89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40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ko-KR"/>
              </w:rPr>
              <w:t>День Волонтёра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FA271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 –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7A271" w14:textId="77777777" w:rsidR="00806964" w:rsidRPr="00E9717A" w:rsidRDefault="00806964" w:rsidP="00B5513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F9746" w14:textId="1C6E93EB" w:rsidR="00806964" w:rsidRPr="00E9717A" w:rsidRDefault="00260255" w:rsidP="0060370F">
            <w:pPr>
              <w:widowControl w:val="0"/>
              <w:wordWrap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17A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Здвр</w:t>
            </w:r>
            <w:proofErr w:type="spellEnd"/>
            <w:r w:rsidRPr="00E9717A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«волонтёры»</w:t>
            </w:r>
          </w:p>
        </w:tc>
      </w:tr>
      <w:tr w:rsidR="00806964" w:rsidRPr="00E9717A" w14:paraId="0B15E2DF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7A8D5" w14:textId="77777777" w:rsidR="00806964" w:rsidRPr="00E9717A" w:rsidRDefault="00806964" w:rsidP="00B55136">
            <w:pPr>
              <w:widowControl w:val="0"/>
              <w:tabs>
                <w:tab w:val="left" w:pos="1134"/>
              </w:tabs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День Героев России и День неизвестного солдата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4FAC7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 –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56077" w14:textId="19A9F48C" w:rsidR="00806964" w:rsidRPr="00E9717A" w:rsidRDefault="00B65EFE" w:rsidP="00B5513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2633D" w14:textId="669AB21D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Юнармейский </w:t>
            </w:r>
            <w:proofErr w:type="gramStart"/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отряд</w:t>
            </w:r>
            <w:r w:rsidR="00C72C97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5" w:name="_GoBack"/>
            <w:bookmarkEnd w:id="5"/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806964" w:rsidRPr="00E9717A" w14:paraId="076A4FDF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D31F8" w14:textId="77777777" w:rsidR="00806964" w:rsidRPr="00E9717A" w:rsidRDefault="00806964" w:rsidP="00B55136">
            <w:pPr>
              <w:widowControl w:val="0"/>
              <w:tabs>
                <w:tab w:val="left" w:pos="1134"/>
              </w:tabs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День Конституции России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2D055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F3389" w14:textId="77777777" w:rsidR="00806964" w:rsidRPr="00E9717A" w:rsidRDefault="00806964" w:rsidP="00B5513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8BC66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Зам директора по ВР, педагог</w:t>
            </w:r>
          </w:p>
          <w:p w14:paraId="55F086A5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-организатор ДНВ, учителя истории, классные руководите ли, организатор</w:t>
            </w:r>
          </w:p>
        </w:tc>
      </w:tr>
      <w:tr w:rsidR="00806964" w:rsidRPr="00E9717A" w14:paraId="6C12DD92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6CF05" w14:textId="77777777" w:rsidR="00806964" w:rsidRPr="00E9717A" w:rsidRDefault="00806964" w:rsidP="00B55136">
            <w:pPr>
              <w:widowControl w:val="0"/>
              <w:tabs>
                <w:tab w:val="left" w:pos="1134"/>
              </w:tabs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Новогодний праздник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09E5A" w14:textId="77777777" w:rsidR="00806964" w:rsidRPr="00E9717A" w:rsidRDefault="00806964" w:rsidP="00260255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7AAA1" w14:textId="77777777" w:rsidR="00806964" w:rsidRPr="00E9717A" w:rsidRDefault="00806964" w:rsidP="00260255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A9A45A" w14:textId="3C7B6E8E" w:rsidR="00806964" w:rsidRPr="00E9717A" w:rsidRDefault="00260255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З</w:t>
            </w:r>
            <w:r w:rsidR="0060370F"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ДВР</w:t>
            </w:r>
          </w:p>
        </w:tc>
      </w:tr>
      <w:tr w:rsidR="00806964" w:rsidRPr="00E9717A" w14:paraId="0700C162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B28D2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День Защитника Отечества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9C0A7" w14:textId="77777777" w:rsidR="00806964" w:rsidRPr="00E9717A" w:rsidRDefault="00806964" w:rsidP="00260255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 –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0A1A1" w14:textId="77777777" w:rsidR="00806964" w:rsidRPr="00E9717A" w:rsidRDefault="00806964" w:rsidP="00260255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58AF5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ЗДВР, отряд юных пограничников, юнармейский отряд</w:t>
            </w:r>
          </w:p>
        </w:tc>
      </w:tr>
      <w:tr w:rsidR="00806964" w:rsidRPr="00E9717A" w14:paraId="4EC5541E" w14:textId="77777777" w:rsidTr="00260255">
        <w:trPr>
          <w:gridAfter w:val="1"/>
          <w:wAfter w:w="235" w:type="dxa"/>
        </w:trPr>
        <w:tc>
          <w:tcPr>
            <w:tcW w:w="3526" w:type="dxa"/>
          </w:tcPr>
          <w:p w14:paraId="4307810D" w14:textId="77777777" w:rsidR="00806964" w:rsidRPr="00E9717A" w:rsidRDefault="00806964" w:rsidP="00B55136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</w:p>
          <w:p w14:paraId="11EEAF42" w14:textId="77777777" w:rsidR="00806964" w:rsidRPr="00E9717A" w:rsidRDefault="00806964" w:rsidP="00B55136">
            <w:pPr>
              <w:pStyle w:val="TableParagraph"/>
              <w:spacing w:before="6" w:line="240" w:lineRule="auto"/>
              <w:rPr>
                <w:b/>
                <w:sz w:val="24"/>
                <w:szCs w:val="24"/>
              </w:rPr>
            </w:pPr>
          </w:p>
          <w:p w14:paraId="0CC64129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E9717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полного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освобождения</w:t>
            </w:r>
            <w:r w:rsidRPr="00E9717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Ленинграда</w:t>
            </w:r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фашисткой</w:t>
            </w:r>
            <w:r w:rsidRPr="00E971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блокады</w:t>
            </w:r>
          </w:p>
        </w:tc>
        <w:tc>
          <w:tcPr>
            <w:tcW w:w="1260" w:type="dxa"/>
          </w:tcPr>
          <w:p w14:paraId="2CBE6EA1" w14:textId="77777777" w:rsidR="00806964" w:rsidRPr="00E9717A" w:rsidRDefault="00806964" w:rsidP="00260255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14:paraId="20A6DAD3" w14:textId="77777777" w:rsidR="00806964" w:rsidRPr="00E9717A" w:rsidRDefault="00806964" w:rsidP="00260255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14:paraId="3C259D4E" w14:textId="77777777" w:rsidR="00806964" w:rsidRPr="00E9717A" w:rsidRDefault="00806964" w:rsidP="00260255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14:paraId="0A108C36" w14:textId="77777777" w:rsidR="00806964" w:rsidRPr="00E9717A" w:rsidRDefault="00806964" w:rsidP="00260255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14:paraId="37DFA30C" w14:textId="77777777" w:rsidR="00806964" w:rsidRPr="00E9717A" w:rsidRDefault="00806964" w:rsidP="00260255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14:paraId="197EDC60" w14:textId="77777777" w:rsidR="00806964" w:rsidRPr="00E9717A" w:rsidRDefault="00806964" w:rsidP="00260255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</w:tc>
        <w:tc>
          <w:tcPr>
            <w:tcW w:w="3402" w:type="dxa"/>
          </w:tcPr>
          <w:p w14:paraId="32D9209F" w14:textId="4DDAB979" w:rsidR="00806964" w:rsidRPr="00E9717A" w:rsidRDefault="00806964" w:rsidP="00B55136">
            <w:pPr>
              <w:pStyle w:val="TableParagraph"/>
              <w:spacing w:before="126" w:line="240" w:lineRule="auto"/>
              <w:ind w:left="109"/>
              <w:jc w:val="both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Зам</w:t>
            </w:r>
            <w:r w:rsidRPr="00E9717A">
              <w:rPr>
                <w:spacing w:val="-9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директора</w:t>
            </w:r>
            <w:r w:rsidRPr="00E9717A">
              <w:rPr>
                <w:spacing w:val="-1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по</w:t>
            </w:r>
            <w:r w:rsidRPr="00E9717A">
              <w:rPr>
                <w:spacing w:val="-9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ВР,</w:t>
            </w:r>
            <w:r w:rsidRPr="00E9717A">
              <w:rPr>
                <w:spacing w:val="-1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педагог-организатор</w:t>
            </w:r>
            <w:r w:rsidRPr="00E9717A">
              <w:rPr>
                <w:spacing w:val="-1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ДНВ,</w:t>
            </w:r>
            <w:r w:rsidRPr="00E9717A">
              <w:rPr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учителя</w:t>
            </w:r>
            <w:r w:rsidRPr="00E9717A">
              <w:rPr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и</w:t>
            </w:r>
            <w:r w:rsidR="00DB3873" w:rsidRPr="00E9717A">
              <w:rPr>
                <w:sz w:val="24"/>
                <w:szCs w:val="24"/>
              </w:rPr>
              <w:t>с</w:t>
            </w:r>
            <w:r w:rsidRPr="00E9717A">
              <w:rPr>
                <w:spacing w:val="-1"/>
                <w:sz w:val="24"/>
                <w:szCs w:val="24"/>
              </w:rPr>
              <w:t>тории,</w:t>
            </w:r>
            <w:r w:rsidRPr="00E9717A">
              <w:rPr>
                <w:spacing w:val="-1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классные</w:t>
            </w:r>
            <w:r w:rsidRPr="00E9717A">
              <w:rPr>
                <w:spacing w:val="-1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руководите</w:t>
            </w:r>
            <w:r w:rsidRPr="00E9717A">
              <w:rPr>
                <w:spacing w:val="-58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ли,</w:t>
            </w:r>
            <w:r w:rsidRPr="00E9717A">
              <w:rPr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организатор</w:t>
            </w:r>
          </w:p>
        </w:tc>
      </w:tr>
      <w:tr w:rsidR="00806964" w:rsidRPr="00E9717A" w14:paraId="08F6E0E4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bottom w:val="single" w:sz="6" w:space="0" w:color="000000"/>
            </w:tcBorders>
          </w:tcPr>
          <w:p w14:paraId="0338F35F" w14:textId="77777777" w:rsidR="00806964" w:rsidRPr="00E9717A" w:rsidRDefault="00806964" w:rsidP="00B55136">
            <w:pPr>
              <w:pStyle w:val="TableParagraph"/>
              <w:rPr>
                <w:b/>
                <w:sz w:val="24"/>
                <w:szCs w:val="24"/>
              </w:rPr>
            </w:pPr>
          </w:p>
          <w:p w14:paraId="3ADD2947" w14:textId="77777777" w:rsidR="00806964" w:rsidRPr="00E9717A" w:rsidRDefault="00806964" w:rsidP="00B5513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51855140" w14:textId="77777777" w:rsidR="00806964" w:rsidRPr="00E9717A" w:rsidRDefault="00806964" w:rsidP="00B55136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Международный</w:t>
            </w:r>
            <w:r w:rsidRPr="00E9717A">
              <w:rPr>
                <w:spacing w:val="-13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день</w:t>
            </w:r>
            <w:r w:rsidRPr="00E9717A">
              <w:rPr>
                <w:spacing w:val="-9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родного</w:t>
            </w:r>
            <w:r w:rsidRPr="00E9717A">
              <w:rPr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языка</w:t>
            </w:r>
          </w:p>
        </w:tc>
        <w:tc>
          <w:tcPr>
            <w:tcW w:w="1260" w:type="dxa"/>
            <w:tcBorders>
              <w:bottom w:val="single" w:sz="6" w:space="0" w:color="000000"/>
            </w:tcBorders>
          </w:tcPr>
          <w:p w14:paraId="028AE789" w14:textId="77777777" w:rsidR="00806964" w:rsidRPr="00E9717A" w:rsidRDefault="00806964" w:rsidP="0026025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25E119BC" w14:textId="77777777" w:rsidR="00806964" w:rsidRPr="00E9717A" w:rsidRDefault="00806964" w:rsidP="00260255">
            <w:pPr>
              <w:pStyle w:val="TableParagraph"/>
              <w:spacing w:before="3"/>
              <w:jc w:val="center"/>
              <w:rPr>
                <w:b/>
                <w:sz w:val="24"/>
                <w:szCs w:val="24"/>
              </w:rPr>
            </w:pPr>
          </w:p>
          <w:p w14:paraId="47A50628" w14:textId="77777777" w:rsidR="00806964" w:rsidRPr="00E9717A" w:rsidRDefault="00806964" w:rsidP="00260255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1-4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14:paraId="20EA1A9A" w14:textId="77777777" w:rsidR="00806964" w:rsidRPr="00E9717A" w:rsidRDefault="00806964" w:rsidP="0026025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500B5944" w14:textId="77777777" w:rsidR="00806964" w:rsidRPr="00E9717A" w:rsidRDefault="00806964" w:rsidP="00260255">
            <w:pPr>
              <w:pStyle w:val="TableParagraph"/>
              <w:spacing w:before="3"/>
              <w:jc w:val="center"/>
              <w:rPr>
                <w:b/>
                <w:sz w:val="24"/>
                <w:szCs w:val="24"/>
              </w:rPr>
            </w:pPr>
          </w:p>
          <w:p w14:paraId="5E6C5EF1" w14:textId="77777777" w:rsidR="00806964" w:rsidRPr="00E9717A" w:rsidRDefault="00806964" w:rsidP="00260255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21 февраля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7E832A33" w14:textId="0946234F" w:rsidR="00806964" w:rsidRPr="00E9717A" w:rsidRDefault="00260255" w:rsidP="00260255">
            <w:pPr>
              <w:pStyle w:val="TableParagraph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 директора по </w:t>
            </w:r>
            <w:r w:rsidR="00806964" w:rsidRPr="00E9717A">
              <w:rPr>
                <w:sz w:val="24"/>
                <w:szCs w:val="24"/>
              </w:rPr>
              <w:t>ВР,</w:t>
            </w:r>
            <w:r w:rsidR="00806964" w:rsidRPr="00E9717A">
              <w:rPr>
                <w:spacing w:val="1"/>
                <w:sz w:val="24"/>
                <w:szCs w:val="24"/>
              </w:rPr>
              <w:t xml:space="preserve"> </w:t>
            </w:r>
            <w:r w:rsidR="00806964" w:rsidRPr="00E9717A">
              <w:rPr>
                <w:spacing w:val="-1"/>
                <w:sz w:val="24"/>
                <w:szCs w:val="24"/>
              </w:rPr>
              <w:t xml:space="preserve">педагог-организатор </w:t>
            </w:r>
            <w:r w:rsidR="00806964" w:rsidRPr="00E9717A">
              <w:rPr>
                <w:sz w:val="24"/>
                <w:szCs w:val="24"/>
              </w:rPr>
              <w:t>ДНВ,</w:t>
            </w:r>
            <w:r w:rsidR="00806964" w:rsidRPr="00E9717A">
              <w:rPr>
                <w:spacing w:val="-57"/>
                <w:sz w:val="24"/>
                <w:szCs w:val="24"/>
              </w:rPr>
              <w:t xml:space="preserve"> </w:t>
            </w:r>
            <w:r w:rsidR="00806964" w:rsidRPr="00E9717A">
              <w:rPr>
                <w:sz w:val="24"/>
                <w:szCs w:val="24"/>
              </w:rPr>
              <w:t>учителя</w:t>
            </w:r>
            <w:r w:rsidR="00806964" w:rsidRPr="00E9717A">
              <w:rPr>
                <w:spacing w:val="-14"/>
                <w:sz w:val="24"/>
                <w:szCs w:val="24"/>
              </w:rPr>
              <w:t xml:space="preserve"> </w:t>
            </w:r>
            <w:r w:rsidR="00806964" w:rsidRPr="00E9717A">
              <w:rPr>
                <w:sz w:val="24"/>
                <w:szCs w:val="24"/>
              </w:rPr>
              <w:t>чеченского</w:t>
            </w:r>
            <w:r w:rsidR="00806964" w:rsidRPr="00E9717A">
              <w:rPr>
                <w:spacing w:val="-14"/>
                <w:sz w:val="24"/>
                <w:szCs w:val="24"/>
              </w:rPr>
              <w:t xml:space="preserve"> </w:t>
            </w:r>
            <w:proofErr w:type="gramStart"/>
            <w:r w:rsidR="00806964" w:rsidRPr="00E9717A">
              <w:rPr>
                <w:sz w:val="24"/>
                <w:szCs w:val="24"/>
              </w:rPr>
              <w:t xml:space="preserve">языка,  </w:t>
            </w:r>
            <w:r w:rsidR="00806964" w:rsidRPr="00E9717A">
              <w:rPr>
                <w:spacing w:val="-2"/>
                <w:sz w:val="24"/>
                <w:szCs w:val="24"/>
              </w:rPr>
              <w:t>классные</w:t>
            </w:r>
            <w:proofErr w:type="gramEnd"/>
            <w:r w:rsidR="00806964" w:rsidRPr="00E9717A">
              <w:rPr>
                <w:spacing w:val="-2"/>
                <w:sz w:val="24"/>
                <w:szCs w:val="24"/>
              </w:rPr>
              <w:t xml:space="preserve"> </w:t>
            </w:r>
            <w:r w:rsidR="00806964" w:rsidRPr="00E9717A">
              <w:rPr>
                <w:spacing w:val="-1"/>
                <w:sz w:val="24"/>
                <w:szCs w:val="24"/>
              </w:rPr>
              <w:t>руководители,</w:t>
            </w:r>
            <w:r w:rsidR="00806964" w:rsidRPr="00E9717A">
              <w:rPr>
                <w:spacing w:val="-57"/>
                <w:sz w:val="24"/>
                <w:szCs w:val="24"/>
              </w:rPr>
              <w:t xml:space="preserve"> </w:t>
            </w:r>
            <w:r w:rsidR="00806964" w:rsidRPr="00E9717A">
              <w:rPr>
                <w:sz w:val="24"/>
                <w:szCs w:val="24"/>
              </w:rPr>
              <w:t>организатор</w:t>
            </w:r>
          </w:p>
        </w:tc>
      </w:tr>
      <w:tr w:rsidR="00806964" w:rsidRPr="00E9717A" w14:paraId="111333CE" w14:textId="77777777" w:rsidTr="00260255">
        <w:trPr>
          <w:gridAfter w:val="1"/>
          <w:wAfter w:w="235" w:type="dxa"/>
        </w:trPr>
        <w:tc>
          <w:tcPr>
            <w:tcW w:w="3526" w:type="dxa"/>
          </w:tcPr>
          <w:p w14:paraId="021E2FC6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E9717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джигита</w:t>
            </w:r>
          </w:p>
        </w:tc>
        <w:tc>
          <w:tcPr>
            <w:tcW w:w="1260" w:type="dxa"/>
          </w:tcPr>
          <w:p w14:paraId="5B1B6118" w14:textId="77777777" w:rsidR="00806964" w:rsidRPr="00E9717A" w:rsidRDefault="00806964" w:rsidP="00260255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14:paraId="4468CF54" w14:textId="77777777" w:rsidR="00806964" w:rsidRPr="00E9717A" w:rsidRDefault="00806964" w:rsidP="00260255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402" w:type="dxa"/>
          </w:tcPr>
          <w:p w14:paraId="03E6B2CB" w14:textId="77777777" w:rsidR="00806964" w:rsidRPr="00E9717A" w:rsidRDefault="00806964" w:rsidP="00B55136">
            <w:pPr>
              <w:pStyle w:val="TableParagraph"/>
              <w:ind w:left="109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Зам</w:t>
            </w:r>
            <w:r w:rsidRPr="00E9717A">
              <w:rPr>
                <w:spacing w:val="-9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директора</w:t>
            </w:r>
            <w:r w:rsidRPr="00E9717A">
              <w:rPr>
                <w:spacing w:val="-1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по</w:t>
            </w:r>
            <w:r w:rsidRPr="00E9717A">
              <w:rPr>
                <w:spacing w:val="-9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ВР,</w:t>
            </w:r>
            <w:r w:rsidRPr="00E9717A">
              <w:rPr>
                <w:spacing w:val="-1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педагог</w:t>
            </w:r>
          </w:p>
          <w:p w14:paraId="4465D117" w14:textId="6210F753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-организатор</w:t>
            </w:r>
            <w:r w:rsidRPr="00E9717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ДНВ,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r w:rsidR="00DB3873"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рук</w:t>
            </w:r>
          </w:p>
        </w:tc>
      </w:tr>
      <w:tr w:rsidR="00806964" w:rsidRPr="00E9717A" w14:paraId="7F61CF07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70E26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Международный женский день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69702" w14:textId="77777777" w:rsidR="00806964" w:rsidRPr="00E9717A" w:rsidRDefault="00806964" w:rsidP="00260255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 –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BDAFA" w14:textId="77777777" w:rsidR="00806964" w:rsidRPr="00E9717A" w:rsidRDefault="00806964" w:rsidP="00260255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C8BF3" w14:textId="4E6EC028" w:rsidR="00806964" w:rsidRPr="00E9717A" w:rsidRDefault="00260255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06964" w:rsidRPr="00E9717A" w14:paraId="4D5B7E2E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03301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Акция «День леса»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1AA1F" w14:textId="77777777" w:rsidR="00806964" w:rsidRPr="00E9717A" w:rsidRDefault="00806964" w:rsidP="00260255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82B4B" w14:textId="77777777" w:rsidR="00806964" w:rsidRPr="00E9717A" w:rsidRDefault="00806964" w:rsidP="00260255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15-21.03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91D9C0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Учитель ОБЖ, юнармейский отряд, «Юные </w:t>
            </w:r>
            <w:proofErr w:type="spellStart"/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», РДШ» </w:t>
            </w:r>
          </w:p>
        </w:tc>
      </w:tr>
      <w:tr w:rsidR="00806964" w:rsidRPr="00E9717A" w14:paraId="6D693CD2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485F9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Акция «Голубая лента»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48470" w14:textId="77777777" w:rsidR="00806964" w:rsidRPr="00E9717A" w:rsidRDefault="00806964" w:rsidP="00260255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99481" w14:textId="77777777" w:rsidR="00806964" w:rsidRPr="00E9717A" w:rsidRDefault="00806964" w:rsidP="00260255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2EE34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val="en-US" w:eastAsia="ko-KR"/>
              </w:rPr>
              <w:t>ЗДВР</w:t>
            </w: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eastAsia="ko-KR"/>
              </w:rPr>
              <w:t>, классные руководители</w:t>
            </w:r>
          </w:p>
        </w:tc>
      </w:tr>
      <w:tr w:rsidR="00806964" w:rsidRPr="00E9717A" w14:paraId="133A7F8E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787EF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часы и беседы, посвященные Дню Конституции ЧР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6A0D4" w14:textId="77777777" w:rsidR="00806964" w:rsidRPr="00E9717A" w:rsidRDefault="00806964" w:rsidP="00260255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4F062" w14:textId="6C8702C3" w:rsidR="00806964" w:rsidRPr="00E9717A" w:rsidRDefault="00B65EFE" w:rsidP="00260255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6B3BF" w14:textId="5664BE6C" w:rsidR="00806964" w:rsidRPr="00E9717A" w:rsidRDefault="00260255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806964" w:rsidRPr="00E9717A" w14:paraId="7682E88A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C23E8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Декадник, посвященный Дню птиц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A5367" w14:textId="77777777" w:rsidR="00806964" w:rsidRPr="00E9717A" w:rsidRDefault="00806964" w:rsidP="00260255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E3AE9" w14:textId="77777777" w:rsidR="00806964" w:rsidRPr="00E9717A" w:rsidRDefault="00806964" w:rsidP="00260255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22-31.03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6C1BB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val="en-US" w:eastAsia="ko-KR"/>
              </w:rPr>
              <w:t>ЗДВР</w:t>
            </w: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eastAsia="ko-KR"/>
              </w:rPr>
              <w:t>, классные руководители</w:t>
            </w:r>
          </w:p>
        </w:tc>
      </w:tr>
      <w:tr w:rsidR="00806964" w:rsidRPr="00E9717A" w14:paraId="7EFACF91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FEC86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Природоохранная акция «Цвети, Земля!»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C183DB" w14:textId="77777777" w:rsidR="00806964" w:rsidRPr="00E9717A" w:rsidRDefault="00806964" w:rsidP="00260255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C44B9" w14:textId="77777777" w:rsidR="00806964" w:rsidRPr="00E9717A" w:rsidRDefault="00806964" w:rsidP="00260255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Март-октябрь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1530B8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val="en-US" w:eastAsia="ko-KR"/>
              </w:rPr>
              <w:t>ЗДВР</w:t>
            </w: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eastAsia="ko-KR"/>
              </w:rPr>
              <w:t>, классные руководители</w:t>
            </w:r>
          </w:p>
        </w:tc>
      </w:tr>
      <w:tr w:rsidR="00806964" w:rsidRPr="00E9717A" w14:paraId="558FFBEB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9EDE0" w14:textId="77777777" w:rsidR="00806964" w:rsidRPr="00E9717A" w:rsidRDefault="00806964" w:rsidP="00B55136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Единый классный час – «Космос – это мы. Гагаринский урок»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7A27C" w14:textId="77777777" w:rsidR="00806964" w:rsidRPr="00E9717A" w:rsidRDefault="00806964" w:rsidP="00260255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 – 4</w:t>
            </w:r>
          </w:p>
          <w:p w14:paraId="24914F7B" w14:textId="77777777" w:rsidR="00806964" w:rsidRPr="00E9717A" w:rsidRDefault="00806964" w:rsidP="00260255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A2F2D4" w14:textId="2729FDAE" w:rsidR="00806964" w:rsidRPr="00E9717A" w:rsidRDefault="00B65EFE" w:rsidP="00260255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AA45B" w14:textId="3E70399F" w:rsidR="00806964" w:rsidRPr="00E9717A" w:rsidRDefault="00260255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pacing w:val="1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06964" w:rsidRPr="00E9717A" w14:paraId="129F5422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03D71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Акция «Весенняя неделя добра»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1CE13" w14:textId="77777777" w:rsidR="00806964" w:rsidRPr="00E9717A" w:rsidRDefault="00806964" w:rsidP="00260255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B8752" w14:textId="77777777" w:rsidR="00806964" w:rsidRPr="00E9717A" w:rsidRDefault="00806964" w:rsidP="00260255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22-30.04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31527" w14:textId="77777777" w:rsidR="00806964" w:rsidRPr="00E9717A" w:rsidRDefault="00806964" w:rsidP="00260255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val="en-US" w:eastAsia="ko-KR"/>
              </w:rPr>
              <w:t>ЗДВР</w:t>
            </w: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eastAsia="ko-KR"/>
              </w:rPr>
              <w:t>, классные руководители</w:t>
            </w:r>
          </w:p>
        </w:tc>
      </w:tr>
      <w:tr w:rsidR="00806964" w:rsidRPr="00E9717A" w14:paraId="0E17921E" w14:textId="77777777" w:rsidTr="00260255">
        <w:trPr>
          <w:gridAfter w:val="1"/>
          <w:wAfter w:w="235" w:type="dxa"/>
        </w:trPr>
        <w:tc>
          <w:tcPr>
            <w:tcW w:w="3526" w:type="dxa"/>
            <w:hideMark/>
          </w:tcPr>
          <w:p w14:paraId="056B6376" w14:textId="77777777" w:rsidR="00806964" w:rsidRPr="00E9717A" w:rsidRDefault="00806964" w:rsidP="00B55136">
            <w:pPr>
              <w:pStyle w:val="TableParagraph"/>
              <w:rPr>
                <w:b/>
                <w:sz w:val="24"/>
                <w:szCs w:val="24"/>
              </w:rPr>
            </w:pPr>
          </w:p>
          <w:p w14:paraId="03D367CF" w14:textId="77777777" w:rsidR="00806964" w:rsidRPr="00E9717A" w:rsidRDefault="00806964" w:rsidP="00B55136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14:paraId="60421DAE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r w:rsidRPr="00E971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отмена</w:t>
            </w:r>
            <w:r w:rsidRPr="00E971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</w:p>
        </w:tc>
        <w:tc>
          <w:tcPr>
            <w:tcW w:w="1260" w:type="dxa"/>
            <w:hideMark/>
          </w:tcPr>
          <w:p w14:paraId="63797FDD" w14:textId="77777777" w:rsidR="00806964" w:rsidRPr="00E9717A" w:rsidRDefault="00806964" w:rsidP="0026025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472B3174" w14:textId="77777777" w:rsidR="00806964" w:rsidRPr="00E9717A" w:rsidRDefault="00806964" w:rsidP="00260255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14:paraId="5F1505C2" w14:textId="77777777" w:rsidR="00806964" w:rsidRPr="00E9717A" w:rsidRDefault="00806964" w:rsidP="00260255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843" w:type="dxa"/>
            <w:hideMark/>
          </w:tcPr>
          <w:p w14:paraId="448ABC6B" w14:textId="77777777" w:rsidR="00806964" w:rsidRPr="00E9717A" w:rsidRDefault="00806964" w:rsidP="0026025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196B1FA7" w14:textId="77777777" w:rsidR="00806964" w:rsidRPr="00E9717A" w:rsidRDefault="00806964" w:rsidP="00260255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14:paraId="3DAA07C9" w14:textId="77777777" w:rsidR="00806964" w:rsidRPr="00E9717A" w:rsidRDefault="00806964" w:rsidP="00260255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3402" w:type="dxa"/>
            <w:hideMark/>
          </w:tcPr>
          <w:p w14:paraId="3EF973C0" w14:textId="77777777" w:rsidR="00806964" w:rsidRPr="00E9717A" w:rsidRDefault="00806964" w:rsidP="00260255">
            <w:pPr>
              <w:pStyle w:val="TableParagraph"/>
              <w:spacing w:line="264" w:lineRule="exact"/>
              <w:ind w:left="0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Зам</w:t>
            </w:r>
            <w:r w:rsidRPr="00E9717A">
              <w:rPr>
                <w:spacing w:val="-9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директора</w:t>
            </w:r>
            <w:r w:rsidRPr="00E9717A">
              <w:rPr>
                <w:spacing w:val="-1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по</w:t>
            </w:r>
            <w:r w:rsidRPr="00E9717A">
              <w:rPr>
                <w:spacing w:val="-9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ВР,</w:t>
            </w:r>
            <w:r w:rsidRPr="00E9717A">
              <w:rPr>
                <w:spacing w:val="-1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педагог</w:t>
            </w:r>
          </w:p>
          <w:p w14:paraId="02DA5C67" w14:textId="77777777" w:rsidR="00806964" w:rsidRPr="00E9717A" w:rsidRDefault="00806964" w:rsidP="00260255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-организатор</w:t>
            </w:r>
            <w:r w:rsidRPr="00E9717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ДНВ,</w:t>
            </w:r>
            <w:r w:rsidRPr="00E97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истории,</w:t>
            </w:r>
            <w:r w:rsidRPr="00E9717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руководители,</w:t>
            </w:r>
            <w:r w:rsidRPr="00E9717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</w:tr>
      <w:tr w:rsidR="00806964" w:rsidRPr="00E9717A" w14:paraId="62C5CA53" w14:textId="77777777" w:rsidTr="00260255">
        <w:trPr>
          <w:gridAfter w:val="1"/>
          <w:wAfter w:w="235" w:type="dxa"/>
        </w:trPr>
        <w:tc>
          <w:tcPr>
            <w:tcW w:w="3526" w:type="dxa"/>
          </w:tcPr>
          <w:p w14:paraId="394D534E" w14:textId="77777777" w:rsidR="00806964" w:rsidRPr="00E9717A" w:rsidRDefault="00806964" w:rsidP="00B55136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6681AFF9" w14:textId="77777777" w:rsidR="00806964" w:rsidRPr="00E9717A" w:rsidRDefault="00806964" w:rsidP="00B55136">
            <w:pPr>
              <w:pStyle w:val="TableParagraph"/>
              <w:rPr>
                <w:b/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День</w:t>
            </w:r>
            <w:r w:rsidRPr="00E9717A">
              <w:rPr>
                <w:spacing w:val="-1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чеченского</w:t>
            </w:r>
            <w:r w:rsidRPr="00E9717A">
              <w:rPr>
                <w:spacing w:val="-7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языка</w:t>
            </w:r>
          </w:p>
        </w:tc>
        <w:tc>
          <w:tcPr>
            <w:tcW w:w="1260" w:type="dxa"/>
          </w:tcPr>
          <w:p w14:paraId="1848DF17" w14:textId="77777777" w:rsidR="00806964" w:rsidRPr="00E9717A" w:rsidRDefault="00806964" w:rsidP="0026025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EA343F5" w14:textId="77777777" w:rsidR="00806964" w:rsidRPr="00E9717A" w:rsidRDefault="00806964" w:rsidP="00260255">
            <w:pPr>
              <w:pStyle w:val="TableParagraph"/>
              <w:spacing w:before="2"/>
              <w:jc w:val="center"/>
              <w:rPr>
                <w:b/>
                <w:sz w:val="24"/>
                <w:szCs w:val="24"/>
              </w:rPr>
            </w:pPr>
          </w:p>
          <w:p w14:paraId="1872D63D" w14:textId="77777777" w:rsidR="00806964" w:rsidRPr="00E9717A" w:rsidRDefault="00806964" w:rsidP="0026025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25</w:t>
            </w:r>
            <w:r w:rsidRPr="00E9717A">
              <w:rPr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апреля</w:t>
            </w:r>
          </w:p>
        </w:tc>
        <w:tc>
          <w:tcPr>
            <w:tcW w:w="3402" w:type="dxa"/>
          </w:tcPr>
          <w:p w14:paraId="08919989" w14:textId="77777777" w:rsidR="00806964" w:rsidRPr="00E9717A" w:rsidRDefault="00806964" w:rsidP="00260255">
            <w:pPr>
              <w:pStyle w:val="TableParagraph"/>
              <w:ind w:left="0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Зам</w:t>
            </w:r>
            <w:r w:rsidRPr="00E9717A">
              <w:rPr>
                <w:spacing w:val="-9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директора</w:t>
            </w:r>
            <w:r w:rsidRPr="00E9717A">
              <w:rPr>
                <w:spacing w:val="-1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по</w:t>
            </w:r>
            <w:r w:rsidRPr="00E9717A">
              <w:rPr>
                <w:spacing w:val="-9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ВР,</w:t>
            </w:r>
            <w:r w:rsidRPr="00E9717A">
              <w:rPr>
                <w:spacing w:val="-1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педагог</w:t>
            </w:r>
          </w:p>
          <w:p w14:paraId="54BBD929" w14:textId="77777777" w:rsidR="00806964" w:rsidRPr="00E9717A" w:rsidRDefault="00806964" w:rsidP="00260255">
            <w:pPr>
              <w:pStyle w:val="TableParagraph"/>
              <w:spacing w:before="5" w:line="237" w:lineRule="auto"/>
              <w:ind w:left="0" w:right="306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-организатор ДНВ, учителя</w:t>
            </w:r>
            <w:r w:rsidRPr="00E9717A">
              <w:rPr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spacing w:val="-1"/>
                <w:sz w:val="24"/>
                <w:szCs w:val="24"/>
              </w:rPr>
              <w:t>чеченского</w:t>
            </w:r>
            <w:r w:rsidRPr="00E9717A">
              <w:rPr>
                <w:spacing w:val="-1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языка,</w:t>
            </w:r>
            <w:r w:rsidRPr="00E9717A">
              <w:rPr>
                <w:spacing w:val="-1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классные</w:t>
            </w:r>
          </w:p>
          <w:p w14:paraId="4586E32B" w14:textId="510E7757" w:rsidR="00806964" w:rsidRPr="00E9717A" w:rsidRDefault="00260255" w:rsidP="00260255">
            <w:pPr>
              <w:pStyle w:val="TableParagraph"/>
              <w:spacing w:line="264" w:lineRule="exact"/>
              <w:ind w:left="0"/>
              <w:rPr>
                <w:sz w:val="24"/>
                <w:szCs w:val="24"/>
              </w:rPr>
            </w:pPr>
            <w:r w:rsidRPr="00E9717A">
              <w:rPr>
                <w:spacing w:val="-1"/>
                <w:sz w:val="24"/>
                <w:szCs w:val="24"/>
              </w:rPr>
              <w:t>Руководители</w:t>
            </w:r>
            <w:r w:rsidR="00806964" w:rsidRPr="00E9717A">
              <w:rPr>
                <w:spacing w:val="-1"/>
                <w:sz w:val="24"/>
                <w:szCs w:val="24"/>
              </w:rPr>
              <w:t>,</w:t>
            </w:r>
            <w:r w:rsidR="00806964" w:rsidRPr="00E9717A">
              <w:rPr>
                <w:spacing w:val="-12"/>
                <w:sz w:val="24"/>
                <w:szCs w:val="24"/>
              </w:rPr>
              <w:t xml:space="preserve"> </w:t>
            </w:r>
            <w:r w:rsidR="00806964" w:rsidRPr="00E9717A">
              <w:rPr>
                <w:sz w:val="24"/>
                <w:szCs w:val="24"/>
              </w:rPr>
              <w:t>организатор</w:t>
            </w:r>
          </w:p>
        </w:tc>
      </w:tr>
      <w:tr w:rsidR="00806964" w:rsidRPr="00E9717A" w14:paraId="5D652C80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FCCF5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Праздничные мероприятия, </w:t>
            </w:r>
            <w:proofErr w:type="gramStart"/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посвященные  годовщине</w:t>
            </w:r>
            <w:proofErr w:type="gramEnd"/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Победы в ВОВ           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6C80C" w14:textId="77777777" w:rsidR="00806964" w:rsidRPr="00E9717A" w:rsidRDefault="00806964" w:rsidP="00260255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x-none"/>
              </w:rPr>
            </w:pPr>
            <w:r w:rsidRPr="00E9717A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x-none"/>
              </w:rPr>
              <w:t>1 –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51D31" w14:textId="77777777" w:rsidR="00806964" w:rsidRPr="00E9717A" w:rsidRDefault="00806964" w:rsidP="00260255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spacing w:val="-2"/>
                <w:kern w:val="2"/>
                <w:sz w:val="24"/>
                <w:szCs w:val="24"/>
                <w:lang w:eastAsia="ko-KR"/>
              </w:rPr>
              <w:t>04 – 08 мая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DE0C8" w14:textId="671A4553" w:rsidR="00806964" w:rsidRPr="00E9717A" w:rsidRDefault="00260255" w:rsidP="00B55136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spacing w:val="-1"/>
                <w:kern w:val="2"/>
                <w:sz w:val="24"/>
                <w:szCs w:val="24"/>
                <w:lang w:eastAsia="ko-KR"/>
              </w:rPr>
              <w:t xml:space="preserve">Классные </w:t>
            </w:r>
            <w:r w:rsidR="00806964" w:rsidRPr="00E9717A">
              <w:rPr>
                <w:rFonts w:ascii="Times New Roman" w:eastAsia="Times New Roman" w:hAnsi="Times New Roman" w:cs="Times New Roman"/>
                <w:spacing w:val="-1"/>
                <w:kern w:val="2"/>
                <w:sz w:val="24"/>
                <w:szCs w:val="24"/>
                <w:lang w:eastAsia="ko-KR"/>
              </w:rPr>
              <w:t xml:space="preserve">руководители, ЮК, </w:t>
            </w:r>
            <w:proofErr w:type="gramStart"/>
            <w:r w:rsidR="00806964" w:rsidRPr="00E9717A">
              <w:rPr>
                <w:rFonts w:ascii="Times New Roman" w:eastAsia="Times New Roman" w:hAnsi="Times New Roman" w:cs="Times New Roman"/>
                <w:spacing w:val="-1"/>
                <w:kern w:val="2"/>
                <w:sz w:val="24"/>
                <w:szCs w:val="24"/>
                <w:lang w:eastAsia="ko-KR"/>
              </w:rPr>
              <w:t xml:space="preserve">ШУС, </w:t>
            </w:r>
            <w:r w:rsidR="00806964" w:rsidRPr="00E9717A">
              <w:rPr>
                <w:rFonts w:ascii="Times New Roman" w:eastAsia="Times New Roman" w:hAnsi="Times New Roman" w:cs="Times New Roman"/>
                <w:spacing w:val="1"/>
                <w:kern w:val="2"/>
                <w:sz w:val="24"/>
                <w:szCs w:val="24"/>
                <w:lang w:eastAsia="ko-KR"/>
              </w:rPr>
              <w:t xml:space="preserve"> юнармейский</w:t>
            </w:r>
            <w:proofErr w:type="gramEnd"/>
            <w:r w:rsidR="00806964" w:rsidRPr="00E9717A">
              <w:rPr>
                <w:rFonts w:ascii="Times New Roman" w:eastAsia="Times New Roman" w:hAnsi="Times New Roman" w:cs="Times New Roman"/>
                <w:spacing w:val="1"/>
                <w:kern w:val="2"/>
                <w:sz w:val="24"/>
                <w:szCs w:val="24"/>
                <w:lang w:eastAsia="ko-KR"/>
              </w:rPr>
              <w:t xml:space="preserve"> отряд</w:t>
            </w:r>
          </w:p>
        </w:tc>
      </w:tr>
      <w:tr w:rsidR="00806964" w:rsidRPr="00E9717A" w14:paraId="167E1011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90E28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E9717A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ko-KR"/>
              </w:rPr>
              <w:t>Акция</w:t>
            </w:r>
            <w:proofErr w:type="spellEnd"/>
            <w:r w:rsidRPr="00E9717A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«</w:t>
            </w:r>
            <w:proofErr w:type="spellStart"/>
            <w:r w:rsidRPr="00E9717A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ko-KR"/>
              </w:rPr>
              <w:t>Георгиевская</w:t>
            </w:r>
            <w:proofErr w:type="spellEnd"/>
            <w:r w:rsidRPr="00E9717A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9717A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ko-KR"/>
              </w:rPr>
              <w:t>ленточка</w:t>
            </w:r>
            <w:proofErr w:type="spellEnd"/>
            <w:r w:rsidRPr="00E9717A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ko-KR"/>
              </w:rPr>
              <w:t>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0DE57" w14:textId="77777777" w:rsidR="00806964" w:rsidRPr="00E9717A" w:rsidRDefault="00806964" w:rsidP="00260255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 –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E5FDC" w14:textId="3C8CE2AC" w:rsidR="00806964" w:rsidRPr="00E9717A" w:rsidRDefault="00B65EFE" w:rsidP="00260255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053DC" w14:textId="0AE8AFFF" w:rsidR="00806964" w:rsidRPr="00E9717A" w:rsidRDefault="00260255" w:rsidP="00B55136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spacing w:val="-1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Волонтерский отряд </w:t>
            </w:r>
          </w:p>
        </w:tc>
      </w:tr>
      <w:tr w:rsidR="00806964" w:rsidRPr="00E9717A" w14:paraId="283E3FF5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B1A70" w14:textId="77777777" w:rsidR="00806964" w:rsidRPr="00E9717A" w:rsidRDefault="00806964" w:rsidP="00B55136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spacing w:val="-2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spacing w:val="-2"/>
                <w:kern w:val="2"/>
                <w:sz w:val="24"/>
                <w:szCs w:val="24"/>
                <w:lang w:eastAsia="ko-KR"/>
              </w:rPr>
              <w:t>День Памяти и скорби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238B7" w14:textId="77777777" w:rsidR="00806964" w:rsidRPr="00E9717A" w:rsidRDefault="00806964" w:rsidP="00260255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spacing w:val="-3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6B267" w14:textId="77777777" w:rsidR="00806964" w:rsidRPr="00E9717A" w:rsidRDefault="00806964" w:rsidP="00260255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5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spacing w:val="-5"/>
                <w:kern w:val="2"/>
                <w:sz w:val="24"/>
                <w:szCs w:val="24"/>
                <w:lang w:eastAsia="ko-KR"/>
              </w:rPr>
              <w:t>10.09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6DECE" w14:textId="77777777" w:rsidR="00806964" w:rsidRPr="00E9717A" w:rsidRDefault="00806964" w:rsidP="00B55136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spacing w:val="-2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spacing w:val="-2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806964" w:rsidRPr="00E9717A" w14:paraId="2CF6FE80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8598B" w14:textId="77777777" w:rsidR="00806964" w:rsidRPr="00E9717A" w:rsidRDefault="00806964" w:rsidP="00B55136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spacing w:val="-2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spacing w:val="-2"/>
                <w:kern w:val="2"/>
                <w:sz w:val="24"/>
                <w:szCs w:val="24"/>
                <w:lang w:eastAsia="ko-KR"/>
              </w:rPr>
              <w:t xml:space="preserve">«Бессмертный полк»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01B89" w14:textId="77777777" w:rsidR="00806964" w:rsidRPr="00E9717A" w:rsidRDefault="00806964" w:rsidP="00260255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spacing w:val="-3"/>
                <w:kern w:val="2"/>
                <w:sz w:val="24"/>
                <w:szCs w:val="24"/>
                <w:lang w:eastAsia="ko-KR"/>
              </w:rPr>
              <w:t>1 –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D424B" w14:textId="77777777" w:rsidR="00806964" w:rsidRPr="00E9717A" w:rsidRDefault="00806964" w:rsidP="00260255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5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spacing w:val="-5"/>
                <w:kern w:val="2"/>
                <w:sz w:val="24"/>
                <w:szCs w:val="24"/>
                <w:lang w:val="en-US" w:eastAsia="ko-KR"/>
              </w:rPr>
              <w:t xml:space="preserve">08  </w:t>
            </w:r>
            <w:r w:rsidRPr="00E9717A">
              <w:rPr>
                <w:rFonts w:ascii="Times New Roman" w:eastAsia="Times New Roman" w:hAnsi="Times New Roman" w:cs="Times New Roman"/>
                <w:spacing w:val="-5"/>
                <w:kern w:val="2"/>
                <w:sz w:val="24"/>
                <w:szCs w:val="24"/>
                <w:lang w:eastAsia="ko-KR"/>
              </w:rPr>
              <w:t>мая</w:t>
            </w:r>
          </w:p>
          <w:p w14:paraId="185503D3" w14:textId="77777777" w:rsidR="00806964" w:rsidRPr="00E9717A" w:rsidRDefault="00806964" w:rsidP="00260255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0818F" w14:textId="76E88AED" w:rsidR="00806964" w:rsidRPr="00E9717A" w:rsidRDefault="00260255" w:rsidP="00B55136">
            <w:pPr>
              <w:widowControl w:val="0"/>
              <w:shd w:val="clear" w:color="auto" w:fill="FFFFFF"/>
              <w:wordWrap w:val="0"/>
              <w:autoSpaceDE w:val="0"/>
              <w:autoSpaceDN w:val="0"/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spacing w:val="-2"/>
                <w:kern w:val="2"/>
                <w:sz w:val="24"/>
                <w:szCs w:val="24"/>
                <w:lang w:eastAsia="ko-KR"/>
              </w:rPr>
              <w:t xml:space="preserve">Заместитель </w:t>
            </w:r>
            <w:r w:rsidR="00806964" w:rsidRPr="00E9717A">
              <w:rPr>
                <w:rFonts w:ascii="Times New Roman" w:eastAsia="Times New Roman" w:hAnsi="Times New Roman" w:cs="Times New Roman"/>
                <w:spacing w:val="1"/>
                <w:kern w:val="2"/>
                <w:sz w:val="24"/>
                <w:szCs w:val="24"/>
                <w:lang w:eastAsia="ko-KR"/>
              </w:rPr>
              <w:t>директора по ВР</w:t>
            </w:r>
            <w:r w:rsidR="00806964"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</w:t>
            </w:r>
            <w:r w:rsidR="00806964" w:rsidRPr="00E9717A">
              <w:rPr>
                <w:rFonts w:ascii="Times New Roman" w:eastAsia="Times New Roman" w:hAnsi="Times New Roman" w:cs="Times New Roman"/>
                <w:spacing w:val="1"/>
                <w:kern w:val="2"/>
                <w:sz w:val="24"/>
                <w:szCs w:val="24"/>
                <w:lang w:eastAsia="ko-KR"/>
              </w:rPr>
              <w:t xml:space="preserve"> юнармейский отряд</w:t>
            </w:r>
            <w:r w:rsidR="00806964"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806964" w:rsidRPr="00E9717A" w14:paraId="7248A3CD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E4D25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Праздник «Последний звонок»</w:t>
            </w:r>
          </w:p>
          <w:p w14:paraId="60323358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Торжественная линейка</w:t>
            </w:r>
          </w:p>
          <w:p w14:paraId="00E8ABF0" w14:textId="77777777" w:rsidR="00806964" w:rsidRPr="00E9717A" w:rsidRDefault="00806964" w:rsidP="00B55136">
            <w:pPr>
              <w:widowControl w:val="0"/>
              <w:wordWrap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Классные часы «Вот и стали мы на год взрослее»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8B80D" w14:textId="77777777" w:rsidR="00806964" w:rsidRPr="00E9717A" w:rsidRDefault="00806964" w:rsidP="00260255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 – 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9CED3" w14:textId="77777777" w:rsidR="00806964" w:rsidRPr="00E9717A" w:rsidRDefault="00806964" w:rsidP="00260255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</w:p>
          <w:p w14:paraId="44603CA9" w14:textId="77777777" w:rsidR="00806964" w:rsidRPr="00E9717A" w:rsidRDefault="00806964" w:rsidP="00260255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23 мая</w:t>
            </w:r>
          </w:p>
          <w:p w14:paraId="3B03E83A" w14:textId="77777777" w:rsidR="00806964" w:rsidRPr="00E9717A" w:rsidRDefault="00806964" w:rsidP="00260255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30 мая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0C1D4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val="en-US" w:eastAsia="ko-KR"/>
              </w:rPr>
              <w:t>ЗДВР</w:t>
            </w: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eastAsia="ko-KR"/>
              </w:rPr>
              <w:t>, классные руководители</w:t>
            </w:r>
          </w:p>
        </w:tc>
      </w:tr>
      <w:tr w:rsidR="00806964" w:rsidRPr="00E9717A" w14:paraId="19931DFD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0DBBE" w14:textId="77777777" w:rsidR="00806964" w:rsidRPr="00E9717A" w:rsidRDefault="00806964" w:rsidP="00B55136">
            <w:pPr>
              <w:autoSpaceDN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День защиты детей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AF3FE" w14:textId="77777777" w:rsidR="00806964" w:rsidRPr="00E9717A" w:rsidRDefault="00806964" w:rsidP="00260255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F4DA9" w14:textId="77777777" w:rsidR="00806964" w:rsidRPr="00E9717A" w:rsidRDefault="00806964" w:rsidP="00260255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1.06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325EF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val="en-US" w:eastAsia="ko-KR"/>
              </w:rPr>
              <w:t>ЗДВР</w:t>
            </w: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eastAsia="ko-KR"/>
              </w:rPr>
              <w:t>, классные руководители</w:t>
            </w:r>
          </w:p>
        </w:tc>
      </w:tr>
      <w:tr w:rsidR="00806964" w:rsidRPr="00E9717A" w14:paraId="4ECB83A3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2366C" w14:textId="77777777" w:rsidR="00806964" w:rsidRPr="00E9717A" w:rsidRDefault="00806964" w:rsidP="00B55136">
            <w:pPr>
              <w:autoSpaceDN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День России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E99F6" w14:textId="77777777" w:rsidR="00806964" w:rsidRPr="00E9717A" w:rsidRDefault="00806964" w:rsidP="00260255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54C34" w14:textId="77777777" w:rsidR="00806964" w:rsidRPr="00E9717A" w:rsidRDefault="00806964" w:rsidP="00260255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11.06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95EED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val="en-US" w:eastAsia="ko-KR"/>
              </w:rPr>
              <w:t>ЗДВР</w:t>
            </w: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eastAsia="ko-KR"/>
              </w:rPr>
              <w:t>, классные руководители</w:t>
            </w:r>
          </w:p>
        </w:tc>
      </w:tr>
      <w:tr w:rsidR="00806964" w:rsidRPr="00E9717A" w14:paraId="2E76B875" w14:textId="77777777" w:rsidTr="00260255">
        <w:trPr>
          <w:gridAfter w:val="1"/>
          <w:wAfter w:w="235" w:type="dxa"/>
        </w:trPr>
        <w:tc>
          <w:tcPr>
            <w:tcW w:w="3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5E060" w14:textId="77777777" w:rsidR="00806964" w:rsidRPr="00E9717A" w:rsidRDefault="00806964" w:rsidP="00B55136">
            <w:pPr>
              <w:autoSpaceDN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День памяти и скорби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DACBF" w14:textId="77777777" w:rsidR="00806964" w:rsidRPr="00E9717A" w:rsidRDefault="00806964" w:rsidP="00260255">
            <w:pPr>
              <w:widowControl w:val="0"/>
              <w:wordWrap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90E8D" w14:textId="77777777" w:rsidR="00806964" w:rsidRPr="00E9717A" w:rsidRDefault="00806964" w:rsidP="00260255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22.06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01808" w14:textId="77777777" w:rsidR="00806964" w:rsidRPr="00E9717A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val="en-US" w:eastAsia="ko-KR"/>
              </w:rPr>
              <w:t>ЗДВР</w:t>
            </w:r>
            <w:r w:rsidRPr="00E9717A"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eastAsia="ko-KR"/>
              </w:rPr>
              <w:t>, классные руководители</w:t>
            </w:r>
          </w:p>
        </w:tc>
      </w:tr>
    </w:tbl>
    <w:p w14:paraId="5226AAA5" w14:textId="77777777" w:rsidR="00260255" w:rsidRDefault="00260255" w:rsidP="00806964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</w:pPr>
    </w:p>
    <w:p w14:paraId="573F3B26" w14:textId="77777777" w:rsidR="00806964" w:rsidRPr="00E9717A" w:rsidRDefault="00806964" w:rsidP="00806964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i/>
          <w:color w:val="000000"/>
          <w:sz w:val="24"/>
          <w:szCs w:val="24"/>
          <w:lang w:eastAsia="ru-RU"/>
        </w:rPr>
      </w:pPr>
      <w:r w:rsidRPr="00E9717A"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  <w:t>Школьные медиа</w:t>
      </w:r>
      <w:r w:rsidRPr="00E9717A">
        <w:rPr>
          <w:rFonts w:ascii="Times New Roman" w:eastAsia="№Е" w:hAnsi="Times New Roman" w:cs="Times New Roman"/>
          <w:b/>
          <w:i/>
          <w:color w:val="FF0000"/>
          <w:sz w:val="24"/>
          <w:szCs w:val="24"/>
          <w:lang w:eastAsia="ru-RU"/>
        </w:rPr>
        <w:t xml:space="preserve"> 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5"/>
        <w:gridCol w:w="1181"/>
        <w:gridCol w:w="2280"/>
        <w:gridCol w:w="3014"/>
      </w:tblGrid>
      <w:tr w:rsidR="00806964" w:rsidRPr="00E9717A" w14:paraId="7542BD07" w14:textId="77777777" w:rsidTr="00B55136"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D0F1A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8C91A4E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31594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F5F902E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AFE24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1C648538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  <w:p w14:paraId="57577C86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10FF3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ADDAD01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806964" w:rsidRPr="00E9717A" w14:paraId="097F95CF" w14:textId="77777777" w:rsidTr="00B55136"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AA231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Размещение созданных детьми </w:t>
            </w: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рассказов, стихов, сказок, репортажей на страницах газеты «Ветер перемен»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CF3F6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1-4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80D1D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C0F32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06964" w:rsidRPr="00E9717A" w14:paraId="491D21A7" w14:textId="77777777" w:rsidTr="00B55136"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2D2DB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lastRenderedPageBreak/>
              <w:t>Видео-, фотосъемка классных мероприятий, работ для конкурсов.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01648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3A718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DFC84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</w:tbl>
    <w:p w14:paraId="306D6238" w14:textId="77777777" w:rsidR="00260255" w:rsidRDefault="00806964" w:rsidP="00806964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  <w:r w:rsidRPr="00E9717A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ab/>
      </w:r>
    </w:p>
    <w:p w14:paraId="7DA0EB5E" w14:textId="6F5DD5DC" w:rsidR="00806964" w:rsidRPr="00E9717A" w:rsidRDefault="00806964" w:rsidP="00806964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i/>
          <w:color w:val="FF0000"/>
          <w:sz w:val="24"/>
          <w:szCs w:val="24"/>
          <w:lang w:eastAsia="ru-RU"/>
        </w:rPr>
      </w:pPr>
      <w:r w:rsidRPr="00E9717A"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  <w:t>Детские общественные объединения</w:t>
      </w:r>
      <w:r w:rsidRPr="00E9717A">
        <w:rPr>
          <w:rFonts w:ascii="Times New Roman" w:eastAsia="№Е" w:hAnsi="Times New Roman" w:cs="Times New Roman"/>
          <w:b/>
          <w:i/>
          <w:color w:val="FF0000"/>
          <w:sz w:val="24"/>
          <w:szCs w:val="24"/>
          <w:lang w:eastAsia="ru-RU"/>
        </w:rPr>
        <w:t xml:space="preserve"> 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33"/>
        <w:gridCol w:w="1166"/>
        <w:gridCol w:w="2254"/>
        <w:gridCol w:w="2977"/>
      </w:tblGrid>
      <w:tr w:rsidR="00806964" w:rsidRPr="00E9717A" w14:paraId="7588C317" w14:textId="77777777" w:rsidTr="00B55136"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25DFA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B8BF7CB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DF487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38A80FC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32840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49ABFDE2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  <w:p w14:paraId="6637B0C0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493F0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62C1E06" w14:textId="77777777" w:rsidR="00806964" w:rsidRPr="00E9717A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806964" w:rsidRPr="00260255" w14:paraId="3C0BC884" w14:textId="77777777" w:rsidTr="00B55136">
        <w:tc>
          <w:tcPr>
            <w:tcW w:w="3633" w:type="dxa"/>
          </w:tcPr>
          <w:p w14:paraId="1AB138C7" w14:textId="77777777" w:rsidR="00806964" w:rsidRPr="00260255" w:rsidRDefault="00806964" w:rsidP="00B55136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14:paraId="1BDBE1AB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hAnsi="Times New Roman" w:cs="Times New Roman"/>
                <w:sz w:val="24"/>
                <w:szCs w:val="24"/>
              </w:rPr>
              <w:t>Участие,</w:t>
            </w:r>
            <w:r w:rsidRPr="0026025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60255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26025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6025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60255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6025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260255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60255">
              <w:rPr>
                <w:rFonts w:ascii="Times New Roman" w:hAnsi="Times New Roman" w:cs="Times New Roman"/>
                <w:sz w:val="24"/>
                <w:szCs w:val="24"/>
              </w:rPr>
              <w:t>общ</w:t>
            </w:r>
            <w:r w:rsidRPr="00260255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60255">
              <w:rPr>
                <w:rFonts w:ascii="Times New Roman" w:hAnsi="Times New Roman" w:cs="Times New Roman"/>
                <w:sz w:val="24"/>
                <w:szCs w:val="24"/>
              </w:rPr>
              <w:t>ешкольных</w:t>
            </w:r>
            <w:proofErr w:type="spellEnd"/>
            <w:r w:rsidRPr="0026025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60255">
              <w:rPr>
                <w:rFonts w:ascii="Times New Roman" w:hAnsi="Times New Roman" w:cs="Times New Roman"/>
                <w:sz w:val="24"/>
                <w:szCs w:val="24"/>
              </w:rPr>
              <w:t>праздников</w:t>
            </w:r>
          </w:p>
        </w:tc>
        <w:tc>
          <w:tcPr>
            <w:tcW w:w="1166" w:type="dxa"/>
          </w:tcPr>
          <w:p w14:paraId="5D6D1983" w14:textId="77777777" w:rsidR="00806964" w:rsidRPr="00260255" w:rsidRDefault="00806964" w:rsidP="00B55136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3D789FDD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4" w:type="dxa"/>
          </w:tcPr>
          <w:p w14:paraId="5799C2FE" w14:textId="77777777" w:rsidR="00806964" w:rsidRPr="00260255" w:rsidRDefault="00806964" w:rsidP="00B55136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40DA5EB8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6025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60255">
              <w:rPr>
                <w:rFonts w:ascii="Times New Roman" w:hAnsi="Times New Roman" w:cs="Times New Roman"/>
                <w:sz w:val="24"/>
                <w:szCs w:val="24"/>
              </w:rPr>
              <w:t>течение года</w:t>
            </w:r>
          </w:p>
        </w:tc>
        <w:tc>
          <w:tcPr>
            <w:tcW w:w="2977" w:type="dxa"/>
          </w:tcPr>
          <w:p w14:paraId="14708785" w14:textId="3016E8CD" w:rsidR="00806964" w:rsidRPr="00260255" w:rsidRDefault="00260255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 директора по ВР, Организатор, </w:t>
            </w:r>
            <w:proofErr w:type="gramStart"/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руководители 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трядов</w:t>
            </w:r>
            <w:proofErr w:type="gramEnd"/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РДШ, ЮИД</w:t>
            </w:r>
          </w:p>
        </w:tc>
      </w:tr>
      <w:tr w:rsidR="00806964" w:rsidRPr="00260255" w14:paraId="27D6B453" w14:textId="77777777" w:rsidTr="00B55136"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84992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Приём в отряд ЮИД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B22CE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31E96" w14:textId="22E022FC" w:rsidR="00806964" w:rsidRPr="00260255" w:rsidRDefault="00260255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953F4" w14:textId="77777777" w:rsidR="00806964" w:rsidRPr="00260255" w:rsidRDefault="00806964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отряда ЮИД</w:t>
            </w:r>
          </w:p>
        </w:tc>
      </w:tr>
      <w:tr w:rsidR="00806964" w:rsidRPr="00260255" w14:paraId="4CBD5327" w14:textId="77777777" w:rsidTr="00B55136"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09137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26025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Трудовая акция «Осень без дыма!”»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FEC9B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4D970" w14:textId="37BC2FD4" w:rsidR="00806964" w:rsidRPr="00260255" w:rsidRDefault="00260255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30411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  <w:p w14:paraId="7A168370" w14:textId="01FFA592" w:rsidR="000002E6" w:rsidRPr="00260255" w:rsidRDefault="000002E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ЮДП</w:t>
            </w:r>
          </w:p>
        </w:tc>
      </w:tr>
      <w:tr w:rsidR="00806964" w:rsidRPr="00260255" w14:paraId="7EC9945A" w14:textId="77777777" w:rsidTr="00B55136"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BD590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6025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Социально-благотворительная акция «День пожилых людей»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CB959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4F6279" w14:textId="5BFA73DA" w:rsidR="00806964" w:rsidRPr="00260255" w:rsidRDefault="00260255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19F4F" w14:textId="391279F7" w:rsidR="00806964" w:rsidRPr="00260255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60255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  <w:r w:rsidR="000002E6" w:rsidRPr="00260255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, ЮК, ШУС</w:t>
            </w:r>
          </w:p>
        </w:tc>
      </w:tr>
      <w:tr w:rsidR="00806964" w:rsidRPr="00260255" w14:paraId="1F77BCC9" w14:textId="77777777" w:rsidTr="00B55136"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D4E2A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6025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Благотворительная акция “Белый цветок»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C5256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F861C" w14:textId="27DB0734" w:rsidR="00806964" w:rsidRPr="00260255" w:rsidRDefault="00260255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DD306" w14:textId="77777777" w:rsidR="00806964" w:rsidRPr="00260255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  <w:p w14:paraId="2DB8A3FC" w14:textId="1CF53BF0" w:rsidR="000002E6" w:rsidRPr="00260255" w:rsidRDefault="000002E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60255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РДШ</w:t>
            </w:r>
          </w:p>
        </w:tc>
      </w:tr>
      <w:tr w:rsidR="00806964" w:rsidRPr="00260255" w14:paraId="67B9F520" w14:textId="77777777" w:rsidTr="00B55136"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23460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6025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«</w:t>
            </w:r>
            <w:proofErr w:type="spellStart"/>
            <w:r w:rsidRPr="0026025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Эколята</w:t>
            </w:r>
            <w:proofErr w:type="spellEnd"/>
            <w:r w:rsidRPr="0026025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-юные защитники природы»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01A0C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409AA" w14:textId="358F1F5F" w:rsidR="00806964" w:rsidRPr="00260255" w:rsidRDefault="00260255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926DB" w14:textId="77777777" w:rsidR="00806964" w:rsidRPr="00260255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  <w:p w14:paraId="65938749" w14:textId="34271DB0" w:rsidR="000002E6" w:rsidRPr="00260255" w:rsidRDefault="000002E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260255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РДШ</w:t>
            </w:r>
            <w:r w:rsidR="0060370F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, волонтеры</w:t>
            </w:r>
          </w:p>
        </w:tc>
      </w:tr>
      <w:tr w:rsidR="00806964" w:rsidRPr="00260255" w14:paraId="26FCDB82" w14:textId="77777777" w:rsidTr="00B55136"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DC542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6025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Весенняя Неделя Добра (ряд мероприятий, осуществляемых каждым </w:t>
            </w:r>
            <w:proofErr w:type="gramStart"/>
            <w:r w:rsidRPr="0026025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классом:  </w:t>
            </w:r>
            <w:r w:rsidRPr="0026025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«</w:t>
            </w:r>
            <w:proofErr w:type="gramEnd"/>
            <w:r w:rsidRPr="0026025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Чистый поселок – чистая планета», «Памяти павших»,  «Посади дерево», «Подарок младшему другу», «Здоровая перемена» и др.)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55FC1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71C5F" w14:textId="50696F86" w:rsidR="00806964" w:rsidRPr="00260255" w:rsidRDefault="00260255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9A4E7" w14:textId="77777777" w:rsidR="00806964" w:rsidRPr="00260255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  <w:p w14:paraId="07C83744" w14:textId="089EEF76" w:rsidR="00E9717A" w:rsidRPr="00260255" w:rsidRDefault="0060370F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Волонтеры</w:t>
            </w:r>
            <w:r w:rsidR="00E9717A" w:rsidRPr="00260255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, ЮК, ШУС</w:t>
            </w:r>
          </w:p>
        </w:tc>
      </w:tr>
      <w:tr w:rsidR="00806964" w:rsidRPr="00260255" w14:paraId="2D106C0C" w14:textId="77777777" w:rsidTr="00B55136"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DDFB8" w14:textId="77777777" w:rsidR="00806964" w:rsidRPr="00260255" w:rsidRDefault="00806964" w:rsidP="00B55136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Участие в проектах и акциях РДШ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C7959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82D91" w14:textId="77777777" w:rsidR="00806964" w:rsidRPr="00260255" w:rsidRDefault="00806964" w:rsidP="00B55136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8CC3F" w14:textId="77777777" w:rsidR="00806964" w:rsidRPr="00260255" w:rsidRDefault="0080696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260255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Руководитель РДШ</w:t>
            </w:r>
          </w:p>
        </w:tc>
      </w:tr>
    </w:tbl>
    <w:p w14:paraId="79EDBE0F" w14:textId="77777777" w:rsidR="00260255" w:rsidRDefault="00260255" w:rsidP="00806964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</w:pPr>
    </w:p>
    <w:p w14:paraId="6A0DD60F" w14:textId="77777777" w:rsidR="00806964" w:rsidRPr="00260255" w:rsidRDefault="00806964" w:rsidP="00806964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i/>
          <w:color w:val="FF0000"/>
          <w:sz w:val="24"/>
          <w:szCs w:val="24"/>
          <w:lang w:eastAsia="ru-RU"/>
        </w:rPr>
      </w:pPr>
      <w:r w:rsidRPr="00260255"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  <w:t>Экскурсии, походы</w:t>
      </w:r>
      <w:r w:rsidRPr="00260255">
        <w:rPr>
          <w:rFonts w:ascii="Times New Roman" w:eastAsia="№Е" w:hAnsi="Times New Roman" w:cs="Times New Roman"/>
          <w:b/>
          <w:i/>
          <w:color w:val="FF0000"/>
          <w:sz w:val="24"/>
          <w:szCs w:val="24"/>
          <w:lang w:eastAsia="ru-RU"/>
        </w:rPr>
        <w:t xml:space="preserve"> 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77"/>
        <w:gridCol w:w="1176"/>
        <w:gridCol w:w="2271"/>
        <w:gridCol w:w="3006"/>
      </w:tblGrid>
      <w:tr w:rsidR="00806964" w:rsidRPr="00260255" w14:paraId="473B6AAA" w14:textId="77777777" w:rsidTr="00B55136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9E527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538CBA1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8BDBF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1C4358F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77B74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1457D614" w14:textId="24A4D74D" w:rsidR="00806964" w:rsidRPr="00260255" w:rsidRDefault="00260255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  <w:p w14:paraId="08BC74F1" w14:textId="6EA8F3DC" w:rsidR="00806964" w:rsidRPr="00260255" w:rsidRDefault="00260255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EF374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42E81EE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806964" w:rsidRPr="00260255" w14:paraId="740E4098" w14:textId="77777777" w:rsidTr="00B55136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7E87A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Посещение театров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E7FAB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47374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DE2AF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806964" w:rsidRPr="00260255" w14:paraId="7011E7C1" w14:textId="77777777" w:rsidTr="00B55136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0EC25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Посещение Музея Боевой Славы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03B0F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66C57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720CA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06964" w:rsidRPr="00260255" w14:paraId="09A3F741" w14:textId="77777777" w:rsidTr="00B55136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4D969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национальной библиотеки    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58C8D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DDD5C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1C7A0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06964" w:rsidRPr="00260255" w14:paraId="1E7BE927" w14:textId="77777777" w:rsidTr="00B55136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13FF1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Сезонные экскурсии в природу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EFDC2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9C309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плану </w:t>
            </w:r>
            <w:proofErr w:type="spellStart"/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клас.рук</w:t>
            </w:r>
            <w:proofErr w:type="spellEnd"/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BF5A7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06964" w:rsidRPr="00260255" w14:paraId="30C79AA1" w14:textId="77777777" w:rsidTr="00B55136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C3CB6" w14:textId="77777777" w:rsidR="00806964" w:rsidRPr="00260255" w:rsidRDefault="00806964" w:rsidP="00B55136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Туристические походы «В поход за здоровьем»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1C6CA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427D1" w14:textId="35106980" w:rsidR="00806964" w:rsidRPr="00260255" w:rsidRDefault="00260255" w:rsidP="00B55136">
            <w:pPr>
              <w:autoSpaceDN w:val="0"/>
              <w:spacing w:after="0"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8879F" w14:textId="77777777" w:rsidR="00806964" w:rsidRPr="00260255" w:rsidRDefault="00806964" w:rsidP="00B5513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Классные руководители</w:t>
            </w:r>
          </w:p>
        </w:tc>
      </w:tr>
    </w:tbl>
    <w:p w14:paraId="7483F158" w14:textId="77777777" w:rsidR="00806964" w:rsidRPr="00260255" w:rsidRDefault="00806964" w:rsidP="00806964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i/>
          <w:color w:val="000000"/>
          <w:sz w:val="24"/>
          <w:szCs w:val="24"/>
          <w:lang w:eastAsia="ru-RU"/>
        </w:rPr>
      </w:pPr>
    </w:p>
    <w:p w14:paraId="04CEBB87" w14:textId="77777777" w:rsidR="00806964" w:rsidRPr="00260255" w:rsidRDefault="00806964" w:rsidP="00806964">
      <w:pPr>
        <w:widowControl w:val="0"/>
        <w:autoSpaceDN w:val="0"/>
        <w:spacing w:after="0" w:line="240" w:lineRule="auto"/>
        <w:ind w:right="-1"/>
        <w:jc w:val="center"/>
        <w:rPr>
          <w:rFonts w:ascii="Times New Roman" w:eastAsia="№Е" w:hAnsi="Times New Roman" w:cs="Times New Roman"/>
          <w:b/>
          <w:i/>
          <w:color w:val="000000"/>
          <w:sz w:val="24"/>
          <w:szCs w:val="24"/>
          <w:lang w:eastAsia="ru-RU"/>
        </w:rPr>
      </w:pPr>
      <w:r w:rsidRPr="00260255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ab/>
      </w:r>
      <w:r w:rsidRPr="00260255">
        <w:rPr>
          <w:rFonts w:ascii="Times New Roman" w:eastAsia="№Е" w:hAnsi="Times New Roman" w:cs="Times New Roman"/>
          <w:b/>
          <w:color w:val="FF0000"/>
          <w:sz w:val="24"/>
          <w:szCs w:val="24"/>
          <w:lang w:eastAsia="ru-RU"/>
        </w:rPr>
        <w:t>Организация предметно-эстетической среды</w:t>
      </w:r>
      <w:r w:rsidRPr="00260255">
        <w:rPr>
          <w:rFonts w:ascii="Times New Roman" w:eastAsia="№Е" w:hAnsi="Times New Roman" w:cs="Times New Roman"/>
          <w:b/>
          <w:i/>
          <w:color w:val="FF0000"/>
          <w:sz w:val="24"/>
          <w:szCs w:val="24"/>
          <w:lang w:eastAsia="ru-RU"/>
        </w:rPr>
        <w:t xml:space="preserve"> 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13"/>
        <w:gridCol w:w="1168"/>
        <w:gridCol w:w="2257"/>
        <w:gridCol w:w="2992"/>
      </w:tblGrid>
      <w:tr w:rsidR="00806964" w:rsidRPr="00260255" w14:paraId="1E91CC3A" w14:textId="77777777" w:rsidTr="00B55136"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CD594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39A56B2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D2E4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83341B5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C7E2B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2A31010D" w14:textId="517A40A3" w:rsidR="00806964" w:rsidRPr="00260255" w:rsidRDefault="00260255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  <w:p w14:paraId="350229DD" w14:textId="796BA0BF" w:rsidR="00806964" w:rsidRPr="00260255" w:rsidRDefault="00260255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CCA78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8C02680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806964" w:rsidRPr="00260255" w14:paraId="5BFEDF0C" w14:textId="77777777" w:rsidTr="00B55136"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48ABC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Выставки рисунков, фотографий </w:t>
            </w:r>
            <w:r w:rsidRPr="0026025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творческих работ, посвященных событиям и памятным датам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B3AF1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1-4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117ED" w14:textId="77777777" w:rsidR="00806964" w:rsidRPr="00260255" w:rsidRDefault="00806964" w:rsidP="00B65EFE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FB9FC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Организатор, учитель </w:t>
            </w:r>
            <w:r w:rsidRPr="00260255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ИЗО, классные руководители</w:t>
            </w:r>
          </w:p>
        </w:tc>
      </w:tr>
      <w:tr w:rsidR="00806964" w:rsidRPr="00260255" w14:paraId="24C7DE05" w14:textId="77777777" w:rsidTr="00B55136"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FBBC7" w14:textId="77777777" w:rsidR="00806964" w:rsidRPr="00260255" w:rsidRDefault="00806964" w:rsidP="00B55136">
            <w:pPr>
              <w:widowControl w:val="0"/>
              <w:autoSpaceDE w:val="0"/>
              <w:autoSpaceDN w:val="0"/>
              <w:spacing w:after="0" w:line="240" w:lineRule="auto"/>
              <w:ind w:left="-142" w:right="566" w:firstLine="142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6025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Оформление классных уголков</w:t>
            </w:r>
          </w:p>
          <w:p w14:paraId="6593BB20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EA1CC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213E1" w14:textId="77777777" w:rsidR="00806964" w:rsidRPr="00260255" w:rsidRDefault="00806964" w:rsidP="00B65EFE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199D9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06964" w:rsidRPr="00260255" w14:paraId="50E15ED1" w14:textId="77777777" w:rsidTr="00B55136"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D2489" w14:textId="77777777" w:rsidR="00806964" w:rsidRPr="00260255" w:rsidRDefault="00806964" w:rsidP="00B55136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Трудовые десанты по уборке территории школы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F5086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0D35B" w14:textId="77777777" w:rsidR="00806964" w:rsidRPr="00260255" w:rsidRDefault="00806964" w:rsidP="00B65EFE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9507C" w14:textId="77777777" w:rsidR="00806964" w:rsidRPr="00260255" w:rsidRDefault="00806964" w:rsidP="00B5513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06964" w:rsidRPr="00260255" w14:paraId="1BE5AF18" w14:textId="77777777" w:rsidTr="00B55136"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F537C" w14:textId="77777777" w:rsidR="00806964" w:rsidRPr="00260255" w:rsidRDefault="00806964" w:rsidP="00B5513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6025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Праздничное украшение кабинетов, окон кабинета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2BAE7" w14:textId="77777777" w:rsidR="00806964" w:rsidRPr="00260255" w:rsidRDefault="00806964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8F753" w14:textId="77777777" w:rsidR="00806964" w:rsidRPr="00260255" w:rsidRDefault="00806964" w:rsidP="00B65EFE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508F6" w14:textId="77777777" w:rsidR="00806964" w:rsidRPr="00260255" w:rsidRDefault="00806964" w:rsidP="00B5513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255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</w:tbl>
    <w:p w14:paraId="256AAA83" w14:textId="674A7264" w:rsidR="00873324" w:rsidRPr="00E9717A" w:rsidRDefault="00873324" w:rsidP="00873324">
      <w:pPr>
        <w:widowControl w:val="0"/>
        <w:tabs>
          <w:tab w:val="left" w:pos="3720"/>
        </w:tabs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p w14:paraId="2E13572C" w14:textId="3703FB97" w:rsidR="005F12B9" w:rsidRPr="00E9717A" w:rsidRDefault="005F12B9" w:rsidP="00873324">
      <w:pPr>
        <w:widowControl w:val="0"/>
        <w:tabs>
          <w:tab w:val="left" w:pos="3720"/>
        </w:tabs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p w14:paraId="2ED7AA12" w14:textId="22A442B1" w:rsidR="005F12B9" w:rsidRPr="00E9717A" w:rsidRDefault="005F12B9" w:rsidP="00873324">
      <w:pPr>
        <w:widowControl w:val="0"/>
        <w:tabs>
          <w:tab w:val="left" w:pos="3720"/>
        </w:tabs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p w14:paraId="129F4517" w14:textId="032A2D18" w:rsidR="005F12B9" w:rsidRPr="00E9717A" w:rsidRDefault="005F12B9" w:rsidP="00873324">
      <w:pPr>
        <w:widowControl w:val="0"/>
        <w:tabs>
          <w:tab w:val="left" w:pos="3720"/>
        </w:tabs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p w14:paraId="0410ABDE" w14:textId="0E9E1555" w:rsidR="005F12B9" w:rsidRPr="00E9717A" w:rsidRDefault="005F12B9" w:rsidP="00873324">
      <w:pPr>
        <w:widowControl w:val="0"/>
        <w:tabs>
          <w:tab w:val="left" w:pos="3720"/>
        </w:tabs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p w14:paraId="61A51264" w14:textId="200D3091" w:rsidR="005F12B9" w:rsidRPr="00E9717A" w:rsidRDefault="005F12B9" w:rsidP="00873324">
      <w:pPr>
        <w:widowControl w:val="0"/>
        <w:tabs>
          <w:tab w:val="left" w:pos="3720"/>
        </w:tabs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p w14:paraId="350CDF34" w14:textId="49DB8E07" w:rsidR="00DF48D4" w:rsidRPr="00E9717A" w:rsidRDefault="00DF48D4" w:rsidP="00873324">
      <w:pPr>
        <w:widowControl w:val="0"/>
        <w:tabs>
          <w:tab w:val="left" w:pos="3720"/>
        </w:tabs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p w14:paraId="06E48EF8" w14:textId="094D6D34" w:rsidR="00DF48D4" w:rsidRPr="00E9717A" w:rsidRDefault="00DF48D4" w:rsidP="00873324">
      <w:pPr>
        <w:widowControl w:val="0"/>
        <w:tabs>
          <w:tab w:val="left" w:pos="3720"/>
        </w:tabs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p w14:paraId="7A6324B3" w14:textId="4883EBCD" w:rsidR="00DF48D4" w:rsidRPr="00E9717A" w:rsidRDefault="00DF48D4" w:rsidP="00873324">
      <w:pPr>
        <w:widowControl w:val="0"/>
        <w:tabs>
          <w:tab w:val="left" w:pos="3720"/>
        </w:tabs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p w14:paraId="07F9EC38" w14:textId="19E7E488" w:rsidR="00DF48D4" w:rsidRPr="00E9717A" w:rsidRDefault="00DF48D4" w:rsidP="00873324">
      <w:pPr>
        <w:widowControl w:val="0"/>
        <w:tabs>
          <w:tab w:val="left" w:pos="3720"/>
        </w:tabs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p w14:paraId="7036F41E" w14:textId="07402461" w:rsidR="00DF48D4" w:rsidRPr="00E9717A" w:rsidRDefault="00DF48D4" w:rsidP="00873324">
      <w:pPr>
        <w:widowControl w:val="0"/>
        <w:tabs>
          <w:tab w:val="left" w:pos="3720"/>
        </w:tabs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p w14:paraId="42C04BEB" w14:textId="30932337" w:rsidR="00DF48D4" w:rsidRPr="00E9717A" w:rsidRDefault="00DF48D4" w:rsidP="00873324">
      <w:pPr>
        <w:widowControl w:val="0"/>
        <w:tabs>
          <w:tab w:val="left" w:pos="3720"/>
        </w:tabs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p w14:paraId="17BAC335" w14:textId="72DF9401" w:rsidR="00AB411D" w:rsidRPr="00E9717A" w:rsidRDefault="00AB411D" w:rsidP="00873324">
      <w:pPr>
        <w:widowControl w:val="0"/>
        <w:tabs>
          <w:tab w:val="left" w:pos="3720"/>
        </w:tabs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p w14:paraId="1CF36AF7" w14:textId="77777777" w:rsidR="00CF7CBC" w:rsidRPr="00E9717A" w:rsidRDefault="00CF7CBC" w:rsidP="00873324">
      <w:pPr>
        <w:widowControl w:val="0"/>
        <w:tabs>
          <w:tab w:val="left" w:pos="3720"/>
        </w:tabs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p w14:paraId="063DDCB5" w14:textId="77777777" w:rsidR="00AB411D" w:rsidRPr="00E9717A" w:rsidRDefault="00AB411D" w:rsidP="00873324">
      <w:pPr>
        <w:widowControl w:val="0"/>
        <w:tabs>
          <w:tab w:val="left" w:pos="3720"/>
        </w:tabs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p w14:paraId="67F743F4" w14:textId="77777777" w:rsidR="00E9717A" w:rsidRPr="00E9717A" w:rsidRDefault="00E9717A" w:rsidP="00873324">
      <w:pPr>
        <w:widowControl w:val="0"/>
        <w:tabs>
          <w:tab w:val="left" w:pos="3720"/>
        </w:tabs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p w14:paraId="13F6DDA8" w14:textId="77777777" w:rsidR="00E9717A" w:rsidRPr="00E9717A" w:rsidRDefault="00E9717A" w:rsidP="00873324">
      <w:pPr>
        <w:widowControl w:val="0"/>
        <w:tabs>
          <w:tab w:val="left" w:pos="3720"/>
        </w:tabs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p w14:paraId="1235B595" w14:textId="77777777" w:rsidR="005F12B9" w:rsidRPr="00E9717A" w:rsidRDefault="005F12B9" w:rsidP="00873324">
      <w:pPr>
        <w:widowControl w:val="0"/>
        <w:tabs>
          <w:tab w:val="left" w:pos="3720"/>
        </w:tabs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tbl>
      <w:tblPr>
        <w:tblW w:w="1017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21"/>
        <w:gridCol w:w="1290"/>
        <w:gridCol w:w="2688"/>
        <w:gridCol w:w="2724"/>
      </w:tblGrid>
      <w:tr w:rsidR="00873324" w:rsidRPr="00E9717A" w14:paraId="014C0914" w14:textId="77777777" w:rsidTr="009D46DE">
        <w:tc>
          <w:tcPr>
            <w:tcW w:w="10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FFFFFF"/>
          </w:tcPr>
          <w:p w14:paraId="081C3929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DC99E01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aps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aps/>
                <w:color w:val="FF0000"/>
                <w:sz w:val="24"/>
                <w:szCs w:val="24"/>
                <w:lang w:eastAsia="ru-RU"/>
              </w:rPr>
              <w:t xml:space="preserve">План воспитательной работы школы </w:t>
            </w:r>
          </w:p>
          <w:p w14:paraId="7ABF6A78" w14:textId="3DCF9488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aps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aps/>
                <w:color w:val="FF0000"/>
                <w:sz w:val="24"/>
                <w:szCs w:val="24"/>
                <w:lang w:eastAsia="ru-RU"/>
              </w:rPr>
              <w:t>на 202</w:t>
            </w:r>
            <w:r w:rsidR="00234B89" w:rsidRPr="00E9717A">
              <w:rPr>
                <w:rFonts w:ascii="Times New Roman" w:eastAsia="№Е" w:hAnsi="Times New Roman" w:cs="Times New Roman"/>
                <w:b/>
                <w:bCs/>
                <w:caps/>
                <w:color w:val="FF0000"/>
                <w:sz w:val="24"/>
                <w:szCs w:val="24"/>
                <w:lang w:eastAsia="ru-RU"/>
              </w:rPr>
              <w:t>1</w:t>
            </w:r>
            <w:r w:rsidRPr="00E9717A">
              <w:rPr>
                <w:rFonts w:ascii="Times New Roman" w:eastAsia="№Е" w:hAnsi="Times New Roman" w:cs="Times New Roman"/>
                <w:b/>
                <w:bCs/>
                <w:caps/>
                <w:color w:val="FF0000"/>
                <w:sz w:val="24"/>
                <w:szCs w:val="24"/>
                <w:lang w:eastAsia="ru-RU"/>
              </w:rPr>
              <w:t>-202</w:t>
            </w:r>
            <w:r w:rsidR="00234B89" w:rsidRPr="00E9717A">
              <w:rPr>
                <w:rFonts w:ascii="Times New Roman" w:eastAsia="№Е" w:hAnsi="Times New Roman" w:cs="Times New Roman"/>
                <w:b/>
                <w:bCs/>
                <w:caps/>
                <w:color w:val="FF0000"/>
                <w:sz w:val="24"/>
                <w:szCs w:val="24"/>
                <w:lang w:eastAsia="ru-RU"/>
              </w:rPr>
              <w:t>2</w:t>
            </w:r>
            <w:r w:rsidRPr="00E9717A">
              <w:rPr>
                <w:rFonts w:ascii="Times New Roman" w:eastAsia="№Е" w:hAnsi="Times New Roman" w:cs="Times New Roman"/>
                <w:b/>
                <w:bCs/>
                <w:caps/>
                <w:color w:val="FF0000"/>
                <w:sz w:val="24"/>
                <w:szCs w:val="24"/>
                <w:lang w:eastAsia="ru-RU"/>
              </w:rPr>
              <w:t xml:space="preserve"> учебный год</w:t>
            </w:r>
          </w:p>
          <w:p w14:paraId="1C648332" w14:textId="268E89B3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aps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aps/>
                <w:color w:val="FF0000"/>
                <w:sz w:val="24"/>
                <w:szCs w:val="24"/>
                <w:lang w:eastAsia="ru-RU"/>
              </w:rPr>
              <w:t>5-9</w:t>
            </w:r>
            <w:r w:rsidR="00BE0A2A" w:rsidRPr="00E9717A">
              <w:rPr>
                <w:rFonts w:ascii="Times New Roman" w:eastAsia="№Е" w:hAnsi="Times New Roman" w:cs="Times New Roman"/>
                <w:b/>
                <w:bCs/>
                <w:caps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E9717A">
              <w:rPr>
                <w:rFonts w:ascii="Times New Roman" w:eastAsia="№Е" w:hAnsi="Times New Roman" w:cs="Times New Roman"/>
                <w:b/>
                <w:bCs/>
                <w:caps/>
                <w:color w:val="FF0000"/>
                <w:sz w:val="24"/>
                <w:szCs w:val="24"/>
                <w:lang w:eastAsia="ru-RU"/>
              </w:rPr>
              <w:t>классы</w:t>
            </w:r>
          </w:p>
          <w:p w14:paraId="2C9F960C" w14:textId="4D9650F2" w:rsidR="007C6207" w:rsidRPr="00E9717A" w:rsidRDefault="00873324" w:rsidP="007C6207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aps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aps/>
                <w:color w:val="FF0000"/>
                <w:sz w:val="24"/>
                <w:szCs w:val="24"/>
                <w:lang w:eastAsia="ru-RU"/>
              </w:rPr>
              <w:t>ООО</w:t>
            </w:r>
          </w:p>
        </w:tc>
      </w:tr>
      <w:tr w:rsidR="004A180E" w:rsidRPr="00E9717A" w14:paraId="001B3D85" w14:textId="77777777" w:rsidTr="009D46DE">
        <w:tc>
          <w:tcPr>
            <w:tcW w:w="10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38261F" w14:textId="743271C4" w:rsidR="004A180E" w:rsidRPr="00E9717A" w:rsidRDefault="004A180E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Реализация «Единой Концепции духовно-нравственного воспитания и развития подрастающего поколения»</w:t>
            </w:r>
          </w:p>
        </w:tc>
      </w:tr>
      <w:tr w:rsidR="00873324" w:rsidRPr="00E9717A" w14:paraId="791D945B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995D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96F3857" w14:textId="3419A55B" w:rsidR="00873324" w:rsidRPr="00E9717A" w:rsidRDefault="006366A6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Дела, события, мероприятия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113E3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1F49A60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D2FD1C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0C4509C5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  <w:p w14:paraId="4F9481F0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49B6F2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9FC24D4" w14:textId="77777777" w:rsidR="00873324" w:rsidRPr="00E9717A" w:rsidRDefault="00873324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4A180E" w:rsidRPr="00E9717A" w14:paraId="3DD4E262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3D283" w14:textId="115751AB" w:rsidR="004A180E" w:rsidRPr="00E9717A" w:rsidRDefault="00CE13DE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Тематические вечера «Семейные ценности» с приглашением духовенства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FE161" w14:textId="5DCB0F99" w:rsidR="004A180E" w:rsidRPr="00E9717A" w:rsidRDefault="00CE13DE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</w:t>
            </w:r>
            <w:r w:rsidR="00BE0A2A"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60E65" w14:textId="6C57CA45" w:rsidR="004A180E" w:rsidRPr="00E9717A" w:rsidRDefault="00CE13DE" w:rsidP="00873324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E30F75" w14:textId="1318ED08" w:rsidR="004A180E" w:rsidRPr="00E9717A" w:rsidRDefault="00CE13DE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Организатор по ДНВ, классные руководители</w:t>
            </w:r>
          </w:p>
        </w:tc>
      </w:tr>
      <w:tr w:rsidR="00BE0A2A" w:rsidRPr="00E9717A" w14:paraId="502A2542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39131" w14:textId="6D364555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Конкурсы «Лучший знаток семейного паспорта Пророка Мухаммада (</w:t>
            </w:r>
            <w:proofErr w:type="spellStart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с.а.в</w:t>
            </w:r>
            <w:proofErr w:type="spellEnd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.), «Лучший чтец Корана</w:t>
            </w:r>
            <w:proofErr w:type="gramStart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»,  «</w:t>
            </w:r>
            <w:proofErr w:type="gramEnd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Лучшее исполнение </w:t>
            </w:r>
            <w:proofErr w:type="spellStart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Нашида</w:t>
            </w:r>
            <w:proofErr w:type="spellEnd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5F8B7" w14:textId="76816BF4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35E51" w14:textId="46A4DBF8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A64176" w14:textId="6112CF9C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Организатор по ДНВ, классные руководители</w:t>
            </w:r>
          </w:p>
        </w:tc>
      </w:tr>
      <w:tr w:rsidR="00BE0A2A" w:rsidRPr="00E9717A" w14:paraId="78F16E43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B81E4" w14:textId="37C014FB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часы, беседы «любим и Помним» памяти Первого Президента ЧР А-Х.</w:t>
            </w:r>
            <w:r w:rsidR="0026025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Кадырова», «О судьбе народа», </w:t>
            </w: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«День Гражданского согласия и единения», День отмены КТО», «9 января – День восстановления </w:t>
            </w:r>
            <w:proofErr w:type="gramStart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государ</w:t>
            </w: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ственности  чеченского</w:t>
            </w:r>
            <w:proofErr w:type="gramEnd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народа»; «День памяти и скорби Чеченского народа»;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0017" w14:textId="426A1764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73A4A" w14:textId="5F35B994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23EABF" w14:textId="329AF2F7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E0A2A" w:rsidRPr="00E9717A" w14:paraId="3D06BB17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FE81D" w14:textId="2EBF4F87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Беседы с учащимися на темы «Воспитание детей – воспитание нации», «Ислам об отношении к соседу», «Ислам об отношении к родителям», «Об отношении к матери», «Учитель в Исламе», Ко Дню памяти великого </w:t>
            </w:r>
            <w:proofErr w:type="spellStart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авлияа</w:t>
            </w:r>
            <w:proofErr w:type="spellEnd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-шейха </w:t>
            </w:r>
            <w:proofErr w:type="spellStart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Кунта</w:t>
            </w:r>
            <w:proofErr w:type="spellEnd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-Хаджи </w:t>
            </w:r>
            <w:proofErr w:type="spellStart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Кишиева</w:t>
            </w:r>
            <w:proofErr w:type="spellEnd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, «Ислам- религия мира и добра», «Как вести себя в обществе?», «Противодействие экстремизму и терроризму», «Правонарушения на дорогах» и т.д.;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89068" w14:textId="36D0B514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8A086" w14:textId="4055C9B1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E31E1A" w14:textId="28442FF2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Педагог-организатор по ДНВ</w:t>
            </w:r>
          </w:p>
        </w:tc>
      </w:tr>
      <w:tr w:rsidR="00BE0A2A" w:rsidRPr="00E9717A" w14:paraId="0E836F0C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25219" w14:textId="25BC10D1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Круглые столы: «Жизненный путь великого </w:t>
            </w:r>
            <w:proofErr w:type="spellStart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Устаза</w:t>
            </w:r>
            <w:proofErr w:type="spellEnd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», «Страницы истории моего народа», «Адаты как источник правовых отношений чеченцев», «Наркотики и алкоголь – шаг в пропасть», «Толерантность-путь к миру», «Когда </w:t>
            </w:r>
            <w:proofErr w:type="gramStart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мы  едиными</w:t>
            </w:r>
            <w:proofErr w:type="gramEnd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непобедимы»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круглые столы: «Терроризм-угроза общества», «Нетрадиционные религиозные объединения. Чем они опасны?» и т.д.;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6F23" w14:textId="745411CE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8547B" w14:textId="1D468B72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CDA016" w14:textId="4A9D322C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Педагог-организатор по ДНВ, классные руководители</w:t>
            </w:r>
          </w:p>
        </w:tc>
      </w:tr>
      <w:tr w:rsidR="00BE0A2A" w:rsidRPr="00E9717A" w14:paraId="52469D1B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C6FF" w14:textId="59D3ED62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конкурсы плакатов и </w:t>
            </w:r>
            <w:proofErr w:type="gramStart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рисунков  «</w:t>
            </w:r>
            <w:proofErr w:type="gramEnd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Нет – терроризму!»  и т.д.;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A01D9" w14:textId="1233B28E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5BA2C" w14:textId="77777777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9409BF" w14:textId="678F470E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Организатор,  классные</w:t>
            </w:r>
            <w:proofErr w:type="gramEnd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BE0A2A" w:rsidRPr="00E9717A" w14:paraId="537093C0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AFAD5" w14:textId="77777777" w:rsidR="00BE0A2A" w:rsidRPr="00E9717A" w:rsidRDefault="00BE0A2A" w:rsidP="00260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посвященные Дню учителя</w:t>
            </w:r>
          </w:p>
          <w:p w14:paraId="2E1A3C66" w14:textId="6C857114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октября) (по отдельному плану ДО)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BD951" w14:textId="7228E4F0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41592" w14:textId="77777777" w:rsidR="00BE0A2A" w:rsidRPr="00E9717A" w:rsidRDefault="00BE0A2A" w:rsidP="00BE0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29.09 -</w:t>
            </w:r>
          </w:p>
          <w:p w14:paraId="075C585C" w14:textId="77777777" w:rsidR="00BE0A2A" w:rsidRPr="00E9717A" w:rsidRDefault="00BE0A2A" w:rsidP="00BE0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05.10</w:t>
            </w:r>
          </w:p>
          <w:p w14:paraId="731CBE1B" w14:textId="77777777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67E7C" w14:textId="77777777" w:rsidR="00BE0A2A" w:rsidRPr="00E9717A" w:rsidRDefault="00BE0A2A" w:rsidP="00260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организатор </w:t>
            </w:r>
          </w:p>
          <w:p w14:paraId="30B60F2A" w14:textId="001F5CAD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E0A2A" w:rsidRPr="00E9717A" w14:paraId="134D7596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41B7" w14:textId="38C18BD8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посещения святых мест (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зияртов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республики обучающимися школы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DB77D" w14:textId="2BF5C24D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4FE1D" w14:textId="265E6A06" w:rsidR="00BE0A2A" w:rsidRPr="00E9717A" w:rsidRDefault="00B65EFE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59838" w14:textId="57295D5D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Педагог-организатор по ДНВ </w:t>
            </w:r>
          </w:p>
        </w:tc>
      </w:tr>
      <w:tr w:rsidR="00BE0A2A" w:rsidRPr="00E9717A" w14:paraId="28839C36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641C8" w14:textId="77777777" w:rsidR="00BE0A2A" w:rsidRPr="00E9717A" w:rsidRDefault="00BE0A2A" w:rsidP="00260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приуроченные ко Дню матери</w:t>
            </w:r>
          </w:p>
          <w:p w14:paraId="1E9CCB44" w14:textId="55765D83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отдельному плану ДО)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EC19B" w14:textId="4170E2B0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5F8E1" w14:textId="38EE4BD9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Третье воскресенье ноября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99199" w14:textId="28E094D5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ВР </w:t>
            </w:r>
          </w:p>
        </w:tc>
      </w:tr>
      <w:tr w:rsidR="00BE0A2A" w:rsidRPr="00E9717A" w14:paraId="2F54830C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C8062" w14:textId="4ABA706B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Беседы, классные часы ко Дню матери «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Мерза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НАНА!»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6155A" w14:textId="1F2E240E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E112A" w14:textId="635CF215" w:rsidR="00BE0A2A" w:rsidRPr="00E9717A" w:rsidRDefault="00B65EFE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52836" w14:textId="7C81F6BA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BE0A2A" w:rsidRPr="00E9717A" w14:paraId="2D69C66C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43E9F" w14:textId="20E32606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 маминых портретов «Я рисую маму»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33CBD" w14:textId="0E5B8F27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E1CD6" w14:textId="031B735C" w:rsidR="00BE0A2A" w:rsidRPr="00E9717A" w:rsidRDefault="00B65EFE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FA3F8" w14:textId="77777777" w:rsidR="00BE0A2A" w:rsidRPr="00E9717A" w:rsidRDefault="00BE0A2A" w:rsidP="00260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ИЗО </w:t>
            </w:r>
          </w:p>
          <w:p w14:paraId="72B53972" w14:textId="64E257C7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BE0A2A" w:rsidRPr="00E9717A" w14:paraId="1EBEC5E4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DE863" w14:textId="5A4E62B4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сийлахь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нана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по оказанию внимания матерям военнослужащих и сотрудников правоохранительных структур, погибших при исполнении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8FEEC" w14:textId="4383F463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87F38" w14:textId="657C4B47" w:rsidR="00BE0A2A" w:rsidRPr="00E9717A" w:rsidRDefault="00B65EFE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57F3B" w14:textId="5977D1E5" w:rsidR="00BE0A2A" w:rsidRPr="00260255" w:rsidRDefault="00260255" w:rsidP="00260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ШУС,  </w:t>
            </w:r>
            <w:r w:rsidR="00BE0A2A"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ЕДЮО</w:t>
            </w:r>
            <w:proofErr w:type="gramEnd"/>
            <w:r w:rsidR="00BE0A2A"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="00BE0A2A"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«Юные </w:t>
            </w:r>
            <w:proofErr w:type="spellStart"/>
            <w:r w:rsidR="00BE0A2A"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Кадыровцы</w:t>
            </w:r>
            <w:proofErr w:type="spellEnd"/>
            <w:r w:rsidR="00BE0A2A"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E0A2A" w:rsidRPr="00E9717A" w14:paraId="38CBB3C6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A6BEF" w14:textId="022CF50E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Книжная выставка на тему: «Образ матери в творчестве че</w:t>
            </w: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ченских писателей и поэтов»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B7AD3" w14:textId="08496AA7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3EA09" w14:textId="5742783D" w:rsidR="00BE0A2A" w:rsidRPr="00E9717A" w:rsidRDefault="00B65EFE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814E6" w14:textId="77777777" w:rsidR="00BE0A2A" w:rsidRPr="00E9717A" w:rsidRDefault="00BE0A2A" w:rsidP="00260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Библиотекарь  </w:t>
            </w:r>
          </w:p>
          <w:p w14:paraId="44A63F00" w14:textId="77777777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0A2A" w:rsidRPr="00E9717A" w14:paraId="49740C5E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C856C" w14:textId="669D50ED" w:rsidR="00BE0A2A" w:rsidRPr="00E9717A" w:rsidRDefault="00BE0A2A" w:rsidP="00260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</w:t>
            </w:r>
            <w:proofErr w:type="gramEnd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приуроченные Дню рождения Пророка Мухаммада (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с.а.с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(по отдельному плану ДО)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77FE9" w14:textId="5BA2709D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2FB44" w14:textId="2ABEBA33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E2F95" w14:textId="5DC9EDA3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Педагог-организатор по ДНВ </w:t>
            </w:r>
          </w:p>
        </w:tc>
      </w:tr>
      <w:tr w:rsidR="00BE0A2A" w:rsidRPr="00E9717A" w14:paraId="55D6C247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B568E" w14:textId="5045DFD0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«Мы вместе», приуроченная к Международному дню инвалидов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44859" w14:textId="4E212490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CD02B" w14:textId="77777777" w:rsidR="00BE0A2A" w:rsidRPr="00E9717A" w:rsidRDefault="00BE0A2A" w:rsidP="00BE0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</w:t>
            </w:r>
          </w:p>
          <w:p w14:paraId="3958521A" w14:textId="650ACAFA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28C23" w14:textId="64BC1422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</w:t>
            </w:r>
            <w:proofErr w:type="gramStart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ВР.,</w:t>
            </w:r>
            <w:proofErr w:type="gramEnd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 - организатор по ДНВ, ЕДЮО </w:t>
            </w:r>
            <w:r w:rsidR="00260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«Юные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E0A2A" w:rsidRPr="00E9717A" w14:paraId="70BE62C1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555FB" w14:textId="67B4AF12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часы, уроки, беседы на тему: «Выселение чеченского народа»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0285F" w14:textId="3E42BDB0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F46F3" w14:textId="77777777" w:rsidR="00BE0A2A" w:rsidRPr="00E9717A" w:rsidRDefault="00BE0A2A" w:rsidP="00BE0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18-22.02</w:t>
            </w:r>
          </w:p>
          <w:p w14:paraId="3809821B" w14:textId="30319891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1051F" w14:textId="79B6C6AB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 - организатор по ДНВ учитель истории классные руководители </w:t>
            </w:r>
          </w:p>
        </w:tc>
      </w:tr>
      <w:tr w:rsidR="00BE0A2A" w:rsidRPr="00E9717A" w14:paraId="336F463F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7F409" w14:textId="73F07FB6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Поздравление членов семьи ветеранов ВОВ (1941-1945гг.)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9D9BC" w14:textId="76795655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2BA52" w14:textId="385BA3A1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29807" w14:textId="1E5D434E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ЕДЮО </w:t>
            </w:r>
            <w:r w:rsidR="002602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</w:t>
            </w:r>
            <w:proofErr w:type="gramStart"/>
            <w:r w:rsidR="002602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End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Юные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E0A2A" w:rsidRPr="00E9717A" w14:paraId="2358DA90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CE98FA" w14:textId="6E5E730E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Торжественное мероприятие, посвященное Дню чеченского языка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FB89D" w14:textId="07379D74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A3A5F" w14:textId="5E1CBFD5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E3877" w14:textId="0FF8496A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ВР, учителя чеченского языка и литературы </w:t>
            </w:r>
          </w:p>
        </w:tc>
      </w:tr>
      <w:tr w:rsidR="00BE0A2A" w:rsidRPr="00E9717A" w14:paraId="5AED7A3E" w14:textId="77777777" w:rsidTr="009D46DE">
        <w:tc>
          <w:tcPr>
            <w:tcW w:w="3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59C08" w14:textId="432524B9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 стенгазет</w:t>
            </w:r>
            <w:proofErr w:type="gramEnd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Бекалахь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сан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ненан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мотт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!»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FB0F5" w14:textId="4A0276B7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88E86" w14:textId="77777777" w:rsidR="00BE0A2A" w:rsidRPr="00E9717A" w:rsidRDefault="00BE0A2A" w:rsidP="00BE0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9345683" w14:textId="5D705CE2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15-20.04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82F66" w14:textId="77777777" w:rsidR="00BE0A2A" w:rsidRPr="00E9717A" w:rsidRDefault="00BE0A2A" w:rsidP="00260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Организатор </w:t>
            </w:r>
          </w:p>
          <w:p w14:paraId="07E79937" w14:textId="612F38F7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E0A2A" w:rsidRPr="00E9717A" w14:paraId="796BA170" w14:textId="77777777" w:rsidTr="009D46DE">
        <w:tc>
          <w:tcPr>
            <w:tcW w:w="3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77D41" w14:textId="6BA93E8F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литературных произведений чеченских писателей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D138E" w14:textId="6A8CEB10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432D5" w14:textId="56D1E431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20-25.04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C0989" w14:textId="77777777" w:rsidR="00BE0A2A" w:rsidRPr="00E9717A" w:rsidRDefault="00BE0A2A" w:rsidP="00260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Библиотекарь </w:t>
            </w:r>
          </w:p>
          <w:p w14:paraId="360F0626" w14:textId="77777777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0A2A" w:rsidRPr="00E9717A" w14:paraId="742678F9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7E442" w14:textId="4B04EB9B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приуроченные ко Дню памяти и скорби народов ЧР (10 м</w:t>
            </w:r>
            <w:r w:rsidR="00E9717A"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я) (по отдельному плану ДО)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C7EB6" w14:textId="3C1BA819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5D193" w14:textId="6E2C160F" w:rsidR="00BE0A2A" w:rsidRPr="00E9717A" w:rsidRDefault="00B65EFE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  <w:r w:rsidR="00BE0A2A"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5DCD9" w14:textId="535CB282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</w:t>
            </w:r>
            <w:proofErr w:type="gramStart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директора  по</w:t>
            </w:r>
            <w:proofErr w:type="gramEnd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 </w:t>
            </w:r>
          </w:p>
        </w:tc>
      </w:tr>
      <w:tr w:rsidR="00BE0A2A" w:rsidRPr="00E9717A" w14:paraId="44CA8A4A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BEA50" w14:textId="263905BC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мовлида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приуроченного ко Дню памяти и скорби народов ЧР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AA4D" w14:textId="58B7AFBD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9F809" w14:textId="749DD556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05-08.05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2E7D" w14:textId="77777777" w:rsidR="00BE0A2A" w:rsidRPr="00E9717A" w:rsidRDefault="00BE0A2A" w:rsidP="00260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 по ДНВ </w:t>
            </w:r>
          </w:p>
          <w:p w14:paraId="18FD3442" w14:textId="77777777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0A2A" w:rsidRPr="00E9717A" w14:paraId="1B6EEE9D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80935" w14:textId="491A6121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ветеранов ВОВ, вдов, погибших тружеников тыла и поздравление с днем Победы.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6054D" w14:textId="6A226D84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64D04" w14:textId="5218AA32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03-05.05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5579C" w14:textId="43B7A936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ШУС, </w:t>
            </w:r>
            <w:r w:rsidR="002602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ЕДЮО</w:t>
            </w:r>
            <w:proofErr w:type="gramEnd"/>
            <w:r w:rsidR="002602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</w:t>
            </w: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«Юные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E0A2A" w:rsidRPr="00E9717A" w14:paraId="08BDAFA1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6C5C8" w14:textId="26D5086C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Торжественное мероприятие, посвященное последнему звонку.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E6764" w14:textId="63C4E8E1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14A16" w14:textId="7FAFFC7C" w:rsidR="00BE0A2A" w:rsidRPr="00E9717A" w:rsidRDefault="00BE0A2A" w:rsidP="00BE0A2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3F0E7" w14:textId="1D7623F3" w:rsidR="00BE0A2A" w:rsidRPr="00E9717A" w:rsidRDefault="00BE0A2A" w:rsidP="00260255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ВР, организатор, классные руководители</w:t>
            </w:r>
          </w:p>
        </w:tc>
      </w:tr>
      <w:tr w:rsidR="00CD08C5" w:rsidRPr="00B961FD" w14:paraId="2E370F0E" w14:textId="77777777" w:rsidTr="006B1CEC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CB0E6" w14:textId="77777777" w:rsidR="00CD08C5" w:rsidRPr="00B961FD" w:rsidRDefault="00CD08C5" w:rsidP="006B1CEC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Мероприятия месячников </w:t>
            </w:r>
            <w:proofErr w:type="gramStart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безопасности  и</w:t>
            </w:r>
            <w:proofErr w:type="gramEnd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гражданской защиты детей (</w:t>
            </w:r>
            <w:r w:rsidRPr="00B961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профилактике ДДТТ, пожарной безопасности, экстремизма, терроризма, разработка   схемы-маршрута «Дом-школа-дом», </w:t>
            </w: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учебно-тренировочная  эвакуация учащихся из здания)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B48F7" w14:textId="77777777" w:rsidR="00CD08C5" w:rsidRPr="00B961FD" w:rsidRDefault="00CD08C5" w:rsidP="006B1CEC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AE44E" w14:textId="77777777" w:rsidR="00CD08C5" w:rsidRPr="00B961FD" w:rsidRDefault="00CD08C5" w:rsidP="006B1CEC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53D21" w14:textId="77777777" w:rsidR="00CD08C5" w:rsidRPr="00B961FD" w:rsidRDefault="00CD08C5" w:rsidP="006B1CEC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ВР, классные руководители, руководитель ЮИД и ЮДП, учитель ОБЖ</w:t>
            </w:r>
          </w:p>
        </w:tc>
      </w:tr>
      <w:tr w:rsidR="00027E9A" w:rsidRPr="00B961FD" w14:paraId="38C80F4C" w14:textId="77777777" w:rsidTr="006B1CEC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603A7" w14:textId="77777777" w:rsidR="00027E9A" w:rsidRPr="00B961FD" w:rsidRDefault="00027E9A" w:rsidP="006B1CEC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Мероприятия месячника правового воспитания и профилактики правонарушений. Единый день профилактики правонарушений и деструктивного поведения (правовые, профилактиче</w:t>
            </w: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 xml:space="preserve">ские игры, беседы и т.п.)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6F0E9" w14:textId="77777777" w:rsidR="00027E9A" w:rsidRPr="00B961FD" w:rsidRDefault="00027E9A" w:rsidP="006B1CEC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51348" w14:textId="77777777" w:rsidR="00027E9A" w:rsidRPr="00B961FD" w:rsidRDefault="00027E9A" w:rsidP="006B1CEC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17591" w14:textId="77777777" w:rsidR="00027E9A" w:rsidRPr="00B961FD" w:rsidRDefault="00027E9A" w:rsidP="006B1CEC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по ВР, классные руководители, </w:t>
            </w:r>
          </w:p>
        </w:tc>
      </w:tr>
      <w:tr w:rsidR="00027E9A" w:rsidRPr="00B961FD" w14:paraId="648CAA2C" w14:textId="77777777" w:rsidTr="006B1CEC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9AF77" w14:textId="77777777" w:rsidR="00027E9A" w:rsidRPr="00B961FD" w:rsidRDefault="00027E9A" w:rsidP="006B1CE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Круглый стол «Бездна, в которую надо заглянуть»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D37CE" w14:textId="77777777" w:rsidR="00027E9A" w:rsidRPr="00B961FD" w:rsidRDefault="00027E9A" w:rsidP="006B1CEC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2AFEE" w14:textId="77777777" w:rsidR="00027E9A" w:rsidRPr="00B961FD" w:rsidRDefault="00027E9A" w:rsidP="006B1CEC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5-10.11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40BFD" w14:textId="77777777" w:rsidR="00027E9A" w:rsidRPr="00B961FD" w:rsidRDefault="00027E9A" w:rsidP="006B1CEC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обществознания инспектор ПДН </w:t>
            </w:r>
          </w:p>
        </w:tc>
      </w:tr>
      <w:tr w:rsidR="00027E9A" w:rsidRPr="00B961FD" w14:paraId="38208A82" w14:textId="77777777" w:rsidTr="006B1CEC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93BD9" w14:textId="77777777" w:rsidR="00027E9A" w:rsidRPr="00B961FD" w:rsidRDefault="00027E9A" w:rsidP="006B1CE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стенгазет, приуроченный к Всемирному дню отказа от курения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9A07C" w14:textId="77777777" w:rsidR="00027E9A" w:rsidRPr="00B961FD" w:rsidRDefault="00027E9A" w:rsidP="006B1CEC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EBF25" w14:textId="77777777" w:rsidR="00027E9A" w:rsidRPr="00B961FD" w:rsidRDefault="00027E9A" w:rsidP="006B1CEC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12-14.11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798ED" w14:textId="77777777" w:rsidR="00027E9A" w:rsidRPr="00B961FD" w:rsidRDefault="00027E9A" w:rsidP="006B1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ИЗО </w:t>
            </w:r>
          </w:p>
          <w:p w14:paraId="22B29590" w14:textId="77777777" w:rsidR="00027E9A" w:rsidRPr="00B961FD" w:rsidRDefault="00027E9A" w:rsidP="006B1CEC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027E9A" w:rsidRPr="00B961FD" w14:paraId="675EEBE9" w14:textId="77777777" w:rsidTr="006B1CEC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E64DB" w14:textId="77777777" w:rsidR="00027E9A" w:rsidRPr="00B961FD" w:rsidRDefault="00027E9A" w:rsidP="006B1CE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тематических классных часов: «День против курения», «Здоровье – это жизнь», «Личность и алкоголь», «Мир без наркотиков»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01846" w14:textId="77777777" w:rsidR="00027E9A" w:rsidRPr="00B961FD" w:rsidRDefault="00027E9A" w:rsidP="006B1CEC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012CA" w14:textId="77777777" w:rsidR="00027E9A" w:rsidRPr="00B961FD" w:rsidRDefault="00027E9A" w:rsidP="006B1CEC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19-24.11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DB5AA" w14:textId="77777777" w:rsidR="00027E9A" w:rsidRPr="00B961FD" w:rsidRDefault="00027E9A" w:rsidP="006B1CEC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027E9A" w:rsidRPr="00B961FD" w14:paraId="1EAFB8F7" w14:textId="77777777" w:rsidTr="00027E9A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402D0" w14:textId="77777777" w:rsidR="00027E9A" w:rsidRPr="00B961FD" w:rsidRDefault="00027E9A" w:rsidP="006B1CE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027E9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Инструктаж и проведение Всероссийского урока, посвященного мерам безопасности в период наступления зимы с учетом риска холодного периода года, включая переохлаждение, обморожение, гололед, ДТТ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CADCA" w14:textId="77777777" w:rsidR="00027E9A" w:rsidRPr="00B961FD" w:rsidRDefault="00027E9A" w:rsidP="006B1CEC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4227B" w14:textId="77777777" w:rsidR="00027E9A" w:rsidRPr="00B961FD" w:rsidRDefault="00027E9A" w:rsidP="006B1CEC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E9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17-22.12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BAB84" w14:textId="77777777" w:rsidR="00027E9A" w:rsidRPr="00027E9A" w:rsidRDefault="00027E9A" w:rsidP="00027E9A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E9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ОБЖ </w:t>
            </w:r>
          </w:p>
          <w:p w14:paraId="557FB0D5" w14:textId="77777777" w:rsidR="00027E9A" w:rsidRPr="00B961FD" w:rsidRDefault="00027E9A" w:rsidP="006B1CEC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E9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ЮИД</w:t>
            </w:r>
          </w:p>
        </w:tc>
      </w:tr>
      <w:tr w:rsidR="00AB411D" w:rsidRPr="00E9717A" w14:paraId="65EC03A5" w14:textId="77777777" w:rsidTr="009D46DE">
        <w:tc>
          <w:tcPr>
            <w:tcW w:w="10178" w:type="dxa"/>
            <w:gridSpan w:val="4"/>
            <w:tcBorders>
              <w:right w:val="single" w:sz="4" w:space="0" w:color="000000"/>
            </w:tcBorders>
          </w:tcPr>
          <w:p w14:paraId="39FBC60B" w14:textId="77777777" w:rsidR="00027E9A" w:rsidRDefault="00027E9A" w:rsidP="00AB411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47B6573A" w14:textId="77777777" w:rsidR="00AB411D" w:rsidRPr="00E9717A" w:rsidRDefault="00AB411D" w:rsidP="00AB411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Классное руководство </w:t>
            </w:r>
          </w:p>
          <w:p w14:paraId="393D2BAE" w14:textId="77777777" w:rsidR="00AB411D" w:rsidRPr="00E9717A" w:rsidRDefault="00AB411D" w:rsidP="00AB411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 (согласно индивидуальным по </w:t>
            </w: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планам работы</w:t>
            </w:r>
          </w:p>
          <w:p w14:paraId="7AC1835B" w14:textId="524A1DE6" w:rsidR="00AB411D" w:rsidRPr="00E9717A" w:rsidRDefault="00B65EFE" w:rsidP="00AB411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Классных </w:t>
            </w:r>
            <w:r w:rsidR="00AB411D"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руководителей</w:t>
            </w:r>
            <w:r w:rsidR="00AB411D"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2DAD2187" w14:textId="23526730" w:rsidR="00AB411D" w:rsidRPr="00E9717A" w:rsidRDefault="00AB411D" w:rsidP="00AB411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A35E6" w:rsidRPr="00E9717A" w14:paraId="7577F5DD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29D11" w14:textId="77777777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4286528" w14:textId="5BC069B2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64CC7" w14:textId="77777777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CBD7ECE" w14:textId="3DCC486F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1F121" w14:textId="77777777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3CBC7513" w14:textId="76CCB34B" w:rsidR="000A35E6" w:rsidRPr="00E9717A" w:rsidRDefault="00B65EFE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</w:t>
            </w:r>
          </w:p>
          <w:p w14:paraId="4CB6856B" w14:textId="7E4D21C1" w:rsidR="000A35E6" w:rsidRPr="00E9717A" w:rsidRDefault="00B65EFE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EB42F" w14:textId="77777777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12938E2" w14:textId="253349E4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0A35E6" w:rsidRPr="00E9717A" w14:paraId="500BB8EC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6EF2D" w14:textId="77777777" w:rsidR="000A35E6" w:rsidRPr="00E9717A" w:rsidRDefault="000A35E6" w:rsidP="000A35E6">
            <w:pPr>
              <w:spacing w:after="0" w:line="240" w:lineRule="auto"/>
              <w:ind w:right="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«Планирование воспитательной работы на 2021– 2022»</w:t>
            </w:r>
          </w:p>
          <w:p w14:paraId="7ED161DD" w14:textId="5CE28ACE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Методическая помощь начинающим классным руководителям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45066" w14:textId="1B3B6C8E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AD2F4C" w14:textId="32861E7F" w:rsidR="000A35E6" w:rsidRPr="00E9717A" w:rsidRDefault="00B65EFE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918FA2" w14:textId="77777777" w:rsidR="000A35E6" w:rsidRPr="00E9717A" w:rsidRDefault="000A35E6" w:rsidP="000A35E6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ВР</w:t>
            </w:r>
          </w:p>
          <w:p w14:paraId="29FC5313" w14:textId="58402200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A35E6" w:rsidRPr="00E9717A" w14:paraId="78B2E2A4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C21856" w14:textId="5B45B0F6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 консультации для классных руководителей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2C9CF1" w14:textId="3ED1310A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B393" w14:textId="75852207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Октябрь, по мере необходимости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F233" w14:textId="77777777" w:rsidR="000A35E6" w:rsidRPr="00E9717A" w:rsidRDefault="000A35E6" w:rsidP="000A35E6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директора по ВР</w:t>
            </w:r>
          </w:p>
          <w:p w14:paraId="4E2EE924" w14:textId="359F3DCE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Предс</w:t>
            </w:r>
            <w:r w:rsidR="00260255">
              <w:rPr>
                <w:rFonts w:ascii="Times New Roman" w:hAnsi="Times New Roman" w:cs="Times New Roman"/>
                <w:sz w:val="24"/>
                <w:szCs w:val="24"/>
              </w:rPr>
              <w:t>едатель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МО классных руководителей</w:t>
            </w:r>
          </w:p>
        </w:tc>
      </w:tr>
      <w:tr w:rsidR="000A35E6" w:rsidRPr="00E9717A" w14:paraId="470AC086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A23F" w14:textId="69CE7D46" w:rsidR="000A35E6" w:rsidRPr="00E9717A" w:rsidRDefault="00260255" w:rsidP="000A35E6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Мониторинг посещаемости </w:t>
            </w:r>
            <w:r w:rsidR="000A35E6"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учащимися библиотечного фонда школы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35F751" w14:textId="605FBF80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D39E" w14:textId="3FDAAA70" w:rsidR="000A35E6" w:rsidRPr="00E9717A" w:rsidRDefault="00B65EFE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A71D" w14:textId="09FE5852" w:rsidR="000A35E6" w:rsidRPr="00E9717A" w:rsidRDefault="000A35E6" w:rsidP="000A35E6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</w:t>
            </w:r>
            <w:r w:rsidR="005A37D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по ВР</w:t>
            </w:r>
          </w:p>
          <w:p w14:paraId="1C8C2240" w14:textId="4B38D249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Заведующая библиотекой</w:t>
            </w:r>
          </w:p>
        </w:tc>
      </w:tr>
      <w:tr w:rsidR="000A35E6" w:rsidRPr="00E9717A" w14:paraId="13407BCA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B544" w14:textId="2AD5056F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расширенного МО классных руководителей для подведения промежуточных итогов воспитательной деятельности классов и школы.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9EAA59" w14:textId="17BD04FF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FE76" w14:textId="131F8FEA" w:rsidR="000A35E6" w:rsidRPr="00E9717A" w:rsidRDefault="000A35E6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конце четверти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F781" w14:textId="77777777" w:rsidR="000A35E6" w:rsidRPr="00E9717A" w:rsidRDefault="000A35E6" w:rsidP="000A35E6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директора по ВР</w:t>
            </w:r>
          </w:p>
          <w:p w14:paraId="67A3D573" w14:textId="62F9D698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Председатель  МО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классных руководителей</w:t>
            </w:r>
          </w:p>
        </w:tc>
      </w:tr>
      <w:tr w:rsidR="000A35E6" w:rsidRPr="00E9717A" w14:paraId="4819D5D3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710B" w14:textId="77777777" w:rsidR="000A35E6" w:rsidRPr="00E9717A" w:rsidRDefault="000A35E6" w:rsidP="000A35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Выборочная проверка</w:t>
            </w: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рабочей документации классных руководителей:</w:t>
            </w:r>
          </w:p>
          <w:p w14:paraId="16BF7516" w14:textId="77777777" w:rsidR="000A35E6" w:rsidRPr="00E9717A" w:rsidRDefault="000A35E6" w:rsidP="000A35E6">
            <w:pPr>
              <w:numPr>
                <w:ilvl w:val="0"/>
                <w:numId w:val="9"/>
              </w:numPr>
              <w:spacing w:after="0" w:line="240" w:lineRule="auto"/>
              <w:ind w:left="0" w:right="173" w:hanging="279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дела класса</w:t>
            </w:r>
          </w:p>
          <w:p w14:paraId="49FB8869" w14:textId="77777777" w:rsidR="000A35E6" w:rsidRPr="00E9717A" w:rsidRDefault="000A35E6" w:rsidP="000A35E6">
            <w:pPr>
              <w:numPr>
                <w:ilvl w:val="0"/>
                <w:numId w:val="9"/>
              </w:numPr>
              <w:spacing w:after="0" w:line="240" w:lineRule="auto"/>
              <w:ind w:left="0" w:right="173" w:hanging="279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Календарное планирование на четверть и на год</w:t>
            </w:r>
          </w:p>
          <w:p w14:paraId="51ACFF8E" w14:textId="77777777" w:rsidR="000A35E6" w:rsidRPr="00E9717A" w:rsidRDefault="000A35E6" w:rsidP="000A35E6">
            <w:pPr>
              <w:numPr>
                <w:ilvl w:val="0"/>
                <w:numId w:val="9"/>
              </w:numPr>
              <w:spacing w:after="0" w:line="240" w:lineRule="auto"/>
              <w:ind w:left="0" w:right="173" w:hanging="279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инструктажа учащихся по ТБ во время проведения экскурсий и других внекласс</w:t>
            </w: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ных и внешкольных мероприятий</w:t>
            </w:r>
          </w:p>
          <w:p w14:paraId="2BD9B426" w14:textId="74D4DB80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</w:t>
            </w:r>
            <w:proofErr w:type="gramStart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дневников</w:t>
            </w:r>
            <w:proofErr w:type="gramEnd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учащихся по классам и параллелям с последующим анализом состояния документа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E0DF62" w14:textId="3ADB5FD7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9AAE" w14:textId="6F40781E" w:rsidR="000A35E6" w:rsidRPr="00E9717A" w:rsidRDefault="000A35E6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717E" w14:textId="77777777" w:rsidR="000A35E6" w:rsidRPr="00E9717A" w:rsidRDefault="000A35E6" w:rsidP="000A35E6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директора по ВР</w:t>
            </w:r>
          </w:p>
          <w:p w14:paraId="03C8C428" w14:textId="0B42A89F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Председатель МО классных руководителей</w:t>
            </w:r>
          </w:p>
        </w:tc>
      </w:tr>
      <w:tr w:rsidR="000A35E6" w:rsidRPr="00E9717A" w14:paraId="6352E910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6555" w14:textId="77777777" w:rsidR="000A35E6" w:rsidRPr="00E9717A" w:rsidRDefault="000A35E6" w:rsidP="000A35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Мониторинг состояния работы с родителями учащихся.</w:t>
            </w:r>
          </w:p>
          <w:p w14:paraId="222CC856" w14:textId="174B97EF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0E4610" w14:textId="3662E601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9DD7" w14:textId="44C60DD5" w:rsidR="000A35E6" w:rsidRPr="00E9717A" w:rsidRDefault="00B65EFE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 xml:space="preserve">В </w:t>
            </w:r>
            <w:r w:rsidR="000A35E6"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конце каждой четверти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5F4A" w14:textId="77777777" w:rsidR="000A35E6" w:rsidRPr="00E9717A" w:rsidRDefault="000A35E6" w:rsidP="000A35E6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директора по ВР</w:t>
            </w:r>
          </w:p>
          <w:p w14:paraId="428E2CA1" w14:textId="0213723A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Председатель  МО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классных руководителей</w:t>
            </w:r>
          </w:p>
        </w:tc>
      </w:tr>
      <w:tr w:rsidR="000A35E6" w:rsidRPr="00E9717A" w14:paraId="092368D8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562C" w14:textId="2A10B852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</w:t>
            </w:r>
            <w:proofErr w:type="gramStart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дневников</w:t>
            </w:r>
            <w:proofErr w:type="gramEnd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учащихся по классам и параллелям с последующим анализом состояния документа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FBABDEA" w14:textId="2A3D20DD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6B02" w14:textId="0FC1D07A" w:rsidR="000A35E6" w:rsidRPr="00E9717A" w:rsidRDefault="000A35E6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конце каждого месяца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EC18" w14:textId="77777777" w:rsidR="000A35E6" w:rsidRPr="00E9717A" w:rsidRDefault="000A35E6" w:rsidP="000A35E6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директора по ВР</w:t>
            </w:r>
          </w:p>
          <w:p w14:paraId="5C5A23FC" w14:textId="7FBD23EA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Председатель  МО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классных руководителей</w:t>
            </w:r>
          </w:p>
        </w:tc>
      </w:tr>
      <w:tr w:rsidR="000A35E6" w:rsidRPr="00E9717A" w14:paraId="2DEC3296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221D" w14:textId="295FF1AE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Школьный семинар для классных руководителей по проблемам воспитания с привлечением специалистов.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A015" w14:textId="75027A06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0EB0" w14:textId="0B7067D8" w:rsidR="000A35E6" w:rsidRPr="00E9717A" w:rsidRDefault="00B65EFE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D11" w14:textId="77777777" w:rsidR="000A35E6" w:rsidRPr="00E9717A" w:rsidRDefault="000A35E6" w:rsidP="000A3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4AF82D3C" w14:textId="3F9C8CFE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A35E6" w:rsidRPr="00E9717A" w14:paraId="6F4BC6D8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3B38" w14:textId="03E59FF8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работы классных и общешкольного родительских комитетов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901D" w14:textId="356A3AB7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67ED" w14:textId="1ECC9BE0" w:rsidR="000A35E6" w:rsidRPr="00E9717A" w:rsidRDefault="000A35E6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конце полугодия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BC33" w14:textId="3B905F36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школы</w:t>
            </w:r>
          </w:p>
        </w:tc>
      </w:tr>
      <w:tr w:rsidR="000A35E6" w:rsidRPr="00E9717A" w14:paraId="318D5DA1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2FE6" w14:textId="49AFB628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инструктажа учащихся по ТБ во время проведения экскурсий и других внеклассных и внешкольных мероприятий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65E5" w14:textId="15B15AF7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C5C7" w14:textId="25AAA543" w:rsidR="000A35E6" w:rsidRPr="00E9717A" w:rsidRDefault="000A35E6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57A5" w14:textId="77777777" w:rsidR="000A35E6" w:rsidRPr="00E9717A" w:rsidRDefault="000A35E6" w:rsidP="000A35E6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7D1F36FC" w14:textId="55461035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Организатор ОБЖ</w:t>
            </w:r>
          </w:p>
        </w:tc>
      </w:tr>
      <w:tr w:rsidR="000A35E6" w:rsidRPr="00E9717A" w14:paraId="61382147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4385" w14:textId="77777777" w:rsidR="000A35E6" w:rsidRPr="00E9717A" w:rsidRDefault="000A35E6" w:rsidP="000A35E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Сдача отчётов</w:t>
            </w: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проведённой воспитательной работе за прошедший год, полного </w:t>
            </w:r>
            <w:r w:rsidRPr="00E971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анализа</w:t>
            </w: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деятельности классного руководителя, постановка целей и задач на следующий учебный год.</w:t>
            </w:r>
          </w:p>
          <w:p w14:paraId="05C30B14" w14:textId="77777777" w:rsidR="000A35E6" w:rsidRPr="00E9717A" w:rsidRDefault="000A35E6" w:rsidP="000A35E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Оформление классной документации.</w:t>
            </w:r>
          </w:p>
          <w:p w14:paraId="268CB5DD" w14:textId="77777777" w:rsidR="000A35E6" w:rsidRPr="00E9717A" w:rsidRDefault="000A35E6" w:rsidP="000A35E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</w:t>
            </w:r>
            <w:proofErr w:type="gramStart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списков</w:t>
            </w:r>
            <w:proofErr w:type="gramEnd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учащихся на осенний медосмотр.</w:t>
            </w:r>
          </w:p>
          <w:p w14:paraId="7F29B094" w14:textId="77777777" w:rsidR="000A35E6" w:rsidRPr="00E9717A" w:rsidRDefault="000A35E6" w:rsidP="000A35E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общешкольного информационно-аналитического отчёта по воспитательной работе.</w:t>
            </w:r>
          </w:p>
          <w:p w14:paraId="339013E7" w14:textId="7D682109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информации по итогам воспитательной работы на </w:t>
            </w:r>
            <w:r w:rsidRPr="00E971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сайте</w:t>
            </w: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4B80" w14:textId="7C41D970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4B64" w14:textId="7CBB1210" w:rsidR="000A35E6" w:rsidRPr="00E9717A" w:rsidRDefault="00B65EFE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-июнь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F309" w14:textId="77777777" w:rsidR="000A35E6" w:rsidRPr="00E9717A" w:rsidRDefault="000A35E6" w:rsidP="000A35E6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6239DF4B" w14:textId="5EFEDB0A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35E6" w:rsidRPr="00E9717A" w14:paraId="70736E54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BB88" w14:textId="77777777" w:rsidR="000A35E6" w:rsidRPr="00E9717A" w:rsidRDefault="000A35E6" w:rsidP="00E971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Тематические консультации</w:t>
            </w: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классных руководителей: </w:t>
            </w:r>
          </w:p>
          <w:p w14:paraId="474F5A6D" w14:textId="328A147A" w:rsidR="000A35E6" w:rsidRPr="00E9717A" w:rsidRDefault="00B65EFE" w:rsidP="00E9717A">
            <w:pPr>
              <w:numPr>
                <w:ilvl w:val="0"/>
                <w:numId w:val="10"/>
              </w:numPr>
              <w:spacing w:after="0" w:line="240" w:lineRule="auto"/>
              <w:ind w:left="33" w:firstLine="1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</w:t>
            </w:r>
            <w:r w:rsidR="000A35E6"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 символов Российской Федерации</w:t>
            </w:r>
          </w:p>
          <w:p w14:paraId="4A4CD18D" w14:textId="1D37C01E" w:rsidR="000A35E6" w:rsidRPr="00E9717A" w:rsidRDefault="00B65EFE" w:rsidP="00E9717A">
            <w:pPr>
              <w:numPr>
                <w:ilvl w:val="0"/>
                <w:numId w:val="10"/>
              </w:numPr>
              <w:spacing w:after="0" w:line="240" w:lineRule="auto"/>
              <w:ind w:left="33" w:firstLine="1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Защита </w:t>
            </w:r>
            <w:r w:rsidR="000A35E6"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 ребенка</w:t>
            </w:r>
          </w:p>
          <w:p w14:paraId="000FF2C8" w14:textId="568E6715" w:rsidR="000A35E6" w:rsidRPr="00E9717A" w:rsidRDefault="00B65EFE" w:rsidP="00E9717A">
            <w:pPr>
              <w:numPr>
                <w:ilvl w:val="0"/>
                <w:numId w:val="10"/>
              </w:numPr>
              <w:spacing w:after="0" w:line="240" w:lineRule="auto"/>
              <w:ind w:left="33" w:firstLine="1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</w:t>
            </w:r>
            <w:r w:rsidR="000A35E6"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и направления работы с семьей</w:t>
            </w:r>
          </w:p>
          <w:p w14:paraId="7EE18CFD" w14:textId="41154A18" w:rsidR="000A35E6" w:rsidRPr="00E9717A" w:rsidRDefault="00B65EFE" w:rsidP="00E9717A">
            <w:pPr>
              <w:numPr>
                <w:ilvl w:val="0"/>
                <w:numId w:val="10"/>
              </w:numPr>
              <w:spacing w:after="0" w:line="240" w:lineRule="auto"/>
              <w:ind w:left="33" w:firstLine="1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Развитие </w:t>
            </w:r>
            <w:r w:rsidR="000A35E6"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коллектива класса</w:t>
            </w:r>
          </w:p>
          <w:p w14:paraId="2DEAB7CE" w14:textId="669A980D" w:rsidR="000A35E6" w:rsidRPr="00E9717A" w:rsidRDefault="00B65EFE" w:rsidP="00E9717A">
            <w:pPr>
              <w:numPr>
                <w:ilvl w:val="0"/>
                <w:numId w:val="10"/>
              </w:numPr>
              <w:spacing w:after="0" w:line="240" w:lineRule="auto"/>
              <w:ind w:left="33" w:firstLine="1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</w:t>
            </w:r>
            <w:proofErr w:type="spellStart"/>
            <w:r w:rsidR="000A35E6"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девиантного</w:t>
            </w:r>
            <w:proofErr w:type="spellEnd"/>
            <w:r w:rsidR="000A35E6"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поведения учащихся</w:t>
            </w:r>
          </w:p>
          <w:p w14:paraId="209A1EB3" w14:textId="40EA1A5B" w:rsidR="000A35E6" w:rsidRPr="00E9717A" w:rsidRDefault="00B65EFE" w:rsidP="00E9717A">
            <w:pPr>
              <w:numPr>
                <w:ilvl w:val="0"/>
                <w:numId w:val="10"/>
              </w:numPr>
              <w:spacing w:after="0" w:line="240" w:lineRule="auto"/>
              <w:ind w:left="33" w:firstLine="1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Сотрудничество </w:t>
            </w:r>
            <w:r w:rsidR="000A35E6"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правоохранительными органами</w:t>
            </w:r>
          </w:p>
          <w:p w14:paraId="539869BB" w14:textId="15FFF62D" w:rsidR="000A35E6" w:rsidRPr="00E9717A" w:rsidRDefault="00B65EFE" w:rsidP="00E9717A">
            <w:pPr>
              <w:numPr>
                <w:ilvl w:val="0"/>
                <w:numId w:val="10"/>
              </w:numPr>
              <w:spacing w:after="0" w:line="240" w:lineRule="auto"/>
              <w:ind w:left="33" w:firstLine="1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Тематика </w:t>
            </w:r>
            <w:r w:rsidR="000A35E6"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методика проведения классных часов</w:t>
            </w:r>
          </w:p>
          <w:p w14:paraId="191D0753" w14:textId="1F4A844A" w:rsidR="000A35E6" w:rsidRPr="00E9717A" w:rsidRDefault="00B65EFE" w:rsidP="00E9717A">
            <w:pPr>
              <w:numPr>
                <w:ilvl w:val="0"/>
                <w:numId w:val="10"/>
              </w:numPr>
              <w:spacing w:after="0" w:line="240" w:lineRule="auto"/>
              <w:ind w:left="33" w:firstLine="1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</w:t>
            </w:r>
            <w:r w:rsidR="000A35E6"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эффективности воспитательного процесса в классах</w:t>
            </w:r>
          </w:p>
          <w:p w14:paraId="7EC3FD13" w14:textId="0CE15363" w:rsidR="000A35E6" w:rsidRPr="00E9717A" w:rsidRDefault="00B65EFE" w:rsidP="00E9717A">
            <w:pPr>
              <w:pStyle w:val="a3"/>
              <w:numPr>
                <w:ilvl w:val="0"/>
                <w:numId w:val="10"/>
              </w:numPr>
              <w:autoSpaceDN w:val="0"/>
              <w:spacing w:after="0" w:line="240" w:lineRule="auto"/>
              <w:ind w:left="175" w:firstLine="0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Открытые </w:t>
            </w:r>
            <w:r w:rsidR="000A35E6"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часы: формы и методики проведения, цели и задачи, прогнозы и результаты.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C22E" w14:textId="7459C86B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AB22" w14:textId="721B08E3" w:rsidR="000A35E6" w:rsidRPr="00E9717A" w:rsidRDefault="00B65EFE" w:rsidP="000A3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</w:p>
          <w:p w14:paraId="46B6375A" w14:textId="79647455" w:rsidR="000A35E6" w:rsidRPr="00E9717A" w:rsidRDefault="00B65EFE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5A14" w14:textId="77777777" w:rsidR="000A35E6" w:rsidRPr="00E9717A" w:rsidRDefault="000A35E6" w:rsidP="000A35E6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   УВР</w:t>
            </w:r>
          </w:p>
          <w:p w14:paraId="7D8EFC28" w14:textId="77777777" w:rsidR="000A35E6" w:rsidRDefault="000A35E6" w:rsidP="000A35E6">
            <w:p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0F9600D1" w14:textId="77777777" w:rsidR="005A37D4" w:rsidRDefault="005A37D4" w:rsidP="000A35E6">
            <w:p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57764CF6" w14:textId="061B9F70" w:rsidR="005A37D4" w:rsidRPr="00E9717A" w:rsidRDefault="005A37D4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  <w:tr w:rsidR="000A35E6" w:rsidRPr="00E9717A" w14:paraId="0CDB8535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8CA5" w14:textId="08AA0AA7" w:rsidR="000A35E6" w:rsidRPr="00E9717A" w:rsidRDefault="000A35E6" w:rsidP="00E971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Участие классных руководителей в конференциях, семинарах, круглых столах районного, регионального и всероссийского уровня.</w:t>
            </w:r>
          </w:p>
          <w:p w14:paraId="175C7B1D" w14:textId="22927ACC" w:rsidR="000A35E6" w:rsidRPr="00E9717A" w:rsidRDefault="000A35E6" w:rsidP="00E9717A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Представление опыта воспитательной работы классных руководителей и школы на школьном сайте, а также в социальных сетях и в других Интернет-ресурсах с целью его популяризации;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BEE8" w14:textId="1C68F67C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54A1" w14:textId="485732B1" w:rsidR="000A35E6" w:rsidRPr="00E9717A" w:rsidRDefault="00B65EFE" w:rsidP="000A3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</w:p>
          <w:p w14:paraId="5C07AD09" w14:textId="4C56695C" w:rsidR="000A35E6" w:rsidRPr="00E9717A" w:rsidRDefault="00B65EFE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DCD1" w14:textId="77777777" w:rsidR="000A35E6" w:rsidRPr="00E9717A" w:rsidRDefault="000A35E6" w:rsidP="000A35E6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2D861B8C" w14:textId="62731F55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A35E6" w:rsidRPr="00E9717A" w14:paraId="24CE034B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B04E" w14:textId="7B81566E" w:rsidR="000A35E6" w:rsidRPr="00E9717A" w:rsidRDefault="000A35E6" w:rsidP="00E9717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классных руководителей в профессиональных конкурсах в рамках ПНП «Образование»: «Сердце отдаю детям», «Воспитать человека», «Лучший классный руководитель», «Лучший педагог доп. </w:t>
            </w:r>
            <w:r w:rsidR="00B65EFE"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 др.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8ABD" w14:textId="7403A882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0A64" w14:textId="728F6259" w:rsidR="000A35E6" w:rsidRPr="00E9717A" w:rsidRDefault="00B65EFE" w:rsidP="000A3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</w:p>
          <w:p w14:paraId="5AF22570" w14:textId="44B2D424" w:rsidR="000A35E6" w:rsidRPr="00E9717A" w:rsidRDefault="00B65EFE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5B94" w14:textId="77777777" w:rsidR="000A35E6" w:rsidRPr="00E9717A" w:rsidRDefault="000A35E6" w:rsidP="000A35E6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16931D0C" w14:textId="21114629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35E6" w:rsidRPr="00E9717A" w14:paraId="2CFF96CD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F055" w14:textId="091CFF86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Прохождение курсов повышения квалификации для педагогов - классных руководителей, специалистов воспитательной службы и педагогов дополнительного образования: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E1EA" w14:textId="679D7808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833C" w14:textId="472DCE5A" w:rsidR="000A35E6" w:rsidRPr="00E9717A" w:rsidRDefault="00B65EFE" w:rsidP="000A3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</w:p>
          <w:p w14:paraId="4090C392" w14:textId="404FEECA" w:rsidR="000A35E6" w:rsidRPr="00E9717A" w:rsidRDefault="00B65EFE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23C0" w14:textId="2869073B" w:rsidR="000A35E6" w:rsidRPr="00E9717A" w:rsidRDefault="000A35E6" w:rsidP="000A35E6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 w:rsidR="005A37D4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14:paraId="0CAB91A8" w14:textId="6D2D36F4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35E6" w:rsidRPr="00E9717A" w14:paraId="73C1D6C1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F5DC" w14:textId="46367498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мониторинговых исследованиях по проблемам воспитательной работы, проводимых в районе и городе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EC63" w14:textId="2BEA86AB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EC2" w14:textId="7410BA88" w:rsidR="000A35E6" w:rsidRPr="00E9717A" w:rsidRDefault="00B65EFE" w:rsidP="000A3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</w:p>
          <w:p w14:paraId="30D56849" w14:textId="28F69240" w:rsidR="000A35E6" w:rsidRPr="00E9717A" w:rsidRDefault="00B65EFE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D081" w14:textId="77777777" w:rsidR="000A35E6" w:rsidRPr="00E9717A" w:rsidRDefault="000A35E6" w:rsidP="000A35E6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060E7597" w14:textId="07180D45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35E6" w:rsidRPr="00E9717A" w14:paraId="46689203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8D17" w14:textId="5C9F4318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 открытых мероприятий по учебным предметам, анализ воспитательных задач и целей с последующим обсуждением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A99C" w14:textId="46BA4AFB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EB8A" w14:textId="6732209B" w:rsidR="000A35E6" w:rsidRPr="00E9717A" w:rsidRDefault="00B65EFE" w:rsidP="000A3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</w:p>
          <w:p w14:paraId="175CA210" w14:textId="3BAAB5C2" w:rsidR="000A35E6" w:rsidRPr="00E9717A" w:rsidRDefault="00B65EFE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51F0" w14:textId="77777777" w:rsidR="000A35E6" w:rsidRPr="00E9717A" w:rsidRDefault="000A35E6" w:rsidP="000A35E6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   УВР</w:t>
            </w:r>
          </w:p>
          <w:p w14:paraId="57C1F1DD" w14:textId="6047280A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35E6" w:rsidRPr="00E9717A" w14:paraId="0E57A78A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580E" w14:textId="3E743B88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 уроков и предметных недель, посвящённых учеб</w:t>
            </w: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ным предметам с последующим обсуждением и анализом итогов проведённых мероприятий;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D831" w14:textId="414C28D8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D8A3" w14:textId="1F945C20" w:rsidR="000A35E6" w:rsidRPr="00E9717A" w:rsidRDefault="00B65EFE" w:rsidP="000A3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</w:p>
          <w:p w14:paraId="4EDEB81A" w14:textId="0101725F" w:rsidR="000A35E6" w:rsidRPr="00E9717A" w:rsidRDefault="00B65EFE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89E2" w14:textId="77777777" w:rsidR="000A35E6" w:rsidRPr="00E9717A" w:rsidRDefault="000A35E6" w:rsidP="000A35E6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14:paraId="5149914A" w14:textId="24D7FE06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35E6" w:rsidRPr="00E9717A" w14:paraId="145F87EA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2832" w14:textId="77777777" w:rsidR="000A35E6" w:rsidRPr="00E9717A" w:rsidRDefault="000A35E6" w:rsidP="000A35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Мониторинги по классам и параллелям:</w:t>
            </w:r>
          </w:p>
          <w:p w14:paraId="560DF428" w14:textId="77777777" w:rsidR="000A35E6" w:rsidRPr="00E9717A" w:rsidRDefault="000A35E6" w:rsidP="000A35E6">
            <w:pPr>
              <w:numPr>
                <w:ilvl w:val="0"/>
                <w:numId w:val="12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Уровня воспитанности учащихся;</w:t>
            </w:r>
          </w:p>
          <w:p w14:paraId="705C953E" w14:textId="77777777" w:rsidR="000A35E6" w:rsidRPr="00E9717A" w:rsidRDefault="000A35E6" w:rsidP="000A35E6">
            <w:pPr>
              <w:numPr>
                <w:ilvl w:val="0"/>
                <w:numId w:val="12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Уровня правовой образованности учащихся;</w:t>
            </w:r>
          </w:p>
          <w:p w14:paraId="0B39269D" w14:textId="2AD66F40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Уровня активности </w:t>
            </w:r>
            <w:proofErr w:type="gramStart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участия</w:t>
            </w:r>
            <w:proofErr w:type="gramEnd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учащихся во внеклассных и внешкольных мероприятиях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1207" w14:textId="05353EE1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020A" w14:textId="5C0738FD" w:rsidR="000A35E6" w:rsidRPr="00E9717A" w:rsidRDefault="00B65EFE" w:rsidP="000A3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</w:p>
          <w:p w14:paraId="343F6AD7" w14:textId="651D8479" w:rsidR="000A35E6" w:rsidRPr="00E9717A" w:rsidRDefault="00B65EFE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5818" w14:textId="77777777" w:rsidR="000A35E6" w:rsidRPr="00E9717A" w:rsidRDefault="000A35E6" w:rsidP="000A35E6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14:paraId="636D84A2" w14:textId="77777777" w:rsidR="000A35E6" w:rsidRPr="00E9717A" w:rsidRDefault="000A35E6" w:rsidP="000A35E6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0D38DF5C" w14:textId="77777777" w:rsidR="000A35E6" w:rsidRDefault="000A35E6" w:rsidP="000A35E6">
            <w:p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7FF27AD7" w14:textId="21D98838" w:rsidR="005A37D4" w:rsidRPr="00E9717A" w:rsidRDefault="005A37D4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0A35E6" w:rsidRPr="00E9717A" w14:paraId="0930CA53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3CEF" w14:textId="347078FF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учащимися по профилактике правонарушений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8188" w14:textId="049031DE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8C46" w14:textId="396BF57D" w:rsidR="000A35E6" w:rsidRPr="00E9717A" w:rsidRDefault="00B65EFE" w:rsidP="000A3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</w:p>
          <w:p w14:paraId="2742F6AE" w14:textId="39D36C9D" w:rsidR="000A35E6" w:rsidRPr="00E9717A" w:rsidRDefault="00B65EFE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347F" w14:textId="0259E0F4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A35E6" w:rsidRPr="00E9717A" w14:paraId="17FBCF7D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7E80" w14:textId="1CE37CE3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  с учащимися по профилактике </w:t>
            </w:r>
            <w:proofErr w:type="spellStart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буллинга</w:t>
            </w:r>
            <w:proofErr w:type="spellEnd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кибербуллинга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F7EC" w14:textId="63B3886B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F89F" w14:textId="6DC321AB" w:rsidR="000A35E6" w:rsidRPr="00E9717A" w:rsidRDefault="00B65EFE" w:rsidP="000A3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</w:p>
          <w:p w14:paraId="691409A6" w14:textId="0D59EE99" w:rsidR="000A35E6" w:rsidRPr="00E9717A" w:rsidRDefault="00B65EFE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1B51" w14:textId="4279F8B8" w:rsidR="000A35E6" w:rsidRPr="00E9717A" w:rsidRDefault="000A35E6" w:rsidP="000A35E6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A35E6" w:rsidRPr="00E9717A" w14:paraId="792350A6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DF6B" w14:textId="69E25614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Классные мероприятия по профилактике наркомании </w:t>
            </w:r>
            <w:proofErr w:type="spellStart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табакокурения</w:t>
            </w:r>
            <w:proofErr w:type="spellEnd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алкоголизма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E2F0" w14:textId="6D5D802C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FF76" w14:textId="322FF805" w:rsidR="000A35E6" w:rsidRPr="00E9717A" w:rsidRDefault="00B65EFE" w:rsidP="000A3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</w:p>
          <w:p w14:paraId="1207ED94" w14:textId="4CD0943D" w:rsidR="000A35E6" w:rsidRPr="00E9717A" w:rsidRDefault="00B65EFE" w:rsidP="000A3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F8D1" w14:textId="13745A84" w:rsidR="000A35E6" w:rsidRPr="00E9717A" w:rsidRDefault="000A35E6" w:rsidP="000A35E6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A35E6" w:rsidRPr="00E9717A" w14:paraId="2CD293EE" w14:textId="77777777" w:rsidTr="009D46DE">
        <w:tc>
          <w:tcPr>
            <w:tcW w:w="10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C7C0" w14:textId="77777777" w:rsidR="00260255" w:rsidRDefault="00260255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061BB1AC" w14:textId="77777777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  <w:t>Школьный урок</w:t>
            </w:r>
          </w:p>
          <w:p w14:paraId="6F7BBCFE" w14:textId="77777777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(согласно индивидуальным </w:t>
            </w: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планам работы учителей-предметников</w:t>
            </w: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63075EF4" w14:textId="7BABAD63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35E6" w:rsidRPr="00E9717A" w14:paraId="28741C61" w14:textId="77777777" w:rsidTr="009D46DE">
        <w:tc>
          <w:tcPr>
            <w:tcW w:w="3659" w:type="dxa"/>
          </w:tcPr>
          <w:p w14:paraId="17F897A0" w14:textId="77777777" w:rsidR="000A35E6" w:rsidRPr="00E9717A" w:rsidRDefault="000A35E6" w:rsidP="000A35E6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14:paraId="66248B8F" w14:textId="36DD957D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 w:rsidRPr="00E9717A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1197" w:type="dxa"/>
          </w:tcPr>
          <w:p w14:paraId="6DBCB75F" w14:textId="77777777" w:rsidR="000A35E6" w:rsidRPr="00E9717A" w:rsidRDefault="000A35E6" w:rsidP="000A35E6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14:paraId="230ACD89" w14:textId="7BD3A4FB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Классы</w:t>
            </w:r>
          </w:p>
        </w:tc>
        <w:tc>
          <w:tcPr>
            <w:tcW w:w="2494" w:type="dxa"/>
          </w:tcPr>
          <w:p w14:paraId="016D1990" w14:textId="77777777" w:rsidR="000A35E6" w:rsidRPr="00E9717A" w:rsidRDefault="000A35E6" w:rsidP="000A35E6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14:paraId="707BD06A" w14:textId="517A5DD6" w:rsidR="000A35E6" w:rsidRPr="00E9717A" w:rsidRDefault="000A35E6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  <w:r w:rsidRPr="00E9717A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проведения</w:t>
            </w:r>
          </w:p>
        </w:tc>
        <w:tc>
          <w:tcPr>
            <w:tcW w:w="2828" w:type="dxa"/>
          </w:tcPr>
          <w:p w14:paraId="5E6EC13E" w14:textId="77777777" w:rsidR="000A35E6" w:rsidRPr="00E9717A" w:rsidRDefault="000A35E6" w:rsidP="000A35E6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14:paraId="58F775EE" w14:textId="59F85F68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0A35E6" w:rsidRPr="00E9717A" w14:paraId="54392A28" w14:textId="77777777" w:rsidTr="009D46DE">
        <w:tc>
          <w:tcPr>
            <w:tcW w:w="3659" w:type="dxa"/>
          </w:tcPr>
          <w:p w14:paraId="28710A99" w14:textId="77777777" w:rsidR="000A35E6" w:rsidRPr="00E9717A" w:rsidRDefault="000A35E6" w:rsidP="000A35E6">
            <w:pPr>
              <w:pStyle w:val="TableParagraph"/>
              <w:rPr>
                <w:b/>
                <w:sz w:val="24"/>
                <w:szCs w:val="24"/>
              </w:rPr>
            </w:pPr>
          </w:p>
          <w:p w14:paraId="2E502DE9" w14:textId="13B0660D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E9717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кабинетов</w:t>
            </w:r>
          </w:p>
        </w:tc>
        <w:tc>
          <w:tcPr>
            <w:tcW w:w="1197" w:type="dxa"/>
          </w:tcPr>
          <w:p w14:paraId="7147CBB9" w14:textId="77777777" w:rsidR="000A35E6" w:rsidRPr="00E9717A" w:rsidRDefault="000A35E6" w:rsidP="000A35E6">
            <w:pPr>
              <w:pStyle w:val="TableParagraph"/>
              <w:rPr>
                <w:b/>
                <w:sz w:val="24"/>
                <w:szCs w:val="24"/>
              </w:rPr>
            </w:pPr>
          </w:p>
          <w:p w14:paraId="54FE1BAF" w14:textId="6A5F7197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494" w:type="dxa"/>
          </w:tcPr>
          <w:p w14:paraId="6A959195" w14:textId="77777777" w:rsidR="000A35E6" w:rsidRPr="00E9717A" w:rsidRDefault="000A35E6" w:rsidP="000A35E6">
            <w:pPr>
              <w:pStyle w:val="TableParagraph"/>
              <w:rPr>
                <w:b/>
                <w:sz w:val="24"/>
                <w:szCs w:val="24"/>
              </w:rPr>
            </w:pPr>
          </w:p>
          <w:p w14:paraId="3378F2D3" w14:textId="06FEF845" w:rsidR="000A35E6" w:rsidRPr="00E9717A" w:rsidRDefault="000A35E6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28" w:type="dxa"/>
          </w:tcPr>
          <w:p w14:paraId="420851DC" w14:textId="7E871B32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Классные 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руководители,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0A35E6" w:rsidRPr="00E9717A" w14:paraId="02A8AF30" w14:textId="77777777" w:rsidTr="009D46DE">
        <w:tc>
          <w:tcPr>
            <w:tcW w:w="3659" w:type="dxa"/>
          </w:tcPr>
          <w:p w14:paraId="420E9854" w14:textId="202B4CD8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Визуальные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образы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(предметно-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эстетическая</w:t>
            </w:r>
            <w:r w:rsidRPr="00E9717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среда,</w:t>
            </w:r>
            <w:r w:rsidRPr="00E9717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наглядная</w:t>
            </w:r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агитация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школьных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стендов предметной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направленности)</w:t>
            </w:r>
          </w:p>
        </w:tc>
        <w:tc>
          <w:tcPr>
            <w:tcW w:w="1197" w:type="dxa"/>
          </w:tcPr>
          <w:p w14:paraId="44F6A31C" w14:textId="382FC1BA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494" w:type="dxa"/>
          </w:tcPr>
          <w:p w14:paraId="1B27CC72" w14:textId="77777777" w:rsidR="000A35E6" w:rsidRPr="00E9717A" w:rsidRDefault="000A35E6" w:rsidP="000A35E6">
            <w:pPr>
              <w:pStyle w:val="TableParagraph"/>
              <w:rPr>
                <w:b/>
                <w:sz w:val="24"/>
                <w:szCs w:val="24"/>
              </w:rPr>
            </w:pPr>
          </w:p>
          <w:p w14:paraId="60DAFD04" w14:textId="77777777" w:rsidR="000A35E6" w:rsidRPr="00E9717A" w:rsidRDefault="000A35E6" w:rsidP="000A35E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44DC45C9" w14:textId="4C2966DB" w:rsidR="000A35E6" w:rsidRPr="00E9717A" w:rsidRDefault="000A35E6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E9717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28" w:type="dxa"/>
          </w:tcPr>
          <w:p w14:paraId="6B5BC8AE" w14:textId="77777777" w:rsidR="000A35E6" w:rsidRPr="00E9717A" w:rsidRDefault="000A35E6" w:rsidP="000A35E6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14:paraId="516DF6FA" w14:textId="3B2EB558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r w:rsidRPr="00E97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руководители,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0A35E6" w:rsidRPr="00E9717A" w14:paraId="2FC6E502" w14:textId="77777777" w:rsidTr="009D46DE">
        <w:tc>
          <w:tcPr>
            <w:tcW w:w="3659" w:type="dxa"/>
          </w:tcPr>
          <w:p w14:paraId="25F749F7" w14:textId="09EFCDCF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Уроки-экскурсии, уроки в театре, уроки </w:t>
            </w: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E9717A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музее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9717A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уроки</w:t>
            </w:r>
            <w:r w:rsidRPr="00E9717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библиотеке</w:t>
            </w:r>
          </w:p>
        </w:tc>
        <w:tc>
          <w:tcPr>
            <w:tcW w:w="1197" w:type="dxa"/>
          </w:tcPr>
          <w:p w14:paraId="1ADD614C" w14:textId="4FB733B3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494" w:type="dxa"/>
          </w:tcPr>
          <w:p w14:paraId="42472807" w14:textId="77777777" w:rsidR="000A35E6" w:rsidRPr="00E9717A" w:rsidRDefault="000A35E6" w:rsidP="000A35E6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14:paraId="39EA6EE9" w14:textId="3ED771C1" w:rsidR="000A35E6" w:rsidRPr="00E9717A" w:rsidRDefault="000A35E6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E9717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28" w:type="dxa"/>
          </w:tcPr>
          <w:p w14:paraId="71ADB35D" w14:textId="6A33D174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r w:rsidRPr="00E97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руководители,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0A35E6" w:rsidRPr="00E9717A" w14:paraId="46226443" w14:textId="77777777" w:rsidTr="009D46DE">
        <w:tc>
          <w:tcPr>
            <w:tcW w:w="3659" w:type="dxa"/>
          </w:tcPr>
          <w:p w14:paraId="60F72EE6" w14:textId="77777777" w:rsidR="000A35E6" w:rsidRPr="00E9717A" w:rsidRDefault="000A35E6" w:rsidP="000A35E6">
            <w:pPr>
              <w:pStyle w:val="TableParagraph"/>
              <w:ind w:left="105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Проведение:</w:t>
            </w:r>
          </w:p>
          <w:p w14:paraId="05CF0CA4" w14:textId="77777777" w:rsidR="000A35E6" w:rsidRPr="00E9717A" w:rsidRDefault="000A35E6" w:rsidP="000A35E6">
            <w:pPr>
              <w:pStyle w:val="TableParagraph"/>
              <w:spacing w:before="2"/>
              <w:ind w:left="105" w:right="135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 xml:space="preserve">- </w:t>
            </w:r>
            <w:r w:rsidRPr="00E9717A">
              <w:rPr>
                <w:i/>
                <w:sz w:val="24"/>
                <w:szCs w:val="24"/>
              </w:rPr>
              <w:t>обучающих мероприятий</w:t>
            </w:r>
            <w:r w:rsidRPr="00E9717A">
              <w:rPr>
                <w:sz w:val="24"/>
                <w:szCs w:val="24"/>
              </w:rPr>
              <w:t>: олимпиады,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занимательные уроки и пятиминутки, урок -</w:t>
            </w:r>
            <w:r w:rsidRPr="00E9717A">
              <w:rPr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деловая игра,</w:t>
            </w:r>
            <w:r w:rsidRPr="00E9717A">
              <w:rPr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урок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– путешествие,</w:t>
            </w:r>
            <w:r w:rsidRPr="00E9717A">
              <w:rPr>
                <w:spacing w:val="7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урок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мастер-класс,</w:t>
            </w:r>
            <w:r w:rsidRPr="00E9717A">
              <w:rPr>
                <w:spacing w:val="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урок-исследование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и</w:t>
            </w:r>
            <w:r w:rsidRPr="00E9717A">
              <w:rPr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др.</w:t>
            </w:r>
          </w:p>
          <w:p w14:paraId="7324B64F" w14:textId="77777777" w:rsidR="000A35E6" w:rsidRPr="00E9717A" w:rsidRDefault="000A35E6" w:rsidP="000A35E6">
            <w:pPr>
              <w:pStyle w:val="TableParagraph"/>
              <w:spacing w:before="1"/>
              <w:ind w:left="105" w:right="319"/>
              <w:rPr>
                <w:sz w:val="24"/>
                <w:szCs w:val="24"/>
              </w:rPr>
            </w:pPr>
            <w:r w:rsidRPr="00E9717A">
              <w:rPr>
                <w:i/>
                <w:sz w:val="24"/>
                <w:szCs w:val="24"/>
              </w:rPr>
              <w:t>-учебно-развлекательных мероприятий:</w:t>
            </w:r>
            <w:r w:rsidRPr="00E9717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конкурс игра «Предметный кроссворд»,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турнир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«Своя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игра»,</w:t>
            </w:r>
            <w:r w:rsidRPr="00E9717A">
              <w:rPr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викторины,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литературная</w:t>
            </w:r>
            <w:r w:rsidRPr="00E9717A">
              <w:rPr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композиция,</w:t>
            </w:r>
            <w:r w:rsidRPr="00E9717A">
              <w:rPr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конкурс</w:t>
            </w:r>
            <w:r w:rsidRPr="00E9717A">
              <w:rPr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газет</w:t>
            </w:r>
            <w:r w:rsidRPr="00E9717A">
              <w:rPr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и</w:t>
            </w:r>
          </w:p>
          <w:p w14:paraId="30131414" w14:textId="6F39467F" w:rsidR="000A35E6" w:rsidRPr="00E9717A" w:rsidRDefault="00B65EFE" w:rsidP="000A35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Рисунков</w:t>
            </w:r>
          </w:p>
        </w:tc>
        <w:tc>
          <w:tcPr>
            <w:tcW w:w="1197" w:type="dxa"/>
          </w:tcPr>
          <w:p w14:paraId="66F60B0B" w14:textId="6C1C36D7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494" w:type="dxa"/>
          </w:tcPr>
          <w:p w14:paraId="1170BEDC" w14:textId="77777777" w:rsidR="000A35E6" w:rsidRPr="00E9717A" w:rsidRDefault="000A35E6" w:rsidP="000A35E6">
            <w:pPr>
              <w:pStyle w:val="TableParagraph"/>
              <w:rPr>
                <w:b/>
                <w:sz w:val="24"/>
                <w:szCs w:val="24"/>
              </w:rPr>
            </w:pPr>
          </w:p>
          <w:p w14:paraId="2D56AF00" w14:textId="77777777" w:rsidR="000A35E6" w:rsidRPr="00E9717A" w:rsidRDefault="000A35E6" w:rsidP="000A35E6">
            <w:pPr>
              <w:pStyle w:val="TableParagraph"/>
              <w:rPr>
                <w:b/>
                <w:sz w:val="24"/>
                <w:szCs w:val="24"/>
              </w:rPr>
            </w:pPr>
          </w:p>
          <w:p w14:paraId="71846BDD" w14:textId="77777777" w:rsidR="000A35E6" w:rsidRPr="00E9717A" w:rsidRDefault="000A35E6" w:rsidP="000A35E6">
            <w:pPr>
              <w:pStyle w:val="TableParagraph"/>
              <w:rPr>
                <w:b/>
                <w:sz w:val="24"/>
                <w:szCs w:val="24"/>
              </w:rPr>
            </w:pPr>
          </w:p>
          <w:p w14:paraId="002AE776" w14:textId="77777777" w:rsidR="000A35E6" w:rsidRPr="00E9717A" w:rsidRDefault="000A35E6" w:rsidP="000A35E6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0812A5A7" w14:textId="08FE5C2F" w:rsidR="000A35E6" w:rsidRPr="00E9717A" w:rsidRDefault="000A35E6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E9717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28" w:type="dxa"/>
          </w:tcPr>
          <w:p w14:paraId="2123210A" w14:textId="77777777" w:rsidR="000A35E6" w:rsidRPr="00E9717A" w:rsidRDefault="000A35E6" w:rsidP="000A35E6">
            <w:pPr>
              <w:pStyle w:val="TableParagraph"/>
              <w:rPr>
                <w:b/>
                <w:sz w:val="24"/>
                <w:szCs w:val="24"/>
              </w:rPr>
            </w:pPr>
          </w:p>
          <w:p w14:paraId="5BB733B2" w14:textId="77777777" w:rsidR="000A35E6" w:rsidRPr="00E9717A" w:rsidRDefault="000A35E6" w:rsidP="000A35E6">
            <w:pPr>
              <w:pStyle w:val="TableParagraph"/>
              <w:rPr>
                <w:b/>
                <w:sz w:val="24"/>
                <w:szCs w:val="24"/>
              </w:rPr>
            </w:pPr>
          </w:p>
          <w:p w14:paraId="1E4711AA" w14:textId="77777777" w:rsidR="000A35E6" w:rsidRPr="00E9717A" w:rsidRDefault="000A35E6" w:rsidP="000A35E6">
            <w:pPr>
              <w:pStyle w:val="TableParagraph"/>
              <w:rPr>
                <w:b/>
                <w:sz w:val="24"/>
                <w:szCs w:val="24"/>
              </w:rPr>
            </w:pPr>
          </w:p>
          <w:p w14:paraId="4E69A66C" w14:textId="277D6866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r w:rsidRPr="00E97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руководители,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0A35E6" w:rsidRPr="00E9717A" w14:paraId="4B508534" w14:textId="77777777" w:rsidTr="009D46DE">
        <w:tc>
          <w:tcPr>
            <w:tcW w:w="3659" w:type="dxa"/>
          </w:tcPr>
          <w:p w14:paraId="306D2ED0" w14:textId="111AC908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Интерактивные</w:t>
            </w:r>
            <w:r w:rsidRPr="00E9717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учебной деятельности</w:t>
            </w:r>
          </w:p>
        </w:tc>
        <w:tc>
          <w:tcPr>
            <w:tcW w:w="1197" w:type="dxa"/>
          </w:tcPr>
          <w:p w14:paraId="67A9BE8C" w14:textId="4B9EDF51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494" w:type="dxa"/>
          </w:tcPr>
          <w:p w14:paraId="75FFEAA8" w14:textId="28EA1519" w:rsidR="000A35E6" w:rsidRPr="00E9717A" w:rsidRDefault="000A35E6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E9717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28" w:type="dxa"/>
          </w:tcPr>
          <w:p w14:paraId="37381E6C" w14:textId="77777777" w:rsidR="000A35E6" w:rsidRPr="00E9717A" w:rsidRDefault="000A35E6" w:rsidP="000A35E6">
            <w:pPr>
              <w:pStyle w:val="TableParagraph"/>
              <w:ind w:left="146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Классные</w:t>
            </w:r>
            <w:r w:rsidRPr="00E9717A">
              <w:rPr>
                <w:spacing w:val="-13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руководители,</w:t>
            </w:r>
          </w:p>
          <w:p w14:paraId="75DA1B26" w14:textId="7EF3F3DE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0A35E6" w:rsidRPr="00E9717A" w14:paraId="208929C5" w14:textId="77777777" w:rsidTr="009D46DE">
        <w:tc>
          <w:tcPr>
            <w:tcW w:w="3659" w:type="dxa"/>
          </w:tcPr>
          <w:p w14:paraId="6B12F43B" w14:textId="6FDF754B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Заседания</w:t>
            </w:r>
            <w:r w:rsidRPr="00E9717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школьного</w:t>
            </w:r>
            <w:r w:rsidRPr="00E9717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научного</w:t>
            </w:r>
            <w:r w:rsidRPr="00E9717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</w:p>
        </w:tc>
        <w:tc>
          <w:tcPr>
            <w:tcW w:w="1197" w:type="dxa"/>
          </w:tcPr>
          <w:p w14:paraId="51305B31" w14:textId="6AA3C2F1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494" w:type="dxa"/>
          </w:tcPr>
          <w:p w14:paraId="47274609" w14:textId="277A8BC4" w:rsidR="000A35E6" w:rsidRPr="00E9717A" w:rsidRDefault="000A35E6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E9717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28" w:type="dxa"/>
          </w:tcPr>
          <w:p w14:paraId="2350AD7B" w14:textId="77777777" w:rsidR="000A35E6" w:rsidRPr="00E9717A" w:rsidRDefault="000A35E6" w:rsidP="000A35E6">
            <w:pPr>
              <w:pStyle w:val="TableParagraph"/>
              <w:ind w:left="146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Замдиректора</w:t>
            </w:r>
            <w:r w:rsidRPr="00E9717A">
              <w:rPr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по</w:t>
            </w:r>
            <w:r w:rsidRPr="00E9717A">
              <w:rPr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УВР,</w:t>
            </w:r>
          </w:p>
          <w:p w14:paraId="48B69BF0" w14:textId="691C01E7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НМР</w:t>
            </w:r>
          </w:p>
        </w:tc>
      </w:tr>
      <w:tr w:rsidR="000A35E6" w:rsidRPr="00E9717A" w14:paraId="7F83B952" w14:textId="77777777" w:rsidTr="009D46DE">
        <w:tc>
          <w:tcPr>
            <w:tcW w:w="3659" w:type="dxa"/>
          </w:tcPr>
          <w:p w14:paraId="49142D67" w14:textId="7281D9ED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Школьная научно-практическая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  <w:r w:rsidRPr="00E9717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«Первые</w:t>
            </w:r>
            <w:r w:rsidRPr="00E9717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шаги</w:t>
            </w:r>
            <w:r w:rsidRPr="00E9717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науку» «Шаг в будущее»</w:t>
            </w:r>
          </w:p>
        </w:tc>
        <w:tc>
          <w:tcPr>
            <w:tcW w:w="1197" w:type="dxa"/>
          </w:tcPr>
          <w:p w14:paraId="261EA328" w14:textId="7A923F39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494" w:type="dxa"/>
          </w:tcPr>
          <w:p w14:paraId="00660E1A" w14:textId="57905DB9" w:rsidR="000A35E6" w:rsidRPr="00E9717A" w:rsidRDefault="000A35E6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Согласно плану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НМР</w:t>
            </w:r>
          </w:p>
        </w:tc>
        <w:tc>
          <w:tcPr>
            <w:tcW w:w="2828" w:type="dxa"/>
          </w:tcPr>
          <w:p w14:paraId="58687153" w14:textId="77777777" w:rsidR="000A35E6" w:rsidRPr="00E9717A" w:rsidRDefault="000A35E6" w:rsidP="000A35E6">
            <w:pPr>
              <w:pStyle w:val="TableParagraph"/>
              <w:ind w:left="146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Замдиректора</w:t>
            </w:r>
            <w:r w:rsidRPr="00E9717A">
              <w:rPr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по</w:t>
            </w:r>
            <w:r w:rsidRPr="00E9717A">
              <w:rPr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УВР,</w:t>
            </w:r>
          </w:p>
          <w:p w14:paraId="6637A361" w14:textId="39D0654E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НМР,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учителя-</w:t>
            </w:r>
            <w:r w:rsidRPr="00E9717A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предметники</w:t>
            </w:r>
          </w:p>
        </w:tc>
      </w:tr>
      <w:tr w:rsidR="000A35E6" w:rsidRPr="00E9717A" w14:paraId="35B78673" w14:textId="77777777" w:rsidTr="009D46DE">
        <w:tc>
          <w:tcPr>
            <w:tcW w:w="3659" w:type="dxa"/>
          </w:tcPr>
          <w:p w14:paraId="0ACB273F" w14:textId="77777777" w:rsidR="000A35E6" w:rsidRPr="00E9717A" w:rsidRDefault="000A35E6" w:rsidP="000A35E6">
            <w:pPr>
              <w:pStyle w:val="TableParagraph"/>
              <w:spacing w:line="267" w:lineRule="exact"/>
              <w:ind w:left="105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Организация</w:t>
            </w:r>
            <w:r w:rsidRPr="00E9717A">
              <w:rPr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предметных</w:t>
            </w:r>
            <w:r w:rsidRPr="00E9717A">
              <w:rPr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образовательных</w:t>
            </w:r>
          </w:p>
          <w:p w14:paraId="7B697B64" w14:textId="0BD24D88" w:rsidR="000A35E6" w:rsidRPr="00E9717A" w:rsidRDefault="00B65EFE" w:rsidP="000A35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Событий</w:t>
            </w:r>
            <w:r w:rsidR="000A35E6" w:rsidRPr="00E9717A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A35E6" w:rsidRPr="00E9717A">
              <w:rPr>
                <w:rFonts w:ascii="Times New Roman" w:hAnsi="Times New Roman" w:cs="Times New Roman"/>
                <w:spacing w:val="115"/>
                <w:sz w:val="24"/>
                <w:szCs w:val="24"/>
              </w:rPr>
              <w:t xml:space="preserve"> </w:t>
            </w:r>
            <w:r w:rsidR="000A35E6" w:rsidRPr="00E9717A">
              <w:rPr>
                <w:rFonts w:ascii="Times New Roman" w:hAnsi="Times New Roman" w:cs="Times New Roman"/>
                <w:sz w:val="24"/>
                <w:szCs w:val="24"/>
              </w:rPr>
              <w:t>декад</w:t>
            </w:r>
          </w:p>
        </w:tc>
        <w:tc>
          <w:tcPr>
            <w:tcW w:w="1197" w:type="dxa"/>
          </w:tcPr>
          <w:p w14:paraId="18AFAE3B" w14:textId="4C7F354A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494" w:type="dxa"/>
          </w:tcPr>
          <w:p w14:paraId="26BBCD80" w14:textId="472C358B" w:rsidR="000A35E6" w:rsidRPr="00E9717A" w:rsidRDefault="000A35E6" w:rsidP="000A35E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E9717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28" w:type="dxa"/>
          </w:tcPr>
          <w:p w14:paraId="060EF14A" w14:textId="77777777" w:rsidR="000A35E6" w:rsidRPr="00E9717A" w:rsidRDefault="000A35E6" w:rsidP="000A35E6">
            <w:pPr>
              <w:pStyle w:val="TableParagraph"/>
              <w:spacing w:line="267" w:lineRule="exact"/>
              <w:ind w:left="146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Классные</w:t>
            </w:r>
            <w:r w:rsidRPr="00E9717A">
              <w:rPr>
                <w:spacing w:val="-13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руководители,</w:t>
            </w:r>
          </w:p>
          <w:p w14:paraId="0DC76698" w14:textId="064B448E" w:rsidR="000A35E6" w:rsidRPr="00E9717A" w:rsidRDefault="000A35E6" w:rsidP="000A35E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предметники</w:t>
            </w:r>
          </w:p>
        </w:tc>
      </w:tr>
      <w:tr w:rsidR="000A35E6" w:rsidRPr="00E9717A" w14:paraId="3E85B1E4" w14:textId="77777777" w:rsidTr="009D46DE">
        <w:trPr>
          <w:trHeight w:val="4506"/>
        </w:trPr>
        <w:tc>
          <w:tcPr>
            <w:tcW w:w="1017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1740548" w14:textId="77777777" w:rsidR="000A35E6" w:rsidRPr="00E9717A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1AFB7A9E" w14:textId="77777777" w:rsidR="000A35E6" w:rsidRDefault="000A35E6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Курсы внеурочной деятельности </w:t>
            </w:r>
          </w:p>
          <w:p w14:paraId="31A30F1D" w14:textId="77777777" w:rsidR="004C2047" w:rsidRDefault="004C2047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tbl>
            <w:tblPr>
              <w:tblStyle w:val="a5"/>
              <w:tblW w:w="10099" w:type="dxa"/>
              <w:tblLook w:val="04A0" w:firstRow="1" w:lastRow="0" w:firstColumn="1" w:lastColumn="0" w:noHBand="0" w:noVBand="1"/>
            </w:tblPr>
            <w:tblGrid>
              <w:gridCol w:w="5559"/>
              <w:gridCol w:w="4540"/>
            </w:tblGrid>
            <w:tr w:rsidR="00B67256" w14:paraId="0D629026" w14:textId="77777777" w:rsidTr="00ED2DAE">
              <w:tc>
                <w:tcPr>
                  <w:tcW w:w="5559" w:type="dxa"/>
                </w:tcPr>
                <w:p w14:paraId="7D791191" w14:textId="32B34A1F" w:rsidR="00B67256" w:rsidRPr="006B1CEC" w:rsidRDefault="00B67256" w:rsidP="000A35E6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b/>
                      <w:color w:val="1F497D" w:themeColor="text2"/>
                      <w:sz w:val="24"/>
                      <w:szCs w:val="24"/>
                      <w:lang w:eastAsia="ru-RU"/>
                    </w:rPr>
                  </w:pPr>
                  <w:r w:rsidRPr="006B1CEC">
                    <w:rPr>
                      <w:rFonts w:ascii="Times New Roman" w:eastAsia="№Е" w:hAnsi="Times New Roman" w:cs="Times New Roman"/>
                      <w:b/>
                      <w:color w:val="1F497D" w:themeColor="text2"/>
                      <w:sz w:val="24"/>
                      <w:szCs w:val="24"/>
                      <w:lang w:eastAsia="ru-RU"/>
                    </w:rPr>
                    <w:t>Название курса</w:t>
                  </w:r>
                </w:p>
              </w:tc>
              <w:tc>
                <w:tcPr>
                  <w:tcW w:w="4540" w:type="dxa"/>
                </w:tcPr>
                <w:p w14:paraId="28A3D84B" w14:textId="733B49FF" w:rsidR="00B67256" w:rsidRPr="006B1CEC" w:rsidRDefault="00B67256" w:rsidP="000A35E6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b/>
                      <w:color w:val="1F497D" w:themeColor="text2"/>
                      <w:sz w:val="24"/>
                      <w:szCs w:val="24"/>
                      <w:lang w:eastAsia="ru-RU"/>
                    </w:rPr>
                  </w:pPr>
                  <w:r w:rsidRPr="006B1CEC">
                    <w:rPr>
                      <w:rFonts w:ascii="Times New Roman" w:eastAsia="№Е" w:hAnsi="Times New Roman" w:cs="Times New Roman"/>
                      <w:b/>
                      <w:color w:val="1F497D" w:themeColor="text2"/>
                      <w:sz w:val="24"/>
                      <w:szCs w:val="24"/>
                      <w:lang w:eastAsia="ru-RU"/>
                    </w:rPr>
                    <w:t>Классы</w:t>
                  </w:r>
                </w:p>
              </w:tc>
            </w:tr>
            <w:tr w:rsidR="00B67256" w14:paraId="5BAA9FFF" w14:textId="77777777" w:rsidTr="00ED2DAE">
              <w:tc>
                <w:tcPr>
                  <w:tcW w:w="555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1940CAB6" w14:textId="76437BE9" w:rsidR="00B67256" w:rsidRPr="006B1CEC" w:rsidRDefault="00B67256" w:rsidP="00ED2DAE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Общеинтеллектуальное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– «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Экомир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4540" w:type="dxa"/>
                  <w:shd w:val="clear" w:color="auto" w:fill="auto"/>
                </w:tcPr>
                <w:p w14:paraId="65AD77D7" w14:textId="76000EF6" w:rsidR="00B67256" w:rsidRPr="00ED2DAE" w:rsidRDefault="00B67256" w:rsidP="00ED2DAE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D2DA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5-9</w:t>
                  </w:r>
                </w:p>
              </w:tc>
            </w:tr>
            <w:tr w:rsidR="00B67256" w14:paraId="6BB37451" w14:textId="77777777" w:rsidTr="00ED2DAE">
              <w:tc>
                <w:tcPr>
                  <w:tcW w:w="555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3BC8E203" w14:textId="0650574B" w:rsidR="00B67256" w:rsidRPr="006B1CEC" w:rsidRDefault="00B67256" w:rsidP="00ED2DAE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Общекультурное – «Культура речи»</w:t>
                  </w:r>
                </w:p>
              </w:tc>
              <w:tc>
                <w:tcPr>
                  <w:tcW w:w="4540" w:type="dxa"/>
                  <w:shd w:val="clear" w:color="auto" w:fill="auto"/>
                </w:tcPr>
                <w:p w14:paraId="249367E8" w14:textId="67295EDA" w:rsidR="00B67256" w:rsidRPr="00ED2DAE" w:rsidRDefault="00B67256" w:rsidP="00ED2DAE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D2DA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5-9</w:t>
                  </w:r>
                </w:p>
              </w:tc>
            </w:tr>
            <w:tr w:rsidR="00B67256" w14:paraId="51D3A163" w14:textId="77777777" w:rsidTr="00ED2DAE">
              <w:tc>
                <w:tcPr>
                  <w:tcW w:w="555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5E8240E2" w14:textId="318A4A32" w:rsidR="00B67256" w:rsidRPr="006B1CEC" w:rsidRDefault="00B67256" w:rsidP="00ED2DAE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Духовно-нравственное направление (в рамках предметной области ОДКНР) </w:t>
                  </w:r>
                </w:p>
              </w:tc>
              <w:tc>
                <w:tcPr>
                  <w:tcW w:w="4540" w:type="dxa"/>
                  <w:shd w:val="clear" w:color="auto" w:fill="auto"/>
                </w:tcPr>
                <w:p w14:paraId="460008E0" w14:textId="618CB95E" w:rsidR="00B67256" w:rsidRPr="00ED2DAE" w:rsidRDefault="00B67256" w:rsidP="00ED2DAE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D2DA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5-9</w:t>
                  </w:r>
                </w:p>
              </w:tc>
            </w:tr>
            <w:tr w:rsidR="00B67256" w14:paraId="7FCCB1AF" w14:textId="77777777" w:rsidTr="00ED2DAE">
              <w:tc>
                <w:tcPr>
                  <w:tcW w:w="555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3EE32922" w14:textId="28D13FE5" w:rsidR="00B67256" w:rsidRPr="006B1CEC" w:rsidRDefault="00B67256" w:rsidP="00ED2DAE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Социальное «В мире права»</w:t>
                  </w:r>
                </w:p>
              </w:tc>
              <w:tc>
                <w:tcPr>
                  <w:tcW w:w="4540" w:type="dxa"/>
                  <w:shd w:val="clear" w:color="auto" w:fill="auto"/>
                </w:tcPr>
                <w:p w14:paraId="2BADD2D9" w14:textId="491C2987" w:rsidR="00B67256" w:rsidRPr="00ED2DAE" w:rsidRDefault="00B67256" w:rsidP="00ED2DAE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D2DA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5-9</w:t>
                  </w:r>
                </w:p>
              </w:tc>
            </w:tr>
            <w:tr w:rsidR="00B67256" w14:paraId="00F606BA" w14:textId="77777777" w:rsidTr="00ED2DAE">
              <w:tc>
                <w:tcPr>
                  <w:tcW w:w="555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6AC98BCB" w14:textId="7F723359" w:rsidR="00B67256" w:rsidRPr="006B1CEC" w:rsidRDefault="00B67256" w:rsidP="00ED2DAE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Спортивно-оздоровительное «Будь здоров»</w:t>
                  </w:r>
                </w:p>
              </w:tc>
              <w:tc>
                <w:tcPr>
                  <w:tcW w:w="4540" w:type="dxa"/>
                  <w:shd w:val="clear" w:color="auto" w:fill="auto"/>
                </w:tcPr>
                <w:p w14:paraId="5104E973" w14:textId="04802614" w:rsidR="00B67256" w:rsidRPr="00ED2DAE" w:rsidRDefault="00B67256" w:rsidP="00ED2DAE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D2DA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5-9</w:t>
                  </w:r>
                </w:p>
              </w:tc>
            </w:tr>
            <w:tr w:rsidR="00B67256" w14:paraId="0797D358" w14:textId="77777777" w:rsidTr="00ED2DAE">
              <w:tc>
                <w:tcPr>
                  <w:tcW w:w="555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5C8F6131" w14:textId="4AA218B0" w:rsidR="00B67256" w:rsidRPr="006B1CEC" w:rsidRDefault="00B67256" w:rsidP="00ED2DAE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Модуль «Информатика. Яндекс Учебник» </w:t>
                  </w:r>
                </w:p>
              </w:tc>
              <w:tc>
                <w:tcPr>
                  <w:tcW w:w="4540" w:type="dxa"/>
                  <w:shd w:val="clear" w:color="auto" w:fill="auto"/>
                </w:tcPr>
                <w:p w14:paraId="03908785" w14:textId="718F572F" w:rsidR="00B67256" w:rsidRPr="00ED2DAE" w:rsidRDefault="00B67256" w:rsidP="00ED2DAE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D2DA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</w:tbl>
          <w:p w14:paraId="500B378B" w14:textId="77777777" w:rsidR="004C2047" w:rsidRPr="00E9717A" w:rsidRDefault="004C2047" w:rsidP="000A35E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3C9BC29C" w14:textId="7B5F331F" w:rsidR="000A35E6" w:rsidRPr="004C2047" w:rsidRDefault="004C2047" w:rsidP="00027E9A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  <w:t>Работа с родителями</w:t>
            </w:r>
          </w:p>
        </w:tc>
      </w:tr>
      <w:tr w:rsidR="00B55136" w:rsidRPr="00E9717A" w14:paraId="21C56CE5" w14:textId="77777777" w:rsidTr="009D46DE">
        <w:trPr>
          <w:trHeight w:val="134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9141E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3E97D11" w14:textId="60D5CCEA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31D54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2AFD83B" w14:textId="2F28DDB5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E3973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7B7EE2AA" w14:textId="5CB8248D" w:rsidR="00B55136" w:rsidRPr="00E9717A" w:rsidRDefault="00B65EFE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  <w:p w14:paraId="13BB3218" w14:textId="1EB604A8" w:rsidR="00B55136" w:rsidRPr="00E9717A" w:rsidRDefault="00B65EFE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50FE7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9A81F4B" w14:textId="58E011A5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55136" w:rsidRPr="00E9717A" w14:paraId="5A382CF3" w14:textId="77777777" w:rsidTr="009D46DE">
        <w:trPr>
          <w:trHeight w:val="285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E58B4" w14:textId="2711C32E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родителей в проведении общешкольных, классных мероприятий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4DE46" w14:textId="6F798630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11B3D" w14:textId="241DCE69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CB567" w14:textId="26844612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ЗДВР, классные руководители</w:t>
            </w:r>
          </w:p>
        </w:tc>
      </w:tr>
      <w:tr w:rsidR="00B55136" w:rsidRPr="00E9717A" w14:paraId="7A485BFF" w14:textId="77777777" w:rsidTr="009D46DE">
        <w:trPr>
          <w:trHeight w:val="285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8BFFD" w14:textId="3B80F5A8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Общешкольные, классные родительские собрания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A0376" w14:textId="5D5D150E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38DD7" w14:textId="56FDB0EC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5234F" w14:textId="5D792AB8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Директор школы, ЗДВР</w:t>
            </w:r>
          </w:p>
        </w:tc>
      </w:tr>
      <w:tr w:rsidR="00B55136" w:rsidRPr="00E9717A" w14:paraId="1AB4E82C" w14:textId="77777777" w:rsidTr="009D46DE">
        <w:trPr>
          <w:trHeight w:val="285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E3EB9" w14:textId="0C68BEA5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Педагогическое просвещение родителей по вопросам воспитания детей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90710" w14:textId="296685B4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0D212" w14:textId="5D2401FC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 раз/четверть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7CD89" w14:textId="496D1835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595C5F2C" w14:textId="77777777" w:rsidTr="009D46DE">
        <w:trPr>
          <w:trHeight w:val="285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D1570" w14:textId="79468629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Информационное оповещение через школьный сайт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C4734" w14:textId="2195DC17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43D61" w14:textId="0D292850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38182" w14:textId="7EFC4340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</w:t>
            </w:r>
          </w:p>
        </w:tc>
      </w:tr>
      <w:tr w:rsidR="00B55136" w:rsidRPr="00E9717A" w14:paraId="6C22F7C9" w14:textId="77777777" w:rsidTr="009D46DE">
        <w:trPr>
          <w:trHeight w:val="285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BFA11" w14:textId="2EACE550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Индивидуальные консультации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54B46" w14:textId="39E5F9AA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581E3" w14:textId="46A7D329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4C9EB" w14:textId="2F5CB505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3AAD110F" w14:textId="77777777" w:rsidTr="009D46DE">
        <w:trPr>
          <w:trHeight w:val="285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8DBCC" w14:textId="12995497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Совместные с детьми походы, экскурсии.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4EBA9" w14:textId="1F4EDB2E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1A854" w14:textId="2F3B41A3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По плану к</w:t>
            </w:r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л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ассных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рук</w:t>
            </w:r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оводителей</w:t>
            </w:r>
            <w:proofErr w:type="spellEnd"/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39AF8" w14:textId="0F51E076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72C49AC4" w14:textId="77777777" w:rsidTr="009D46DE">
        <w:trPr>
          <w:trHeight w:val="285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CC4F7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совета профилактики </w:t>
            </w:r>
            <w:r w:rsidRPr="00E9717A"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  <w:t xml:space="preserve">с </w:t>
            </w:r>
          </w:p>
          <w:p w14:paraId="1C7434C2" w14:textId="15949C23" w:rsidR="00B55136" w:rsidRPr="00E9717A" w:rsidRDefault="00B65EFE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717A"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  <w:t xml:space="preserve">Неблагополучными  </w:t>
            </w:r>
            <w:r w:rsidR="00B55136" w:rsidRPr="00E9717A"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  <w:t>семьями</w:t>
            </w:r>
            <w:proofErr w:type="gramEnd"/>
            <w:r w:rsidR="00B55136" w:rsidRPr="00E9717A"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  <w:t xml:space="preserve">  по вопросам воспитания, обучения детей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8B4D1" w14:textId="1E2C9625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D9490" w14:textId="2F88BE6B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По плану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30373" w14:textId="77777777" w:rsidR="00B55136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Руководитель Совета</w:t>
            </w:r>
            <w:r w:rsidR="005A37D4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профилактики</w:t>
            </w:r>
          </w:p>
          <w:p w14:paraId="1E991B9A" w14:textId="3177CB2B" w:rsidR="005A37D4" w:rsidRPr="00E9717A" w:rsidRDefault="005A37D4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B55136" w:rsidRPr="00E9717A" w14:paraId="49BF7DA8" w14:textId="77777777" w:rsidTr="009D46DE">
        <w:trPr>
          <w:trHeight w:val="285"/>
        </w:trPr>
        <w:tc>
          <w:tcPr>
            <w:tcW w:w="3659" w:type="dxa"/>
          </w:tcPr>
          <w:p w14:paraId="7AAC199A" w14:textId="298E2CF9" w:rsidR="00B55136" w:rsidRPr="00E9717A" w:rsidRDefault="00B55136" w:rsidP="00B55136">
            <w:pPr>
              <w:pStyle w:val="TableParagraph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Родительские собрания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 xml:space="preserve">«Школа-территория  </w:t>
            </w:r>
            <w:r w:rsidRPr="00E9717A">
              <w:rPr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безопасности»</w:t>
            </w:r>
          </w:p>
        </w:tc>
        <w:tc>
          <w:tcPr>
            <w:tcW w:w="1197" w:type="dxa"/>
          </w:tcPr>
          <w:p w14:paraId="375F11B2" w14:textId="1269EAF0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</w:tcPr>
          <w:p w14:paraId="0466A8B2" w14:textId="77777777" w:rsidR="00B55136" w:rsidRPr="00E9717A" w:rsidRDefault="00B55136" w:rsidP="00B55136">
            <w:pPr>
              <w:pStyle w:val="TableParagraph"/>
              <w:ind w:left="166"/>
              <w:jc w:val="center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14-19.09.</w:t>
            </w:r>
          </w:p>
          <w:p w14:paraId="5536B11B" w14:textId="77777777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531AD" w14:textId="71626E48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405C1873" w14:textId="77777777" w:rsidTr="009D46DE">
        <w:trPr>
          <w:trHeight w:val="285"/>
        </w:trPr>
        <w:tc>
          <w:tcPr>
            <w:tcW w:w="3659" w:type="dxa"/>
          </w:tcPr>
          <w:p w14:paraId="52447EA1" w14:textId="682DB425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Лекторий «Как помочь </w:t>
            </w: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своему </w:t>
            </w:r>
            <w:r w:rsidRPr="00E9717A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ребенку</w:t>
            </w:r>
            <w:proofErr w:type="gramEnd"/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E9717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успешным»</w:t>
            </w:r>
          </w:p>
        </w:tc>
        <w:tc>
          <w:tcPr>
            <w:tcW w:w="1197" w:type="dxa"/>
          </w:tcPr>
          <w:p w14:paraId="28BAD635" w14:textId="3C64D02D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</w:tcPr>
          <w:p w14:paraId="029314EF" w14:textId="44ED3C3B" w:rsidR="00B55136" w:rsidRPr="00E9717A" w:rsidRDefault="00B65EFE" w:rsidP="00B55136">
            <w:pPr>
              <w:pStyle w:val="TableParagraph"/>
              <w:ind w:left="106"/>
              <w:jc w:val="center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По плану</w:t>
            </w:r>
          </w:p>
          <w:p w14:paraId="22B8826D" w14:textId="323EEA10" w:rsidR="00B55136" w:rsidRPr="00E9717A" w:rsidRDefault="00B65EFE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Педагога-</w:t>
            </w:r>
            <w:r w:rsidR="00B55136"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B55136" w:rsidRPr="00E9717A">
              <w:rPr>
                <w:rFonts w:ascii="Times New Roman" w:hAnsi="Times New Roman" w:cs="Times New Roman"/>
                <w:sz w:val="24"/>
                <w:szCs w:val="24"/>
              </w:rPr>
              <w:t>психолога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05AE7" w14:textId="372A3CAA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B55136" w:rsidRPr="00E9717A" w14:paraId="70EEB637" w14:textId="77777777" w:rsidTr="009D46DE">
        <w:trPr>
          <w:trHeight w:val="285"/>
        </w:trPr>
        <w:tc>
          <w:tcPr>
            <w:tcW w:w="3659" w:type="dxa"/>
          </w:tcPr>
          <w:p w14:paraId="6A66176D" w14:textId="77777777" w:rsidR="00B55136" w:rsidRPr="00E9717A" w:rsidRDefault="00B55136" w:rsidP="00B55136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Родительский</w:t>
            </w:r>
            <w:r w:rsidRPr="00E9717A">
              <w:rPr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лекторий</w:t>
            </w:r>
            <w:r w:rsidRPr="00E9717A">
              <w:rPr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(классные)</w:t>
            </w:r>
          </w:p>
          <w:p w14:paraId="2822C706" w14:textId="699DB059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«Как</w:t>
            </w:r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научиться</w:t>
            </w:r>
            <w:r w:rsidRPr="00E9717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ответственным 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свои поступки. Уроки эт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ики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для детей и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взрослых»</w:t>
            </w:r>
          </w:p>
        </w:tc>
        <w:tc>
          <w:tcPr>
            <w:tcW w:w="1197" w:type="dxa"/>
          </w:tcPr>
          <w:p w14:paraId="593A0373" w14:textId="61833AEB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5-9</w:t>
            </w:r>
          </w:p>
        </w:tc>
        <w:tc>
          <w:tcPr>
            <w:tcW w:w="2494" w:type="dxa"/>
          </w:tcPr>
          <w:p w14:paraId="21A33D8D" w14:textId="02783B7E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D1DD9" w14:textId="598EF663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5E86E164" w14:textId="77777777" w:rsidTr="009D46DE">
        <w:trPr>
          <w:trHeight w:val="285"/>
        </w:trPr>
        <w:tc>
          <w:tcPr>
            <w:tcW w:w="3659" w:type="dxa"/>
          </w:tcPr>
          <w:p w14:paraId="10D15884" w14:textId="5C8F14D9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Лекторий</w:t>
            </w:r>
            <w:r w:rsidRPr="00E9717A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«Роль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r w:rsidRPr="00E971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подготовке школьников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итоговой</w:t>
            </w:r>
            <w:r w:rsidRPr="00E971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аттестации»</w:t>
            </w:r>
          </w:p>
        </w:tc>
        <w:tc>
          <w:tcPr>
            <w:tcW w:w="1197" w:type="dxa"/>
          </w:tcPr>
          <w:p w14:paraId="4A3D6F3C" w14:textId="781FB45A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</w:tcPr>
          <w:p w14:paraId="31E11BE0" w14:textId="2CAD924F" w:rsidR="00B55136" w:rsidRPr="00E9717A" w:rsidRDefault="00B65EFE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73A5E" w14:textId="6501E044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738DBBB4" w14:textId="77777777" w:rsidTr="009D46DE">
        <w:trPr>
          <w:trHeight w:val="285"/>
        </w:trPr>
        <w:tc>
          <w:tcPr>
            <w:tcW w:w="3659" w:type="dxa"/>
          </w:tcPr>
          <w:p w14:paraId="7781B0D6" w14:textId="140578A2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«Здоровье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безопасность наших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детей»</w:t>
            </w:r>
          </w:p>
        </w:tc>
        <w:tc>
          <w:tcPr>
            <w:tcW w:w="1197" w:type="dxa"/>
          </w:tcPr>
          <w:p w14:paraId="4569F714" w14:textId="30F18FDB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</w:tcPr>
          <w:p w14:paraId="0D38A57E" w14:textId="4495CE71" w:rsidR="00B55136" w:rsidRPr="00E9717A" w:rsidRDefault="00B65EFE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1837A" w14:textId="3620CE70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школы, Классные руководители</w:t>
            </w:r>
          </w:p>
        </w:tc>
      </w:tr>
      <w:tr w:rsidR="00B55136" w:rsidRPr="00E9717A" w14:paraId="4BFD5EC8" w14:textId="77777777" w:rsidTr="009D46DE">
        <w:trPr>
          <w:trHeight w:val="285"/>
        </w:trPr>
        <w:tc>
          <w:tcPr>
            <w:tcW w:w="3659" w:type="dxa"/>
          </w:tcPr>
          <w:p w14:paraId="239C608D" w14:textId="77777777" w:rsidR="00B55136" w:rsidRPr="00E9717A" w:rsidRDefault="00B55136" w:rsidP="00B55136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Итоговые</w:t>
            </w:r>
            <w:r w:rsidRPr="00E9717A">
              <w:rPr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классные</w:t>
            </w:r>
            <w:r w:rsidRPr="00E9717A">
              <w:rPr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родительские</w:t>
            </w:r>
          </w:p>
          <w:p w14:paraId="1F66E72C" w14:textId="284B44DF" w:rsidR="00B55136" w:rsidRPr="00E9717A" w:rsidRDefault="00B65EFE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Собрания</w:t>
            </w:r>
            <w:r w:rsidR="00B55136" w:rsidRPr="00E971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B55136" w:rsidRPr="00E9717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55136"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B55136" w:rsidRPr="00E9717A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="00B55136" w:rsidRPr="00E971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B55136" w:rsidRPr="00E9717A">
              <w:rPr>
                <w:rFonts w:ascii="Times New Roman" w:hAnsi="Times New Roman" w:cs="Times New Roman"/>
                <w:sz w:val="24"/>
                <w:szCs w:val="24"/>
              </w:rPr>
              <w:t>«Организация</w:t>
            </w:r>
            <w:r w:rsidR="00B55136"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B55136" w:rsidRPr="00E9717A">
              <w:rPr>
                <w:rFonts w:ascii="Times New Roman" w:hAnsi="Times New Roman" w:cs="Times New Roman"/>
                <w:sz w:val="24"/>
                <w:szCs w:val="24"/>
              </w:rPr>
              <w:t>летнего отдыха</w:t>
            </w:r>
            <w:r w:rsidR="00B55136"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B55136" w:rsidRPr="00E9717A">
              <w:rPr>
                <w:rFonts w:ascii="Times New Roman" w:hAnsi="Times New Roman" w:cs="Times New Roman"/>
                <w:sz w:val="24"/>
                <w:szCs w:val="24"/>
              </w:rPr>
              <w:t>детей» (инструктажи</w:t>
            </w:r>
            <w:r w:rsidR="00B55136"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B55136" w:rsidRPr="00E9717A">
              <w:rPr>
                <w:rFonts w:ascii="Times New Roman" w:hAnsi="Times New Roman" w:cs="Times New Roman"/>
                <w:sz w:val="24"/>
                <w:szCs w:val="24"/>
              </w:rPr>
              <w:t>по ТБ,</w:t>
            </w:r>
            <w:r w:rsidR="00B55136" w:rsidRPr="00E9717A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="00B55136" w:rsidRPr="00E9717A">
              <w:rPr>
                <w:rFonts w:ascii="Times New Roman" w:hAnsi="Times New Roman" w:cs="Times New Roman"/>
                <w:sz w:val="24"/>
                <w:szCs w:val="24"/>
              </w:rPr>
              <w:t>ПДД,</w:t>
            </w:r>
            <w:r w:rsidR="00B55136"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55136" w:rsidRPr="00E9717A">
              <w:rPr>
                <w:rFonts w:ascii="Times New Roman" w:hAnsi="Times New Roman" w:cs="Times New Roman"/>
                <w:sz w:val="24"/>
                <w:szCs w:val="24"/>
              </w:rPr>
              <w:t>ППБ,</w:t>
            </w:r>
            <w:r w:rsidR="00B55136"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55136" w:rsidRPr="00E9717A">
              <w:rPr>
                <w:rFonts w:ascii="Times New Roman" w:hAnsi="Times New Roman" w:cs="Times New Roman"/>
                <w:sz w:val="24"/>
                <w:szCs w:val="24"/>
              </w:rPr>
              <w:t>на водных</w:t>
            </w:r>
            <w:r w:rsidR="00B55136"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55136" w:rsidRPr="00E9717A">
              <w:rPr>
                <w:rFonts w:ascii="Times New Roman" w:hAnsi="Times New Roman" w:cs="Times New Roman"/>
                <w:sz w:val="24"/>
                <w:szCs w:val="24"/>
              </w:rPr>
              <w:t>объектах)</w:t>
            </w:r>
          </w:p>
        </w:tc>
        <w:tc>
          <w:tcPr>
            <w:tcW w:w="1197" w:type="dxa"/>
          </w:tcPr>
          <w:p w14:paraId="49BF4359" w14:textId="085F7CDD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</w:tcPr>
          <w:p w14:paraId="4987884B" w14:textId="0684D592" w:rsidR="00B55136" w:rsidRPr="00E9717A" w:rsidRDefault="00B65EFE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492B7" w14:textId="5AE3CFD5" w:rsidR="00B55136" w:rsidRPr="00E9717A" w:rsidRDefault="00B55136" w:rsidP="00B55136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4140E08D" w14:textId="77777777" w:rsidTr="009D46DE">
        <w:trPr>
          <w:trHeight w:val="900"/>
        </w:trPr>
        <w:tc>
          <w:tcPr>
            <w:tcW w:w="1017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E2F13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6E0497CF" w14:textId="4E601A4F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  <w:t>Самоуправление</w:t>
            </w:r>
          </w:p>
        </w:tc>
      </w:tr>
      <w:tr w:rsidR="00B55136" w:rsidRPr="00E9717A" w14:paraId="0C4F4FD0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360E7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3D97C66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61FE9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982F2BA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6B58B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298F6599" w14:textId="349ECA55" w:rsidR="00B55136" w:rsidRPr="00E9717A" w:rsidRDefault="00B65EFE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  <w:p w14:paraId="7D3958B9" w14:textId="7E61A0B9" w:rsidR="00B55136" w:rsidRPr="00E9717A" w:rsidRDefault="00B65EFE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DAF9D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416DDFF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55136" w:rsidRPr="00E9717A" w14:paraId="57EBAC05" w14:textId="77777777" w:rsidTr="009D46DE">
        <w:tc>
          <w:tcPr>
            <w:tcW w:w="3659" w:type="dxa"/>
            <w:hideMark/>
          </w:tcPr>
          <w:p w14:paraId="59B59FAD" w14:textId="10EE8363" w:rsidR="00B55136" w:rsidRPr="00E9717A" w:rsidRDefault="00B55136" w:rsidP="00B55136">
            <w:pPr>
              <w:pStyle w:val="TableParagraph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Выборы</w:t>
            </w:r>
            <w:r w:rsidRPr="00E9717A">
              <w:rPr>
                <w:spacing w:val="55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органов</w:t>
            </w:r>
            <w:r w:rsidRPr="00E9717A">
              <w:rPr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самоуправления</w:t>
            </w:r>
            <w:r w:rsidRPr="00E9717A">
              <w:rPr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в классе</w:t>
            </w:r>
          </w:p>
        </w:tc>
        <w:tc>
          <w:tcPr>
            <w:tcW w:w="1197" w:type="dxa"/>
            <w:hideMark/>
          </w:tcPr>
          <w:p w14:paraId="27BB83C5" w14:textId="3F9EFBD8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hideMark/>
          </w:tcPr>
          <w:p w14:paraId="5FBAE0D3" w14:textId="396632C5" w:rsidR="00B55136" w:rsidRPr="00E9717A" w:rsidRDefault="00B65EFE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28" w:type="dxa"/>
            <w:hideMark/>
          </w:tcPr>
          <w:p w14:paraId="1F4FEAB4" w14:textId="44A956AF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  <w:r w:rsidRPr="00E9717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B65EFE" w:rsidRPr="00E9717A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B55136" w:rsidRPr="00E9717A" w14:paraId="50ADF215" w14:textId="77777777" w:rsidTr="009D46DE">
        <w:tc>
          <w:tcPr>
            <w:tcW w:w="3659" w:type="dxa"/>
            <w:hideMark/>
          </w:tcPr>
          <w:p w14:paraId="0733113D" w14:textId="3A61F868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Заседания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комитетов,</w:t>
            </w:r>
            <w:r w:rsidRPr="00E9717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выборы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актива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         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школьного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1197" w:type="dxa"/>
            <w:hideMark/>
          </w:tcPr>
          <w:p w14:paraId="4D290755" w14:textId="484B9B21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hideMark/>
          </w:tcPr>
          <w:p w14:paraId="3A0B2E3B" w14:textId="7EFAB1A9" w:rsidR="00B55136" w:rsidRPr="00E9717A" w:rsidRDefault="00B55136" w:rsidP="00B55136">
            <w:pPr>
              <w:pStyle w:val="TableParagraph"/>
              <w:tabs>
                <w:tab w:val="left" w:pos="125"/>
              </w:tabs>
              <w:spacing w:line="240" w:lineRule="auto"/>
              <w:ind w:left="0" w:right="-1"/>
              <w:jc w:val="center"/>
              <w:rPr>
                <w:rFonts w:eastAsia="№Е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color w:val="000000"/>
                <w:sz w:val="24"/>
                <w:szCs w:val="24"/>
                <w:lang w:eastAsia="ru-RU"/>
              </w:rPr>
              <w:t>Начало сентября</w:t>
            </w:r>
          </w:p>
        </w:tc>
        <w:tc>
          <w:tcPr>
            <w:tcW w:w="2828" w:type="dxa"/>
            <w:hideMark/>
          </w:tcPr>
          <w:p w14:paraId="59F96BEB" w14:textId="5F5EE0FA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B65EFE" w:rsidRPr="00E9717A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B55136" w:rsidRPr="00E9717A" w14:paraId="577B87A8" w14:textId="77777777" w:rsidTr="009D46DE">
        <w:tc>
          <w:tcPr>
            <w:tcW w:w="3659" w:type="dxa"/>
            <w:hideMark/>
          </w:tcPr>
          <w:p w14:paraId="3C2CF60E" w14:textId="78374C2B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Старт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волонтерских акций: «Дети-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детям»</w:t>
            </w:r>
          </w:p>
        </w:tc>
        <w:tc>
          <w:tcPr>
            <w:tcW w:w="1197" w:type="dxa"/>
            <w:hideMark/>
          </w:tcPr>
          <w:p w14:paraId="23E85C8A" w14:textId="510F2BFA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hideMark/>
          </w:tcPr>
          <w:p w14:paraId="45622A03" w14:textId="144C7D45" w:rsidR="00B55136" w:rsidRPr="00E9717A" w:rsidRDefault="00B65EFE" w:rsidP="00B55136">
            <w:pPr>
              <w:pStyle w:val="TableParagraph"/>
              <w:ind w:left="0" w:right="-1"/>
              <w:jc w:val="center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Вторая</w:t>
            </w:r>
          </w:p>
          <w:p w14:paraId="2432F1BA" w14:textId="090E7047" w:rsidR="00B55136" w:rsidRPr="00E9717A" w:rsidRDefault="00B65EFE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  <w:r w:rsidR="00B55136"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B55136" w:rsidRPr="00E9717A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</w:p>
        </w:tc>
        <w:tc>
          <w:tcPr>
            <w:tcW w:w="2828" w:type="dxa"/>
            <w:hideMark/>
          </w:tcPr>
          <w:p w14:paraId="51702D02" w14:textId="4C41EACB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B55136" w:rsidRPr="00E9717A" w14:paraId="1D11C424" w14:textId="77777777" w:rsidTr="009D46DE">
        <w:tc>
          <w:tcPr>
            <w:tcW w:w="3659" w:type="dxa"/>
            <w:hideMark/>
          </w:tcPr>
          <w:p w14:paraId="1445F21C" w14:textId="77777777" w:rsidR="00B55136" w:rsidRPr="00E9717A" w:rsidRDefault="00B55136" w:rsidP="00B55136">
            <w:pPr>
              <w:pStyle w:val="TableParagraph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Учеба</w:t>
            </w:r>
            <w:r w:rsidRPr="00E9717A">
              <w:rPr>
                <w:spacing w:val="56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актива</w:t>
            </w:r>
          </w:p>
          <w:p w14:paraId="5A65CC33" w14:textId="17D958AC" w:rsidR="00B55136" w:rsidRPr="00E9717A" w:rsidRDefault="00B55136" w:rsidP="00B55136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Старт</w:t>
            </w:r>
            <w:r w:rsidRPr="00E9717A">
              <w:rPr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общешкольных</w:t>
            </w:r>
            <w:r w:rsidRPr="00E9717A">
              <w:rPr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конкурсов</w:t>
            </w:r>
            <w:r w:rsidRPr="00E9717A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E9717A">
              <w:rPr>
                <w:sz w:val="24"/>
                <w:szCs w:val="24"/>
              </w:rPr>
              <w:t xml:space="preserve">к </w:t>
            </w:r>
            <w:r w:rsidRPr="00E9717A">
              <w:rPr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юбилею</w:t>
            </w:r>
            <w:proofErr w:type="gramEnd"/>
            <w:r w:rsidRPr="00E9717A">
              <w:rPr>
                <w:sz w:val="24"/>
                <w:szCs w:val="24"/>
              </w:rPr>
              <w:t xml:space="preserve"> школы «Лучший класс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года»,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«Лучший ученик</w:t>
            </w:r>
            <w:r w:rsidRPr="00E9717A">
              <w:rPr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года».</w:t>
            </w:r>
          </w:p>
          <w:p w14:paraId="41F4C6BB" w14:textId="77777777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«Классный</w:t>
            </w:r>
            <w:r w:rsidRPr="00E97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Лидер»,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«Самый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</w:t>
            </w:r>
          </w:p>
          <w:p w14:paraId="39102162" w14:textId="028CA52A" w:rsidR="00B55136" w:rsidRPr="00E9717A" w:rsidRDefault="00B65EFE" w:rsidP="00B55136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</w:t>
            </w:r>
            <w:r w:rsidR="00B55136" w:rsidRPr="00E9717A">
              <w:rPr>
                <w:rFonts w:ascii="Times New Roman" w:hAnsi="Times New Roman" w:cs="Times New Roman"/>
                <w:sz w:val="24"/>
                <w:szCs w:val="24"/>
              </w:rPr>
              <w:t>класс»</w:t>
            </w:r>
          </w:p>
        </w:tc>
        <w:tc>
          <w:tcPr>
            <w:tcW w:w="1197" w:type="dxa"/>
            <w:hideMark/>
          </w:tcPr>
          <w:p w14:paraId="3ADD6EEA" w14:textId="61C3EEC1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hideMark/>
          </w:tcPr>
          <w:p w14:paraId="5F9CEF74" w14:textId="3C039073" w:rsidR="00B55136" w:rsidRPr="00E9717A" w:rsidRDefault="00B65EFE" w:rsidP="00B55136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55136" w:rsidRPr="00E9717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="00B55136"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="00B55136"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</w:t>
            </w:r>
            <w:r w:rsidR="00B55136"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14:paraId="5BF4D754" w14:textId="1B5ABAF0" w:rsidR="00B55136" w:rsidRPr="00E9717A" w:rsidRDefault="00B65EFE" w:rsidP="00B55136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28" w:type="dxa"/>
            <w:hideMark/>
          </w:tcPr>
          <w:p w14:paraId="5AF5A6ED" w14:textId="06E7CEB9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B55136" w:rsidRPr="00E9717A" w14:paraId="7222F770" w14:textId="77777777" w:rsidTr="009D46DE">
        <w:tc>
          <w:tcPr>
            <w:tcW w:w="3659" w:type="dxa"/>
          </w:tcPr>
          <w:p w14:paraId="102576C5" w14:textId="123C154B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актива школьного  </w:t>
            </w:r>
            <w:r w:rsidRPr="00E9717A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1197" w:type="dxa"/>
          </w:tcPr>
          <w:p w14:paraId="084A1D31" w14:textId="299D8080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</w:tcPr>
          <w:p w14:paraId="463C4C8C" w14:textId="4D0C1B6C" w:rsidR="00B55136" w:rsidRPr="00E9717A" w:rsidRDefault="00B55136" w:rsidP="00B55136">
            <w:pPr>
              <w:pStyle w:val="TableParagraph"/>
              <w:spacing w:line="240" w:lineRule="auto"/>
              <w:ind w:left="0" w:right="-1"/>
              <w:jc w:val="center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 xml:space="preserve">Каждый </w:t>
            </w:r>
            <w:r w:rsidRPr="00E9717A">
              <w:rPr>
                <w:spacing w:val="-57"/>
                <w:sz w:val="24"/>
                <w:szCs w:val="24"/>
              </w:rPr>
              <w:t xml:space="preserve">  </w:t>
            </w:r>
            <w:r w:rsidRPr="00E9717A">
              <w:rPr>
                <w:sz w:val="24"/>
                <w:szCs w:val="24"/>
              </w:rPr>
              <w:t>второй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вторник</w:t>
            </w:r>
          </w:p>
          <w:p w14:paraId="1E4E8811" w14:textId="70B51664" w:rsidR="00B55136" w:rsidRPr="00E9717A" w:rsidRDefault="00B65EFE" w:rsidP="00B55136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Месяца</w:t>
            </w:r>
          </w:p>
        </w:tc>
        <w:tc>
          <w:tcPr>
            <w:tcW w:w="2828" w:type="dxa"/>
          </w:tcPr>
          <w:p w14:paraId="45C6AE8B" w14:textId="3B1CF98A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Педагог-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</w:tr>
      <w:tr w:rsidR="00B55136" w:rsidRPr="00E9717A" w14:paraId="34B3912C" w14:textId="77777777" w:rsidTr="009D46DE">
        <w:tc>
          <w:tcPr>
            <w:tcW w:w="3659" w:type="dxa"/>
          </w:tcPr>
          <w:p w14:paraId="3E0E165A" w14:textId="1386910C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Выборы органов самоуправления школы</w:t>
            </w:r>
          </w:p>
        </w:tc>
        <w:tc>
          <w:tcPr>
            <w:tcW w:w="1197" w:type="dxa"/>
          </w:tcPr>
          <w:p w14:paraId="3D7C5715" w14:textId="2B38C1BA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</w:tcPr>
          <w:p w14:paraId="6625990B" w14:textId="15A09331" w:rsidR="00B55136" w:rsidRPr="00E9717A" w:rsidRDefault="00B55136" w:rsidP="00B55136">
            <w:pPr>
              <w:pStyle w:val="TableParagraph"/>
              <w:spacing w:line="240" w:lineRule="auto"/>
              <w:ind w:left="0" w:right="-1"/>
              <w:jc w:val="center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Сентябрь-октябрь</w:t>
            </w:r>
          </w:p>
        </w:tc>
        <w:tc>
          <w:tcPr>
            <w:tcW w:w="2828" w:type="dxa"/>
          </w:tcPr>
          <w:p w14:paraId="4B6D21B9" w14:textId="7DF07498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Педагог- организатор</w:t>
            </w:r>
          </w:p>
        </w:tc>
      </w:tr>
      <w:tr w:rsidR="00B55136" w:rsidRPr="00E9717A" w14:paraId="50F575F7" w14:textId="77777777" w:rsidTr="009D46DE">
        <w:tc>
          <w:tcPr>
            <w:tcW w:w="3659" w:type="dxa"/>
          </w:tcPr>
          <w:p w14:paraId="5AECB76A" w14:textId="6484CE68" w:rsidR="00B55136" w:rsidRPr="00E9717A" w:rsidRDefault="00B55136" w:rsidP="00B55136">
            <w:pPr>
              <w:pStyle w:val="TableParagraph"/>
              <w:spacing w:line="240" w:lineRule="auto"/>
              <w:ind w:right="106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 xml:space="preserve">Новогодний переполох: подготовка </w:t>
            </w:r>
            <w:proofErr w:type="gramStart"/>
            <w:r w:rsidRPr="00E9717A">
              <w:rPr>
                <w:sz w:val="24"/>
                <w:szCs w:val="24"/>
              </w:rPr>
              <w:t xml:space="preserve">к </w:t>
            </w:r>
            <w:r w:rsidRPr="00E9717A">
              <w:rPr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празднованию</w:t>
            </w:r>
            <w:proofErr w:type="gramEnd"/>
            <w:r w:rsidRPr="00E9717A">
              <w:rPr>
                <w:sz w:val="24"/>
                <w:szCs w:val="24"/>
              </w:rPr>
              <w:t xml:space="preserve"> Нового года, работа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мастерской</w:t>
            </w:r>
            <w:r w:rsidRPr="00E9717A">
              <w:rPr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Деда</w:t>
            </w:r>
            <w:r w:rsidRPr="00E9717A">
              <w:rPr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Мороза.</w:t>
            </w:r>
          </w:p>
          <w:p w14:paraId="427B87F0" w14:textId="46453A1E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Новогодние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</w:tc>
        <w:tc>
          <w:tcPr>
            <w:tcW w:w="1197" w:type="dxa"/>
          </w:tcPr>
          <w:p w14:paraId="181ACC98" w14:textId="57AF9FBB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</w:tcPr>
          <w:p w14:paraId="5727A4DB" w14:textId="35DDD38C" w:rsidR="00B55136" w:rsidRPr="00E9717A" w:rsidRDefault="00B65EFE" w:rsidP="00B55136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28" w:type="dxa"/>
          </w:tcPr>
          <w:p w14:paraId="26EC43E5" w14:textId="74EF793B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ВР,  педагог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</w:tr>
      <w:tr w:rsidR="00B55136" w:rsidRPr="00E9717A" w14:paraId="7D460257" w14:textId="77777777" w:rsidTr="009D46DE">
        <w:tc>
          <w:tcPr>
            <w:tcW w:w="3659" w:type="dxa"/>
          </w:tcPr>
          <w:p w14:paraId="5959DEE5" w14:textId="77777777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Pr="00E9717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старшеклассников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</w:p>
          <w:p w14:paraId="73BB7366" w14:textId="55EF5342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Работа актива по подготовке и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проведению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месячника военно-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патриотического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</w:p>
        </w:tc>
        <w:tc>
          <w:tcPr>
            <w:tcW w:w="1197" w:type="dxa"/>
          </w:tcPr>
          <w:p w14:paraId="7946F4C1" w14:textId="2F72346D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</w:tcPr>
          <w:p w14:paraId="3228951D" w14:textId="76ECE9F1" w:rsidR="00B55136" w:rsidRPr="00E9717A" w:rsidRDefault="00B65EFE" w:rsidP="00B55136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Январь,</w:t>
            </w:r>
            <w:r w:rsidR="00B55136"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B55136"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февраль</w:t>
            </w:r>
          </w:p>
        </w:tc>
        <w:tc>
          <w:tcPr>
            <w:tcW w:w="2828" w:type="dxa"/>
          </w:tcPr>
          <w:p w14:paraId="59ED3CE5" w14:textId="309A52D5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Педагог-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</w:tr>
      <w:tr w:rsidR="00B55136" w:rsidRPr="00E9717A" w14:paraId="48B63521" w14:textId="77777777" w:rsidTr="009D46DE">
        <w:tc>
          <w:tcPr>
            <w:tcW w:w="3659" w:type="dxa"/>
          </w:tcPr>
          <w:p w14:paraId="7515C4DD" w14:textId="77777777" w:rsidR="00B55136" w:rsidRPr="00E9717A" w:rsidRDefault="00B55136" w:rsidP="00B55136">
            <w:pPr>
              <w:pStyle w:val="TableParagraph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Заседание</w:t>
            </w:r>
            <w:r w:rsidRPr="00E9717A">
              <w:rPr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ученического</w:t>
            </w:r>
            <w:r w:rsidRPr="00E9717A">
              <w:rPr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Совета</w:t>
            </w:r>
          </w:p>
          <w:p w14:paraId="5C9AF608" w14:textId="5F2E4898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«День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школы»</w:t>
            </w:r>
          </w:p>
        </w:tc>
        <w:tc>
          <w:tcPr>
            <w:tcW w:w="1197" w:type="dxa"/>
          </w:tcPr>
          <w:p w14:paraId="3FDD7AEE" w14:textId="256D509F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</w:tcPr>
          <w:p w14:paraId="2EC1D720" w14:textId="62439B4B" w:rsidR="00B55136" w:rsidRPr="00E9717A" w:rsidRDefault="00B65EFE" w:rsidP="00B55136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28" w:type="dxa"/>
          </w:tcPr>
          <w:p w14:paraId="5D66B838" w14:textId="62A7A768" w:rsidR="00B55136" w:rsidRPr="00E9717A" w:rsidRDefault="00B55136" w:rsidP="00B55136">
            <w:pPr>
              <w:pStyle w:val="TableParagraph"/>
              <w:spacing w:line="240" w:lineRule="auto"/>
              <w:ind w:left="91" w:right="270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Педагог-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организатор</w:t>
            </w:r>
          </w:p>
        </w:tc>
      </w:tr>
      <w:tr w:rsidR="00B55136" w:rsidRPr="00E9717A" w14:paraId="630BC6C8" w14:textId="77777777" w:rsidTr="009D46DE">
        <w:tc>
          <w:tcPr>
            <w:tcW w:w="3659" w:type="dxa"/>
          </w:tcPr>
          <w:p w14:paraId="01D4CC0E" w14:textId="56AB9481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Сбор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«Я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моё место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мире»</w:t>
            </w:r>
          </w:p>
        </w:tc>
        <w:tc>
          <w:tcPr>
            <w:tcW w:w="1197" w:type="dxa"/>
          </w:tcPr>
          <w:p w14:paraId="5BA4DFB8" w14:textId="2E1A24DD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5-9</w:t>
            </w:r>
          </w:p>
        </w:tc>
        <w:tc>
          <w:tcPr>
            <w:tcW w:w="2494" w:type="dxa"/>
          </w:tcPr>
          <w:p w14:paraId="5F277D3F" w14:textId="3F394393" w:rsidR="00B55136" w:rsidRPr="00E9717A" w:rsidRDefault="00B65EFE" w:rsidP="00B55136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28" w:type="dxa"/>
          </w:tcPr>
          <w:p w14:paraId="08FCBDD8" w14:textId="0336280C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Педагог-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</w:tr>
      <w:tr w:rsidR="00B55136" w:rsidRPr="00E9717A" w14:paraId="43667FF4" w14:textId="77777777" w:rsidTr="009D46DE">
        <w:tc>
          <w:tcPr>
            <w:tcW w:w="3659" w:type="dxa"/>
          </w:tcPr>
          <w:p w14:paraId="5E1B0A43" w14:textId="68872C79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</w:t>
            </w:r>
            <w:r w:rsidRPr="00E9717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праздновании Дня отмены КТО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197" w:type="dxa"/>
          </w:tcPr>
          <w:p w14:paraId="4E658248" w14:textId="25A11C7A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</w:tcPr>
          <w:p w14:paraId="2743EB1C" w14:textId="09C888E4" w:rsidR="00B55136" w:rsidRPr="00E9717A" w:rsidRDefault="00B65EFE" w:rsidP="00B55136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28" w:type="dxa"/>
          </w:tcPr>
          <w:p w14:paraId="739F5AAC" w14:textId="49269578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Педагог-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</w:tr>
      <w:tr w:rsidR="00B55136" w:rsidRPr="00E9717A" w14:paraId="192E949F" w14:textId="77777777" w:rsidTr="009D46DE">
        <w:tc>
          <w:tcPr>
            <w:tcW w:w="3659" w:type="dxa"/>
          </w:tcPr>
          <w:p w14:paraId="1930A06B" w14:textId="5BBA04FD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  <w:r w:rsidRPr="00E9717A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Pr="00E971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совета,</w:t>
            </w:r>
            <w:r w:rsidRPr="00E971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A3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помню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я горжусь»</w:t>
            </w:r>
          </w:p>
        </w:tc>
        <w:tc>
          <w:tcPr>
            <w:tcW w:w="1197" w:type="dxa"/>
          </w:tcPr>
          <w:p w14:paraId="7986E962" w14:textId="710A4112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</w:tcPr>
          <w:p w14:paraId="47B43D80" w14:textId="23F0A45F" w:rsidR="00B55136" w:rsidRPr="00E9717A" w:rsidRDefault="00B65EFE" w:rsidP="00B55136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28" w:type="dxa"/>
          </w:tcPr>
          <w:p w14:paraId="68A83CBA" w14:textId="213A7AFA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Педагог-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</w:tr>
      <w:tr w:rsidR="00B55136" w:rsidRPr="00E9717A" w14:paraId="16DE8118" w14:textId="77777777" w:rsidTr="009D46DE">
        <w:tc>
          <w:tcPr>
            <w:tcW w:w="3659" w:type="dxa"/>
          </w:tcPr>
          <w:p w14:paraId="2B086491" w14:textId="4582DE82" w:rsidR="00B55136" w:rsidRPr="00E9717A" w:rsidRDefault="00B55136" w:rsidP="00B55136">
            <w:pPr>
              <w:pStyle w:val="TableParagraph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Организация</w:t>
            </w:r>
            <w:r w:rsidRPr="00E9717A">
              <w:rPr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отчетных</w:t>
            </w:r>
            <w:r w:rsidRPr="00E9717A">
              <w:rPr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собраний</w:t>
            </w:r>
            <w:r w:rsidRPr="00E9717A">
              <w:rPr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в классах</w:t>
            </w:r>
          </w:p>
        </w:tc>
        <w:tc>
          <w:tcPr>
            <w:tcW w:w="1197" w:type="dxa"/>
          </w:tcPr>
          <w:p w14:paraId="7C06C91E" w14:textId="14089828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</w:tcPr>
          <w:p w14:paraId="2B5E77D0" w14:textId="3251BD60" w:rsidR="00B55136" w:rsidRPr="00E9717A" w:rsidRDefault="00B65EFE" w:rsidP="00B55136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28" w:type="dxa"/>
          </w:tcPr>
          <w:p w14:paraId="62274066" w14:textId="19663171" w:rsidR="00B55136" w:rsidRPr="00E9717A" w:rsidRDefault="00B55136" w:rsidP="00B55136">
            <w:pPr>
              <w:pStyle w:val="TableParagraph"/>
              <w:ind w:left="0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Педагог-</w:t>
            </w:r>
            <w:proofErr w:type="gramStart"/>
            <w:r w:rsidRPr="00E9717A">
              <w:rPr>
                <w:sz w:val="24"/>
                <w:szCs w:val="24"/>
              </w:rPr>
              <w:t>организатор,</w:t>
            </w:r>
            <w:r w:rsidRPr="00E9717A">
              <w:rPr>
                <w:spacing w:val="-4"/>
                <w:sz w:val="24"/>
                <w:szCs w:val="24"/>
              </w:rPr>
              <w:t xml:space="preserve">  </w:t>
            </w:r>
            <w:r w:rsidRPr="00E9717A">
              <w:rPr>
                <w:sz w:val="24"/>
                <w:szCs w:val="24"/>
              </w:rPr>
              <w:t>классные</w:t>
            </w:r>
            <w:proofErr w:type="gramEnd"/>
            <w:r w:rsidRPr="00E9717A">
              <w:rPr>
                <w:sz w:val="24"/>
                <w:szCs w:val="24"/>
              </w:rPr>
              <w:t xml:space="preserve"> руководит.</w:t>
            </w:r>
          </w:p>
        </w:tc>
      </w:tr>
      <w:tr w:rsidR="00B55136" w:rsidRPr="00E9717A" w14:paraId="6722CCF8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E5E16" w14:textId="5E95AF81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Отчет перед классом</w:t>
            </w:r>
            <w:r w:rsidR="005A37D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школой</w:t>
            </w: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о проведенной работе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C56FF" w14:textId="32B6BAD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248C8" w14:textId="590DD8CB" w:rsidR="00B55136" w:rsidRPr="00E9717A" w:rsidRDefault="00B65EFE" w:rsidP="00B55136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EF9D2" w14:textId="77777777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2B60ED42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E4493" w14:textId="77777777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Общешкольное отчетное собрание </w:t>
            </w:r>
            <w:proofErr w:type="gramStart"/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учащихся:  отчеты</w:t>
            </w:r>
            <w:proofErr w:type="gramEnd"/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членов Совета обучающихся школы о проделанной работе. Подведение итогов работы за год.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98641" w14:textId="263FD65C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05710" w14:textId="35C2CEE2" w:rsidR="00B55136" w:rsidRPr="00E9717A" w:rsidRDefault="00B65EFE" w:rsidP="00B55136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8C66B" w14:textId="77777777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</w:tc>
      </w:tr>
      <w:tr w:rsidR="00B55136" w:rsidRPr="00E9717A" w14:paraId="5D7874DF" w14:textId="77777777" w:rsidTr="009D46DE">
        <w:tc>
          <w:tcPr>
            <w:tcW w:w="10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AD684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14:paraId="4384621D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  <w:t>Профориентация</w:t>
            </w:r>
          </w:p>
          <w:p w14:paraId="48B4DC69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B55136" w:rsidRPr="00E9717A" w14:paraId="2839086D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868D9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64B44DE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DD231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1955799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E7276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7189CAB1" w14:textId="2576F28E" w:rsidR="00B55136" w:rsidRPr="00E9717A" w:rsidRDefault="00B65EFE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  <w:p w14:paraId="4E31E07C" w14:textId="4C01F99D" w:rsidR="00B55136" w:rsidRPr="00E9717A" w:rsidRDefault="00B65EFE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DDC5F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97C14DB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55136" w:rsidRPr="00E9717A" w14:paraId="4FA58976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029C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Мероприятия по профориентации в школе «Мир профессий». Конкурс рисунков, </w:t>
            </w:r>
            <w:proofErr w:type="spellStart"/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 игра, просмотр презентаций, диагностика.</w:t>
            </w:r>
          </w:p>
          <w:p w14:paraId="6E41D94F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AA634" w14:textId="639E5EAC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7187F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Согласно плану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38081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ВР, классные руководители</w:t>
            </w:r>
          </w:p>
        </w:tc>
      </w:tr>
      <w:tr w:rsidR="00B55136" w:rsidRPr="00E9717A" w14:paraId="0E4884D2" w14:textId="77777777" w:rsidTr="009D46DE">
        <w:tc>
          <w:tcPr>
            <w:tcW w:w="3659" w:type="dxa"/>
          </w:tcPr>
          <w:p w14:paraId="7801EF63" w14:textId="2F7AC11B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Pr="00E9717A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«Фестиваль</w:t>
            </w:r>
            <w:r w:rsidRPr="00E9717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5A3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профессий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97" w:type="dxa"/>
          </w:tcPr>
          <w:p w14:paraId="7D499169" w14:textId="7A067FA8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</w:tcPr>
          <w:p w14:paraId="0A5C7171" w14:textId="657F73C5" w:rsidR="00B55136" w:rsidRPr="00E9717A" w:rsidRDefault="00B65EFE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8BF1D" w14:textId="02F523B4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</w:t>
            </w:r>
            <w:r w:rsidR="005A37D4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тора по ВР, классные руководи</w:t>
            </w: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тели</w:t>
            </w:r>
          </w:p>
        </w:tc>
      </w:tr>
      <w:tr w:rsidR="00B55136" w:rsidRPr="00E9717A" w14:paraId="1EA0BF7D" w14:textId="77777777" w:rsidTr="009D46DE">
        <w:tc>
          <w:tcPr>
            <w:tcW w:w="3659" w:type="dxa"/>
          </w:tcPr>
          <w:p w14:paraId="0F508715" w14:textId="77777777" w:rsidR="00B55136" w:rsidRPr="00E9717A" w:rsidRDefault="00B55136" w:rsidP="00B55136">
            <w:pPr>
              <w:pStyle w:val="TableParagraph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Неделя</w:t>
            </w:r>
            <w:r w:rsidRPr="00E9717A">
              <w:rPr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профориентации</w:t>
            </w:r>
          </w:p>
          <w:p w14:paraId="4B38FC8E" w14:textId="1149D03F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День открытых дверей. </w:t>
            </w:r>
            <w:r w:rsidRPr="00E9717A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Ярмарка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профессий</w:t>
            </w:r>
          </w:p>
        </w:tc>
        <w:tc>
          <w:tcPr>
            <w:tcW w:w="1197" w:type="dxa"/>
          </w:tcPr>
          <w:p w14:paraId="643DBC7C" w14:textId="7BF81CB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</w:tcPr>
          <w:p w14:paraId="2F74C647" w14:textId="59E3B1D5" w:rsidR="00B55136" w:rsidRPr="00E9717A" w:rsidRDefault="00B65EFE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B55136" w:rsidRPr="00E9717A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547B" w14:textId="55513813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</w:t>
            </w:r>
            <w:r w:rsidR="005A37D4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ектора по ВР, классные руководи</w:t>
            </w: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тели</w:t>
            </w:r>
          </w:p>
        </w:tc>
      </w:tr>
      <w:tr w:rsidR="00B55136" w:rsidRPr="00E9717A" w14:paraId="40EEC762" w14:textId="77777777" w:rsidTr="009D46DE">
        <w:tc>
          <w:tcPr>
            <w:tcW w:w="3659" w:type="dxa"/>
          </w:tcPr>
          <w:p w14:paraId="21FE3B57" w14:textId="35E65EF3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9717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которую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выбираю»</w:t>
            </w:r>
          </w:p>
        </w:tc>
        <w:tc>
          <w:tcPr>
            <w:tcW w:w="1197" w:type="dxa"/>
          </w:tcPr>
          <w:p w14:paraId="31374675" w14:textId="5C980314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</w:tcPr>
          <w:p w14:paraId="3096C5C8" w14:textId="5BED014F" w:rsidR="00B55136" w:rsidRPr="00E9717A" w:rsidRDefault="00B65EFE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E43E1" w14:textId="4610319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ВР, классные руково</w:t>
            </w:r>
            <w:r w:rsidR="005A37D4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тели</w:t>
            </w:r>
          </w:p>
        </w:tc>
      </w:tr>
      <w:tr w:rsidR="00B55136" w:rsidRPr="00E9717A" w14:paraId="4CF82E77" w14:textId="77777777" w:rsidTr="009D46DE">
        <w:tc>
          <w:tcPr>
            <w:tcW w:w="3659" w:type="dxa"/>
          </w:tcPr>
          <w:p w14:paraId="2363E0BB" w14:textId="6E3F38C9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Проект «Все работы хороши,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выбирай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вкус»</w:t>
            </w:r>
          </w:p>
        </w:tc>
        <w:tc>
          <w:tcPr>
            <w:tcW w:w="1197" w:type="dxa"/>
          </w:tcPr>
          <w:p w14:paraId="49B12F83" w14:textId="7876E0FD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</w:tcPr>
          <w:p w14:paraId="2D789CAB" w14:textId="1C6F899D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F0B11" w14:textId="4214B006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536A316F" w14:textId="77777777" w:rsidTr="009D46DE">
        <w:tc>
          <w:tcPr>
            <w:tcW w:w="3659" w:type="dxa"/>
          </w:tcPr>
          <w:p w14:paraId="681B7A46" w14:textId="27683130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Экскурсии</w:t>
            </w:r>
            <w:r w:rsidRPr="00E971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музеи,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предприятии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</w:tc>
        <w:tc>
          <w:tcPr>
            <w:tcW w:w="1197" w:type="dxa"/>
          </w:tcPr>
          <w:p w14:paraId="012EB09E" w14:textId="0435C9F5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</w:tcPr>
          <w:p w14:paraId="773A4110" w14:textId="3EADA772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EEE57" w14:textId="6CEFC22A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1E64EB23" w14:textId="77777777" w:rsidTr="009D46DE">
        <w:tc>
          <w:tcPr>
            <w:tcW w:w="3659" w:type="dxa"/>
            <w:hideMark/>
          </w:tcPr>
          <w:p w14:paraId="1C976158" w14:textId="32B73FD8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 (посещение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СПО,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B65EFE" w:rsidRPr="00E9717A">
              <w:rPr>
                <w:rFonts w:ascii="Times New Roman" w:hAnsi="Times New Roman" w:cs="Times New Roman"/>
                <w:sz w:val="24"/>
                <w:szCs w:val="24"/>
              </w:rPr>
              <w:t>вузов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97" w:type="dxa"/>
            <w:hideMark/>
          </w:tcPr>
          <w:p w14:paraId="767E1F8B" w14:textId="4DCA63B5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hideMark/>
          </w:tcPr>
          <w:p w14:paraId="5F8D08A3" w14:textId="6AA8FA8F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139D8" w14:textId="17460B69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462E16DB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D6520" w14:textId="6F100991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Изучение интернет ресурсов, посвященных выбору будущих профессий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D3412" w14:textId="438F698A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38044" w14:textId="14B7516B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C6F7F" w14:textId="4E99F86E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47B02D26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837E8" w14:textId="45A9BF9B" w:rsidR="00B55136" w:rsidRPr="00E9717A" w:rsidRDefault="00B55136" w:rsidP="005A37D4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Участие в Всероссийских проектах «</w:t>
            </w:r>
            <w:proofErr w:type="spellStart"/>
            <w:r w:rsidR="005A37D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П</w:t>
            </w:r>
            <w:r w:rsidR="00B65EFE"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роектория</w:t>
            </w:r>
            <w:proofErr w:type="spellEnd"/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», «Финансовая грамотность», «Билет в будущее»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5979F" w14:textId="30CE1D8E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68E86" w14:textId="76C45F54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66366" w14:textId="14865DED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руководители, учитель ИКТ</w:t>
            </w:r>
          </w:p>
        </w:tc>
      </w:tr>
      <w:tr w:rsidR="00B55136" w:rsidRPr="00E9717A" w14:paraId="1748DAA7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1E2E1" w14:textId="76A2E28F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Встречи и беседы с представителями высших учебных заведений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98A02" w14:textId="51412260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05860" w14:textId="74E93E4F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B390F" w14:textId="41CDC08B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</w:t>
            </w:r>
            <w:r w:rsidR="005A37D4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ектора по ВР, классные руководи</w:t>
            </w: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тели</w:t>
            </w:r>
          </w:p>
        </w:tc>
      </w:tr>
      <w:tr w:rsidR="00B55136" w:rsidRPr="00E9717A" w14:paraId="270ED256" w14:textId="77777777" w:rsidTr="009D46DE">
        <w:tc>
          <w:tcPr>
            <w:tcW w:w="10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FA07A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14:paraId="4B2C6F1E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  <w:t>Школьные медиа</w:t>
            </w:r>
            <w:r w:rsidRPr="00E9717A">
              <w:rPr>
                <w:rFonts w:ascii="Times New Roman" w:eastAsia="№Е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02AFA30D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B55136" w:rsidRPr="00E9717A" w14:paraId="175D44B9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F1F3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BF9FDC7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97092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3B04A23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8E3EE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5EECD250" w14:textId="036834AC" w:rsidR="00B55136" w:rsidRPr="00E9717A" w:rsidRDefault="00B65EFE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  <w:p w14:paraId="3E4D3163" w14:textId="12C155C9" w:rsidR="00B55136" w:rsidRPr="00E9717A" w:rsidRDefault="00B65EFE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C7324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589ED32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55136" w:rsidRPr="00E9717A" w14:paraId="66038CE0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23177" w14:textId="0A227D3B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Размещение созданных детьми рассказов, стихов, сказок, репортажей на страницах газеты «Ветер перемен»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08E46" w14:textId="24A76A5A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F10EF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98441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057C369F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0505B" w14:textId="717EC093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Выпуск школьной настенной газеты «Ветер перемен»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78AE1" w14:textId="5147F2AB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788B8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4D069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24C44290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A2025" w14:textId="587272D6" w:rsidR="00B55136" w:rsidRPr="00E9717A" w:rsidRDefault="005A37D4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Видео</w:t>
            </w:r>
            <w:proofErr w:type="spellEnd"/>
            <w:r w:rsidR="00B55136"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="00B55136"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фотосъемка</w:t>
            </w:r>
            <w:proofErr w:type="spellEnd"/>
            <w:r w:rsidR="00B55136"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="00B55136"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классных</w:t>
            </w:r>
            <w:proofErr w:type="spellEnd"/>
            <w:r w:rsidR="00B55136"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="00B55136"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мероприятий</w:t>
            </w:r>
            <w:proofErr w:type="spellEnd"/>
            <w:r w:rsidR="00B55136"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00403" w14:textId="2DACEA7E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68F06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9D243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2B2D076C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1674" w14:textId="2CAA8DFB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Выпуск </w:t>
            </w: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стенгазет  в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классах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E4093" w14:textId="47911A98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1879" w14:textId="3F5959FC" w:rsidR="00B55136" w:rsidRPr="00E9717A" w:rsidRDefault="00B65EFE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</w:t>
            </w:r>
            <w:r w:rsidR="00B55136" w:rsidRPr="00E9717A">
              <w:rPr>
                <w:rFonts w:ascii="Times New Roman" w:hAnsi="Times New Roman" w:cs="Times New Roman"/>
                <w:sz w:val="24"/>
                <w:szCs w:val="24"/>
              </w:rPr>
              <w:t>ие учебного 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C855" w14:textId="26C1BA19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55136" w:rsidRPr="00E9717A" w14:paraId="03A2466E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89F5" w14:textId="710D0D19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Выпуск  тематических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стенгазет, посвященных знаменательным датам и значимым событиям школы.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F3770A" w14:textId="787BD2D1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77FF" w14:textId="1AC55059" w:rsidR="00B55136" w:rsidRPr="00E9717A" w:rsidRDefault="00B65EFE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68C6" w14:textId="24D6C183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55136" w:rsidRPr="00E9717A" w14:paraId="6859FCE7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42159" w14:textId="08F808B4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Съёмки социальных видеороликов </w:t>
            </w: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и  короткометражных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фильмов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2719" w14:textId="3D352B5B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8ED22" w14:textId="31747190" w:rsidR="00B55136" w:rsidRPr="00E9717A" w:rsidRDefault="00B65EFE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="00B55136"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5659" w14:textId="77777777" w:rsidR="00B55136" w:rsidRPr="00E9717A" w:rsidRDefault="00B55136" w:rsidP="00B55136">
            <w:pPr>
              <w:spacing w:after="0" w:line="240" w:lineRule="auto"/>
              <w:ind w:left="2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209DFF5B" w14:textId="7E0C7E0D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55136" w:rsidRPr="00E9717A" w14:paraId="04E2B8E0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33780" w14:textId="404CC43D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Фоторепортажи со </w:t>
            </w: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значимых  событий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школы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4E777" w14:textId="480A28D6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0A264" w14:textId="2C1EABB9" w:rsidR="00B55136" w:rsidRPr="00E9717A" w:rsidRDefault="00B65EFE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22A0" w14:textId="77777777" w:rsidR="00B55136" w:rsidRPr="00E9717A" w:rsidRDefault="00B55136" w:rsidP="00B55136">
            <w:pPr>
              <w:spacing w:after="0" w:line="259" w:lineRule="auto"/>
              <w:ind w:left="2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1FC287DC" w14:textId="38F64C50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</w:tr>
      <w:tr w:rsidR="00B55136" w:rsidRPr="00E9717A" w14:paraId="15B4595A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B1476" w14:textId="5BDA5A06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сайте школы ив социальных сетях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CB75A" w14:textId="0E05BF3A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4FB8B" w14:textId="77777777" w:rsidR="00B55136" w:rsidRPr="00E9717A" w:rsidRDefault="00B55136" w:rsidP="00B55136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2D249" w14:textId="5A0E5DC2" w:rsidR="00B55136" w:rsidRPr="00E9717A" w:rsidRDefault="00B65EFE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55136" w:rsidRPr="00E9717A">
              <w:rPr>
                <w:rFonts w:ascii="Times New Roman" w:hAnsi="Times New Roman" w:cs="Times New Roman"/>
                <w:sz w:val="24"/>
                <w:szCs w:val="24"/>
              </w:rPr>
              <w:t>течение года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BFC8" w14:textId="77777777" w:rsidR="00B55136" w:rsidRPr="00E9717A" w:rsidRDefault="00B55136" w:rsidP="00B55136">
            <w:pPr>
              <w:spacing w:after="0" w:line="259" w:lineRule="auto"/>
              <w:ind w:left="2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3F4A0526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5136" w:rsidRPr="00E9717A" w14:paraId="4AB7589E" w14:textId="77777777" w:rsidTr="009D46DE">
        <w:tc>
          <w:tcPr>
            <w:tcW w:w="1017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83A4935" w14:textId="77777777" w:rsidR="00B55136" w:rsidRPr="007F7452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0F174741" w14:textId="77777777" w:rsidR="00B55136" w:rsidRPr="00B961FD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i/>
                <w:color w:val="FF0000"/>
                <w:sz w:val="28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b/>
                <w:color w:val="FF0000"/>
                <w:sz w:val="28"/>
                <w:szCs w:val="24"/>
                <w:lang w:eastAsia="ru-RU"/>
              </w:rPr>
              <w:t>Детские общественные объединения</w:t>
            </w:r>
            <w:r w:rsidRPr="00B961FD">
              <w:rPr>
                <w:rFonts w:ascii="Times New Roman" w:eastAsia="№Е" w:hAnsi="Times New Roman" w:cs="Times New Roman"/>
                <w:b/>
                <w:i/>
                <w:color w:val="FF0000"/>
                <w:sz w:val="28"/>
                <w:szCs w:val="24"/>
                <w:lang w:eastAsia="ru-RU"/>
              </w:rPr>
              <w:t xml:space="preserve"> </w:t>
            </w:r>
          </w:p>
          <w:tbl>
            <w:tblPr>
              <w:tblStyle w:val="a5"/>
              <w:tblW w:w="9952" w:type="dxa"/>
              <w:tblLook w:val="04A0" w:firstRow="1" w:lastRow="0" w:firstColumn="1" w:lastColumn="0" w:noHBand="0" w:noVBand="1"/>
            </w:tblPr>
            <w:tblGrid>
              <w:gridCol w:w="3542"/>
              <w:gridCol w:w="1272"/>
              <w:gridCol w:w="2178"/>
              <w:gridCol w:w="2960"/>
            </w:tblGrid>
            <w:tr w:rsidR="004C2047" w:rsidRPr="007F7452" w14:paraId="2F398CD0" w14:textId="77777777" w:rsidTr="009D46DE">
              <w:tc>
                <w:tcPr>
                  <w:tcW w:w="3542" w:type="dxa"/>
                </w:tcPr>
                <w:p w14:paraId="3100AF25" w14:textId="300D58E3" w:rsidR="004C2047" w:rsidRPr="007F7452" w:rsidRDefault="004C2047" w:rsidP="004C2047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b/>
                      <w:sz w:val="24"/>
                      <w:szCs w:val="24"/>
                      <w:lang w:eastAsia="ru-RU"/>
                    </w:rPr>
                    <w:t>Дела, события, мероприятия</w:t>
                  </w:r>
                </w:p>
              </w:tc>
              <w:tc>
                <w:tcPr>
                  <w:tcW w:w="1272" w:type="dxa"/>
                </w:tcPr>
                <w:p w14:paraId="024BDC57" w14:textId="7F1C0D36" w:rsidR="004C2047" w:rsidRPr="007F7452" w:rsidRDefault="004C2047" w:rsidP="004C2047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Классы 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1CFF68" w14:textId="77777777" w:rsidR="004C2047" w:rsidRPr="007F7452" w:rsidRDefault="004C2047" w:rsidP="004C2047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Ориентировочное</w:t>
                  </w:r>
                </w:p>
                <w:p w14:paraId="697F3084" w14:textId="1F57BAC6" w:rsidR="004C2047" w:rsidRPr="007F7452" w:rsidRDefault="007F7452" w:rsidP="004C2047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Время </w:t>
                  </w:r>
                </w:p>
                <w:p w14:paraId="33509B12" w14:textId="6ED5BA83" w:rsidR="004C2047" w:rsidRPr="007F7452" w:rsidRDefault="007F7452" w:rsidP="004C2047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Проведения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59D47D" w14:textId="79BFA563" w:rsidR="004C2047" w:rsidRPr="007F7452" w:rsidRDefault="004C2047" w:rsidP="004C2047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Ответственные</w:t>
                  </w:r>
                </w:p>
              </w:tc>
            </w:tr>
            <w:tr w:rsidR="009D46DE" w:rsidRPr="007F7452" w14:paraId="596A72DC" w14:textId="77777777" w:rsidTr="009D46DE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DBD364" w14:textId="5FF27C61" w:rsidR="009D46DE" w:rsidRPr="007F7452" w:rsidRDefault="009D46DE" w:rsidP="009D46DE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Работа по плану волонтёрского отряда 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497647" w14:textId="52165AF2" w:rsidR="009D46DE" w:rsidRPr="007F7452" w:rsidRDefault="009D46DE" w:rsidP="009D46DE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5-9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4B3830" w14:textId="3EABE209" w:rsidR="009D46DE" w:rsidRPr="007F7452" w:rsidRDefault="009D46DE" w:rsidP="009D46DE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B784B2" w14:textId="596B4684" w:rsidR="009D46DE" w:rsidRPr="007F7452" w:rsidRDefault="009D46DE" w:rsidP="009D46DE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ЗДВР</w:t>
                  </w:r>
                </w:p>
              </w:tc>
            </w:tr>
            <w:tr w:rsidR="009D46DE" w:rsidRPr="007F7452" w14:paraId="02D5720D" w14:textId="77777777" w:rsidTr="009D46DE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C545B9" w14:textId="749A7CDC" w:rsidR="009D46DE" w:rsidRPr="007F7452" w:rsidRDefault="009D46DE" w:rsidP="009D46DE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Работа отряда ЮДП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10C850" w14:textId="630B513A" w:rsidR="009D46DE" w:rsidRPr="007F7452" w:rsidRDefault="009D46DE" w:rsidP="009D46DE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5-9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E1736F" w14:textId="443815BB" w:rsidR="009D46DE" w:rsidRPr="007F7452" w:rsidRDefault="009D46DE" w:rsidP="009D46DE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166960" w14:textId="037D19D6" w:rsidR="009D46DE" w:rsidRPr="007F7452" w:rsidRDefault="009D46DE" w:rsidP="009D46DE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ЗДВР</w:t>
                  </w:r>
                </w:p>
              </w:tc>
            </w:tr>
            <w:tr w:rsidR="009D46DE" w:rsidRPr="007F7452" w14:paraId="7E385CA4" w14:textId="77777777" w:rsidTr="009D46DE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851F09" w14:textId="65B50C24" w:rsidR="009D46DE" w:rsidRPr="007F7452" w:rsidRDefault="009D46DE" w:rsidP="009D46DE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Работа по плану РДШ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046C97" w14:textId="36A683D8" w:rsidR="009D46DE" w:rsidRPr="007F7452" w:rsidRDefault="009D46DE" w:rsidP="009D46DE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5-9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C6E945" w14:textId="2D1CD84D" w:rsidR="009D46DE" w:rsidRPr="007F7452" w:rsidRDefault="009D46DE" w:rsidP="009D46DE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EFE531" w14:textId="7154DF16" w:rsidR="009D46DE" w:rsidRPr="007F7452" w:rsidRDefault="009D46DE" w:rsidP="009D46DE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ЗДВР</w:t>
                  </w:r>
                </w:p>
              </w:tc>
            </w:tr>
            <w:tr w:rsidR="009D46DE" w:rsidRPr="007F7452" w14:paraId="361B6EB9" w14:textId="77777777" w:rsidTr="009D46DE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470998" w14:textId="6D9FA39B" w:rsidR="009D46DE" w:rsidRPr="007F7452" w:rsidRDefault="009D46DE" w:rsidP="009D46DE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Работа по плану ЮИД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47FC89" w14:textId="46A2CBDA" w:rsidR="009D46DE" w:rsidRPr="007F7452" w:rsidRDefault="009D46DE" w:rsidP="009D46DE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5-9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AFF853" w14:textId="6E7347C7" w:rsidR="009D46DE" w:rsidRPr="007F7452" w:rsidRDefault="009D46DE" w:rsidP="009D46DE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D658DA" w14:textId="5FFF3F9C" w:rsidR="009D46DE" w:rsidRPr="007F7452" w:rsidRDefault="009D46DE" w:rsidP="009D46DE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ЗДВР</w:t>
                  </w:r>
                </w:p>
              </w:tc>
            </w:tr>
            <w:tr w:rsidR="005A37D4" w:rsidRPr="007F7452" w14:paraId="65736734" w14:textId="77777777" w:rsidTr="009D46DE">
              <w:tc>
                <w:tcPr>
                  <w:tcW w:w="3542" w:type="dxa"/>
                </w:tcPr>
                <w:p w14:paraId="55738CA4" w14:textId="54C2F2F2" w:rsidR="005A37D4" w:rsidRPr="007F7452" w:rsidRDefault="005A37D4" w:rsidP="005A37D4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Работа по планам отрядов </w:t>
                  </w:r>
                  <w:proofErr w:type="spellStart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Юнармии</w:t>
                  </w:r>
                  <w:proofErr w:type="spellEnd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, «Юный Пограничник»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E75CD3" w14:textId="57959879" w:rsidR="005A37D4" w:rsidRPr="007F7452" w:rsidRDefault="005A37D4" w:rsidP="005A37D4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5-9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E0DE0C" w14:textId="21074B7A" w:rsidR="005A37D4" w:rsidRPr="007F7452" w:rsidRDefault="005A37D4" w:rsidP="005A37D4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B35291" w14:textId="4D1A7CA5" w:rsidR="005A37D4" w:rsidRPr="007F7452" w:rsidRDefault="005A37D4" w:rsidP="005A37D4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Руководител</w:t>
                  </w:r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 отряд</w:t>
                  </w:r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ов</w:t>
                  </w:r>
                </w:p>
              </w:tc>
            </w:tr>
            <w:tr w:rsidR="005A37D4" w:rsidRPr="007F7452" w14:paraId="12A1B65C" w14:textId="77777777" w:rsidTr="009D46DE">
              <w:tc>
                <w:tcPr>
                  <w:tcW w:w="3542" w:type="dxa"/>
                </w:tcPr>
                <w:p w14:paraId="174B30A0" w14:textId="7E95759D" w:rsidR="005A37D4" w:rsidRPr="007F7452" w:rsidRDefault="005A37D4" w:rsidP="005A37D4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Трудовая акция «Осень без дыма!”»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9531D5" w14:textId="2FE741EA" w:rsidR="005A37D4" w:rsidRPr="00B961FD" w:rsidRDefault="005A37D4" w:rsidP="005A37D4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1FD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5-9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A58BB4" w14:textId="2B1684D9" w:rsidR="005A37D4" w:rsidRPr="007F7452" w:rsidRDefault="005A37D4" w:rsidP="005A37D4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ED2B44" w14:textId="2A058A48" w:rsidR="005A37D4" w:rsidRPr="007F7452" w:rsidRDefault="005A37D4" w:rsidP="005A37D4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Руководител</w:t>
                  </w:r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 отряд</w:t>
                  </w:r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ов</w:t>
                  </w:r>
                </w:p>
              </w:tc>
            </w:tr>
            <w:tr w:rsidR="005A37D4" w:rsidRPr="007F7452" w14:paraId="3950AFD7" w14:textId="77777777" w:rsidTr="006B1CEC">
              <w:tc>
                <w:tcPr>
                  <w:tcW w:w="3542" w:type="dxa"/>
                </w:tcPr>
                <w:p w14:paraId="60DD950D" w14:textId="18C33522" w:rsidR="005A37D4" w:rsidRPr="007F7452" w:rsidRDefault="005A37D4" w:rsidP="005A37D4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Социально-благотворительная акция «День пожилых людей»</w:t>
                  </w:r>
                </w:p>
              </w:tc>
              <w:tc>
                <w:tcPr>
                  <w:tcW w:w="1272" w:type="dxa"/>
                </w:tcPr>
                <w:p w14:paraId="2FAC0551" w14:textId="5BE0DC12" w:rsidR="005A37D4" w:rsidRPr="00B961FD" w:rsidRDefault="005A37D4" w:rsidP="005A37D4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1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5-9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54B5FC" w14:textId="7BC56FF1" w:rsidR="005A37D4" w:rsidRPr="007F7452" w:rsidRDefault="005A37D4" w:rsidP="005A37D4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D68247" w14:textId="7F818174" w:rsidR="005A37D4" w:rsidRPr="007F7452" w:rsidRDefault="005A37D4" w:rsidP="005A37D4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Руководител</w:t>
                  </w:r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 отряд</w:t>
                  </w:r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ов</w:t>
                  </w:r>
                </w:p>
              </w:tc>
            </w:tr>
            <w:tr w:rsidR="005A37D4" w:rsidRPr="007F7452" w14:paraId="0712F684" w14:textId="77777777" w:rsidTr="006B1CEC">
              <w:tc>
                <w:tcPr>
                  <w:tcW w:w="3542" w:type="dxa"/>
                </w:tcPr>
                <w:p w14:paraId="140A949D" w14:textId="6A0F584A" w:rsidR="005A37D4" w:rsidRPr="007F7452" w:rsidRDefault="005A37D4" w:rsidP="005A37D4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Благотворительная акция “Белый цветок»</w:t>
                  </w:r>
                </w:p>
              </w:tc>
              <w:tc>
                <w:tcPr>
                  <w:tcW w:w="1272" w:type="dxa"/>
                </w:tcPr>
                <w:p w14:paraId="74F3F73E" w14:textId="5C677B86" w:rsidR="005A37D4" w:rsidRPr="00B961FD" w:rsidRDefault="005A37D4" w:rsidP="005A37D4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1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5-9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60F14F" w14:textId="07DEF285" w:rsidR="005A37D4" w:rsidRPr="007F7452" w:rsidRDefault="005A37D4" w:rsidP="005A37D4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163598" w14:textId="6E3394F4" w:rsidR="005A37D4" w:rsidRPr="007F7452" w:rsidRDefault="005A37D4" w:rsidP="005A37D4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Руководител</w:t>
                  </w:r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 отряд</w:t>
                  </w:r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ов</w:t>
                  </w:r>
                </w:p>
              </w:tc>
            </w:tr>
            <w:tr w:rsidR="005A37D4" w:rsidRPr="007F7452" w14:paraId="4EA66E21" w14:textId="77777777" w:rsidTr="006B1CEC">
              <w:tc>
                <w:tcPr>
                  <w:tcW w:w="3542" w:type="dxa"/>
                </w:tcPr>
                <w:p w14:paraId="7D87E7D0" w14:textId="70F7E6E5" w:rsidR="005A37D4" w:rsidRPr="007F7452" w:rsidRDefault="005A37D4" w:rsidP="005A37D4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proofErr w:type="spellStart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Эколята</w:t>
                  </w:r>
                  <w:proofErr w:type="spellEnd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-юные защитники природы»</w:t>
                  </w:r>
                </w:p>
              </w:tc>
              <w:tc>
                <w:tcPr>
                  <w:tcW w:w="1272" w:type="dxa"/>
                </w:tcPr>
                <w:p w14:paraId="61D509CD" w14:textId="08FAAD7B" w:rsidR="005A37D4" w:rsidRPr="00B961FD" w:rsidRDefault="005A37D4" w:rsidP="005A37D4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1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5-9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E5E566" w14:textId="22D859F6" w:rsidR="005A37D4" w:rsidRPr="007F7452" w:rsidRDefault="005A37D4" w:rsidP="005A37D4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9E516C" w14:textId="5D0CE2E7" w:rsidR="005A37D4" w:rsidRPr="007F7452" w:rsidRDefault="005A37D4" w:rsidP="005A37D4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Руководител</w:t>
                  </w:r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 отряд</w:t>
                  </w:r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ов</w:t>
                  </w:r>
                </w:p>
              </w:tc>
            </w:tr>
            <w:tr w:rsidR="00B961FD" w:rsidRPr="007F7452" w14:paraId="05BF8484" w14:textId="77777777" w:rsidTr="00B961FD">
              <w:tc>
                <w:tcPr>
                  <w:tcW w:w="3542" w:type="dxa"/>
                </w:tcPr>
                <w:p w14:paraId="61DBD648" w14:textId="7D55EC51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Весенняя Неделя Добра (ряд </w:t>
                  </w: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мероприятий, осуществляемых каждым </w:t>
                  </w:r>
                  <w:proofErr w:type="gramStart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классом:  «</w:t>
                  </w:r>
                  <w:proofErr w:type="gramEnd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Чистый поселок - чистая планета», «Памяти павших»,  «Посади дерево», «Подарок младшему другу», «Здоровая перемена» и др.)</w:t>
                  </w:r>
                </w:p>
              </w:tc>
              <w:tc>
                <w:tcPr>
                  <w:tcW w:w="1272" w:type="dxa"/>
                </w:tcPr>
                <w:p w14:paraId="49B87062" w14:textId="13DE0D72" w:rsidR="00B961FD" w:rsidRPr="00B961FD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1FD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5-9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BC2C7A" w14:textId="5993826B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Апрель</w:t>
                  </w:r>
                </w:p>
              </w:tc>
              <w:tc>
                <w:tcPr>
                  <w:tcW w:w="2960" w:type="dxa"/>
                </w:tcPr>
                <w:p w14:paraId="25032C19" w14:textId="0DD2A72E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Классные руководители</w:t>
                  </w:r>
                </w:p>
              </w:tc>
            </w:tr>
            <w:tr w:rsidR="00B961FD" w:rsidRPr="007F7452" w14:paraId="1602E6FB" w14:textId="77777777" w:rsidTr="009D46DE">
              <w:tc>
                <w:tcPr>
                  <w:tcW w:w="3542" w:type="dxa"/>
                </w:tcPr>
                <w:p w14:paraId="1F4B6FBB" w14:textId="44E71623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Участие в проектах и акциях РДШ</w:t>
                  </w:r>
                </w:p>
              </w:tc>
              <w:tc>
                <w:tcPr>
                  <w:tcW w:w="1272" w:type="dxa"/>
                </w:tcPr>
                <w:p w14:paraId="2C0A201E" w14:textId="48B68603" w:rsidR="00B961FD" w:rsidRPr="00B961FD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1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5-9</w:t>
                  </w:r>
                </w:p>
              </w:tc>
              <w:tc>
                <w:tcPr>
                  <w:tcW w:w="2178" w:type="dxa"/>
                </w:tcPr>
                <w:p w14:paraId="1B7EE7CE" w14:textId="47CB9513" w:rsidR="00B961FD" w:rsidRPr="007F7452" w:rsidRDefault="00B961FD" w:rsidP="00B961FD">
                  <w:pPr>
                    <w:widowControl w:val="0"/>
                    <w:autoSpaceDN w:val="0"/>
                    <w:ind w:right="5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960" w:type="dxa"/>
                </w:tcPr>
                <w:p w14:paraId="6E8F998F" w14:textId="17238AEB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Руководитель отряда</w:t>
                  </w:r>
                </w:p>
              </w:tc>
            </w:tr>
            <w:tr w:rsidR="007F7452" w:rsidRPr="007F7452" w14:paraId="3069F688" w14:textId="77777777" w:rsidTr="00B961FD">
              <w:tc>
                <w:tcPr>
                  <w:tcW w:w="3542" w:type="dxa"/>
                </w:tcPr>
                <w:p w14:paraId="0863F18C" w14:textId="169EEE46" w:rsidR="007F7452" w:rsidRPr="007F7452" w:rsidRDefault="007F7452" w:rsidP="007F7452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Участие школьных отрядов в мероприятиях (акциях, конкурсах и т.д.), приуроченных к Дню солидарности в борьбе с терроризмом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362A79" w14:textId="7B49F5E1" w:rsidR="007F7452" w:rsidRPr="00B961FD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1FD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5-9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086104" w14:textId="31978257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2960" w:type="dxa"/>
                </w:tcPr>
                <w:p w14:paraId="367E9013" w14:textId="102E6FE8" w:rsidR="007F7452" w:rsidRPr="007F7452" w:rsidRDefault="00FE612D" w:rsidP="00FE612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РДШ, ЮК, ШУС, </w:t>
                  </w:r>
                  <w:proofErr w:type="spellStart"/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Юнармия</w:t>
                  </w:r>
                  <w:proofErr w:type="spellEnd"/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, ЮДП</w:t>
                  </w:r>
                  <w:r w:rsidR="007F7452"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, руководители отрядов</w:t>
                  </w:r>
                </w:p>
              </w:tc>
            </w:tr>
            <w:tr w:rsidR="007F7452" w:rsidRPr="007F7452" w14:paraId="681840EF" w14:textId="77777777" w:rsidTr="00B961FD">
              <w:tc>
                <w:tcPr>
                  <w:tcW w:w="3542" w:type="dxa"/>
                </w:tcPr>
                <w:p w14:paraId="6C2379C6" w14:textId="0ACE1454" w:rsidR="007F7452" w:rsidRPr="007F7452" w:rsidRDefault="007F7452" w:rsidP="007F7452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Участие школьных отрядов в мероприятиях (акциях, конкурсах и т.д.), приуроченных Дню Республики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038DE1" w14:textId="1C348813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5-9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66A869" w14:textId="14518E26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2960" w:type="dxa"/>
                </w:tcPr>
                <w:p w14:paraId="1C579C6A" w14:textId="536F6EDB" w:rsidR="007F7452" w:rsidRPr="007F7452" w:rsidRDefault="007F7452" w:rsidP="00FE612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РДШ, ЮК, ШУС, </w:t>
                  </w:r>
                  <w:proofErr w:type="spellStart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Юнармия</w:t>
                  </w:r>
                  <w:proofErr w:type="spellEnd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, ЮДП, руководители отрядов</w:t>
                  </w:r>
                </w:p>
              </w:tc>
            </w:tr>
            <w:tr w:rsidR="007F7452" w:rsidRPr="007F7452" w14:paraId="6BF6729C" w14:textId="77777777" w:rsidTr="00B961FD">
              <w:tc>
                <w:tcPr>
                  <w:tcW w:w="3542" w:type="dxa"/>
                </w:tcPr>
                <w:p w14:paraId="057FF408" w14:textId="32176A2D" w:rsidR="007F7452" w:rsidRPr="007F7452" w:rsidRDefault="007F7452" w:rsidP="007F7452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Участие школьных отрядов в мероприятиях (акциях, конкурсах и т.д.), приуроченных Дню Учителя, Дню Города, Дню Молодежи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C19D44" w14:textId="28DEA8FC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5-9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BB02AF" w14:textId="49CD91DE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2960" w:type="dxa"/>
                </w:tcPr>
                <w:p w14:paraId="5F62CA44" w14:textId="228495B1" w:rsidR="007F7452" w:rsidRPr="007F7452" w:rsidRDefault="007F7452" w:rsidP="00FE612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РДШ, ЮК, ШУС, </w:t>
                  </w:r>
                  <w:proofErr w:type="spellStart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Юнармия</w:t>
                  </w:r>
                  <w:proofErr w:type="spellEnd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, ЮДП, руководители отрядов</w:t>
                  </w:r>
                  <w:r w:rsidR="005A37D4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, волонтеры</w:t>
                  </w:r>
                </w:p>
              </w:tc>
            </w:tr>
            <w:tr w:rsidR="007F7452" w:rsidRPr="007F7452" w14:paraId="45560163" w14:textId="77777777" w:rsidTr="00B961FD">
              <w:tc>
                <w:tcPr>
                  <w:tcW w:w="3542" w:type="dxa"/>
                </w:tcPr>
                <w:p w14:paraId="6897B7B1" w14:textId="1FE84932" w:rsidR="007F7452" w:rsidRPr="007F7452" w:rsidRDefault="007F7452" w:rsidP="007F7452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Участие школьных отрядов в мероприятиях (акциях, конкурсах и т.д.), приуроченных Дню Чеченской женщины, Дню Матери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6EE63B" w14:textId="4C036E0C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5-9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83329B" w14:textId="3AA1A9C3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Сентябрь, ноябрь</w:t>
                  </w:r>
                </w:p>
              </w:tc>
              <w:tc>
                <w:tcPr>
                  <w:tcW w:w="2960" w:type="dxa"/>
                </w:tcPr>
                <w:p w14:paraId="503967F5" w14:textId="79EA09BD" w:rsidR="007F7452" w:rsidRPr="007F7452" w:rsidRDefault="007F7452" w:rsidP="00FE612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РДШ, ЮК, ШУС, </w:t>
                  </w:r>
                  <w:proofErr w:type="spellStart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Юнар-мия</w:t>
                  </w:r>
                  <w:proofErr w:type="spellEnd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, ЮДП, </w:t>
                  </w:r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руково</w:t>
                  </w: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дители отрядов</w:t>
                  </w:r>
                  <w:r w:rsidR="005A37D4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, волонтеры</w:t>
                  </w:r>
                </w:p>
              </w:tc>
            </w:tr>
            <w:tr w:rsidR="007F7452" w:rsidRPr="007F7452" w14:paraId="6B44E725" w14:textId="77777777" w:rsidTr="00B961FD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3347BF" w14:textId="1DF13281" w:rsidR="007F7452" w:rsidRPr="007F7452" w:rsidRDefault="007F7452" w:rsidP="007F7452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Участие школьных отрядов в мероприятиях (акциях, конкурсах и т.д.), приуроченных Дню Единства народов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542EF3" w14:textId="492B50AF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5-9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99DB79" w14:textId="63438D8B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Ноябрь</w:t>
                  </w:r>
                </w:p>
              </w:tc>
              <w:tc>
                <w:tcPr>
                  <w:tcW w:w="2960" w:type="dxa"/>
                </w:tcPr>
                <w:p w14:paraId="10857778" w14:textId="382B8DC1" w:rsidR="007F7452" w:rsidRPr="007F7452" w:rsidRDefault="007F7452" w:rsidP="00FE612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РДШ, ЮК, ШУС, </w:t>
                  </w:r>
                  <w:proofErr w:type="spellStart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Юнар-мия</w:t>
                  </w:r>
                  <w:proofErr w:type="spellEnd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, ЮДП, </w:t>
                  </w:r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руково</w:t>
                  </w: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дители отрядов</w:t>
                  </w:r>
                </w:p>
              </w:tc>
            </w:tr>
            <w:tr w:rsidR="007F7452" w:rsidRPr="007F7452" w14:paraId="6E01FE85" w14:textId="77777777" w:rsidTr="00B961FD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646B41" w14:textId="7C435242" w:rsidR="007F7452" w:rsidRPr="007F7452" w:rsidRDefault="007F7452" w:rsidP="007F7452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Участие школьных отрядов в мероприятиях (акциях, конкурсах и т.д.), приуроченных Дню Героев Отечества, Дню Инвалидов, Дню борьбы со </w:t>
                  </w:r>
                  <w:proofErr w:type="spellStart"/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спидом</w:t>
                  </w:r>
                  <w:proofErr w:type="spellEnd"/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737D59" w14:textId="4CC9116B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5-9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9C85EB" w14:textId="4B068802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  <w:tc>
                <w:tcPr>
                  <w:tcW w:w="2960" w:type="dxa"/>
                </w:tcPr>
                <w:p w14:paraId="54CA3FE4" w14:textId="1ED04D20" w:rsidR="007F7452" w:rsidRPr="007F7452" w:rsidRDefault="007F7452" w:rsidP="00FE612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РДШ, ЮК, ШУС, </w:t>
                  </w:r>
                  <w:proofErr w:type="spellStart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Юнар-мия</w:t>
                  </w:r>
                  <w:proofErr w:type="spellEnd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, ЮДП, </w:t>
                  </w:r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руково</w:t>
                  </w: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дители отрядов</w:t>
                  </w:r>
                  <w:r w:rsidR="005A37D4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, волонтеры</w:t>
                  </w:r>
                </w:p>
              </w:tc>
            </w:tr>
            <w:tr w:rsidR="007F7452" w:rsidRPr="007F7452" w14:paraId="419D08FB" w14:textId="77777777" w:rsidTr="00B961FD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8E1559" w14:textId="24B59545" w:rsidR="007F7452" w:rsidRPr="007F7452" w:rsidRDefault="007F7452" w:rsidP="007F7452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Участие школьных отрядов в мероприятиях (акциях, конкурсах и т.д.), приуроченных Дню Конституции РФ, Дню Конституции ЧР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D5D9DD" w14:textId="652C4B89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5-9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13C7A7" w14:textId="6F5AADF1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Декабрь, март</w:t>
                  </w:r>
                </w:p>
              </w:tc>
              <w:tc>
                <w:tcPr>
                  <w:tcW w:w="2960" w:type="dxa"/>
                </w:tcPr>
                <w:p w14:paraId="5ADF3FBC" w14:textId="2A0F0F72" w:rsidR="007F7452" w:rsidRPr="007F7452" w:rsidRDefault="007F7452" w:rsidP="00FE612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РДШ, ЮК, ШУС, </w:t>
                  </w:r>
                  <w:proofErr w:type="spellStart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Юнар-мия</w:t>
                  </w:r>
                  <w:proofErr w:type="spellEnd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, ЮДП, </w:t>
                  </w:r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руково</w:t>
                  </w: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дители отрядов</w:t>
                  </w:r>
                </w:p>
              </w:tc>
            </w:tr>
            <w:tr w:rsidR="007F7452" w:rsidRPr="007F7452" w14:paraId="691EA2E0" w14:textId="77777777" w:rsidTr="00B961FD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51E6CD" w14:textId="04CFFB54" w:rsidR="007F7452" w:rsidRPr="007F7452" w:rsidRDefault="007F7452" w:rsidP="007F7452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Участие школьных отрядов в мероприятиях (акциях, конкурсах и т.д.), приуроченных Дню Восстановления Чеченской Республики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102E41" w14:textId="39E973E6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5-9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CB16AE" w14:textId="12BD5D61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Январь</w:t>
                  </w:r>
                </w:p>
              </w:tc>
              <w:tc>
                <w:tcPr>
                  <w:tcW w:w="2960" w:type="dxa"/>
                </w:tcPr>
                <w:p w14:paraId="6F31EB59" w14:textId="60474AD7" w:rsidR="007F7452" w:rsidRPr="007F7452" w:rsidRDefault="00FE612D" w:rsidP="00FE612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РДШ, ЮК, ШУС,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</w:rPr>
                    <w:t>Юнар-мия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</w:rPr>
                    <w:t>, ЮДП</w:t>
                  </w:r>
                  <w:r w:rsidR="007F7452" w:rsidRPr="007F7452">
                    <w:rPr>
                      <w:rFonts w:ascii="Times New Roman" w:hAnsi="Times New Roman" w:cs="Times New Roman"/>
                      <w:sz w:val="24"/>
                    </w:rPr>
                    <w:t xml:space="preserve">, </w:t>
                  </w:r>
                  <w:proofErr w:type="spellStart"/>
                  <w:proofErr w:type="gramStart"/>
                  <w:r w:rsidR="007F7452" w:rsidRPr="007F7452">
                    <w:rPr>
                      <w:rFonts w:ascii="Times New Roman" w:hAnsi="Times New Roman" w:cs="Times New Roman"/>
                      <w:sz w:val="24"/>
                    </w:rPr>
                    <w:t>руково-дители</w:t>
                  </w:r>
                  <w:proofErr w:type="spellEnd"/>
                  <w:proofErr w:type="gramEnd"/>
                  <w:r w:rsidR="007F7452" w:rsidRPr="007F7452">
                    <w:rPr>
                      <w:rFonts w:ascii="Times New Roman" w:hAnsi="Times New Roman" w:cs="Times New Roman"/>
                      <w:sz w:val="24"/>
                    </w:rPr>
                    <w:t xml:space="preserve"> отрядов</w:t>
                  </w:r>
                </w:p>
              </w:tc>
            </w:tr>
            <w:tr w:rsidR="007F7452" w:rsidRPr="007F7452" w14:paraId="0A033BE0" w14:textId="77777777" w:rsidTr="009D46DE">
              <w:tc>
                <w:tcPr>
                  <w:tcW w:w="3542" w:type="dxa"/>
                </w:tcPr>
                <w:p w14:paraId="575B5ACB" w14:textId="416A0721" w:rsidR="007F7452" w:rsidRPr="007F7452" w:rsidRDefault="007F7452" w:rsidP="007F7452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Участие школьных отрядов в мероприятиях (акциях, конкурсах и т.д.), приуроченных </w:t>
                  </w:r>
                  <w:proofErr w:type="gramStart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Дню  защитников</w:t>
                  </w:r>
                  <w:proofErr w:type="gramEnd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 Отечества</w:t>
                  </w:r>
                </w:p>
              </w:tc>
              <w:tc>
                <w:tcPr>
                  <w:tcW w:w="1272" w:type="dxa"/>
                </w:tcPr>
                <w:p w14:paraId="66B6FB68" w14:textId="0A6BB5D8" w:rsidR="007F7452" w:rsidRPr="007F7452" w:rsidRDefault="00B961FD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5-9</w:t>
                  </w:r>
                </w:p>
              </w:tc>
              <w:tc>
                <w:tcPr>
                  <w:tcW w:w="2178" w:type="dxa"/>
                </w:tcPr>
                <w:p w14:paraId="14D7A092" w14:textId="7FB57094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Февраль </w:t>
                  </w:r>
                </w:p>
              </w:tc>
              <w:tc>
                <w:tcPr>
                  <w:tcW w:w="2960" w:type="dxa"/>
                </w:tcPr>
                <w:p w14:paraId="2F37C813" w14:textId="278017C1" w:rsidR="007F7452" w:rsidRPr="007F7452" w:rsidRDefault="00FE612D" w:rsidP="00FE612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РДШ, ЮК, ШУС,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</w:rPr>
                    <w:t>Юнар-мия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</w:rPr>
                    <w:t>, ЮДП</w:t>
                  </w:r>
                  <w:r w:rsidR="007F7452">
                    <w:rPr>
                      <w:rFonts w:ascii="Times New Roman" w:hAnsi="Times New Roman" w:cs="Times New Roman"/>
                      <w:sz w:val="24"/>
                    </w:rPr>
                    <w:t>, руково</w:t>
                  </w:r>
                  <w:r w:rsidR="007F7452" w:rsidRPr="007F7452">
                    <w:rPr>
                      <w:rFonts w:ascii="Times New Roman" w:hAnsi="Times New Roman" w:cs="Times New Roman"/>
                      <w:sz w:val="24"/>
                    </w:rPr>
                    <w:t>дители отрядов</w:t>
                  </w:r>
                </w:p>
              </w:tc>
            </w:tr>
            <w:tr w:rsidR="007F7452" w:rsidRPr="007F7452" w14:paraId="7FAAD172" w14:textId="77777777" w:rsidTr="00B961FD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1CB1FA" w14:textId="1652AF1F" w:rsidR="007F7452" w:rsidRPr="007F7452" w:rsidRDefault="007F7452" w:rsidP="007F7452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Участие школьных отрядов в мероприятиях (акциях, конкур</w:t>
                  </w: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сах и т.д.), приуроченных Международному Женскому дню 8 Марта 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E4A71A" w14:textId="7D14E61D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5-9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EB5DC6" w14:textId="25CCED09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Март</w:t>
                  </w:r>
                </w:p>
              </w:tc>
              <w:tc>
                <w:tcPr>
                  <w:tcW w:w="2960" w:type="dxa"/>
                </w:tcPr>
                <w:p w14:paraId="027939CB" w14:textId="6570793D" w:rsidR="007F7452" w:rsidRPr="007F7452" w:rsidRDefault="007F7452" w:rsidP="00FE612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hAnsi="Times New Roman" w:cs="Times New Roman"/>
                      <w:sz w:val="24"/>
                    </w:rPr>
                    <w:t xml:space="preserve">РДШ, ЮК, ШУС, </w:t>
                  </w:r>
                  <w:proofErr w:type="spellStart"/>
                  <w:r w:rsidRPr="007F7452">
                    <w:rPr>
                      <w:rFonts w:ascii="Times New Roman" w:hAnsi="Times New Roman" w:cs="Times New Roman"/>
                      <w:sz w:val="24"/>
                    </w:rPr>
                    <w:t>Юнар-мия</w:t>
                  </w:r>
                  <w:proofErr w:type="spellEnd"/>
                  <w:r w:rsidRPr="007F7452">
                    <w:rPr>
                      <w:rFonts w:ascii="Times New Roman" w:hAnsi="Times New Roman" w:cs="Times New Roman"/>
                      <w:sz w:val="24"/>
                    </w:rPr>
                    <w:t xml:space="preserve">, ЮДП,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руково</w:t>
                  </w:r>
                  <w:r w:rsidRPr="007F7452">
                    <w:rPr>
                      <w:rFonts w:ascii="Times New Roman" w:hAnsi="Times New Roman" w:cs="Times New Roman"/>
                      <w:sz w:val="24"/>
                    </w:rPr>
                    <w:t xml:space="preserve">дители </w:t>
                  </w:r>
                  <w:r w:rsidRPr="007F7452">
                    <w:rPr>
                      <w:rFonts w:ascii="Times New Roman" w:hAnsi="Times New Roman" w:cs="Times New Roman"/>
                      <w:sz w:val="24"/>
                    </w:rPr>
                    <w:lastRenderedPageBreak/>
                    <w:t>отрядов</w:t>
                  </w:r>
                  <w:r w:rsidR="005A37D4">
                    <w:rPr>
                      <w:rFonts w:ascii="Times New Roman" w:hAnsi="Times New Roman" w:cs="Times New Roman"/>
                      <w:sz w:val="24"/>
                    </w:rPr>
                    <w:t>, волонтеры</w:t>
                  </w:r>
                </w:p>
              </w:tc>
            </w:tr>
            <w:tr w:rsidR="007F7452" w:rsidRPr="007F7452" w14:paraId="37D6CC7C" w14:textId="77777777" w:rsidTr="00B961FD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32052A" w14:textId="41AE278B" w:rsidR="007F7452" w:rsidRPr="007F7452" w:rsidRDefault="007F7452" w:rsidP="007F7452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Участие школьных отрядов в мероприятиях (акциях, конкурсах и т.д.), приуроченных Дню отмены КТО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FD0BAD" w14:textId="512FDEF4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5-9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B5C981" w14:textId="34892037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Апрель</w:t>
                  </w:r>
                </w:p>
              </w:tc>
              <w:tc>
                <w:tcPr>
                  <w:tcW w:w="2960" w:type="dxa"/>
                </w:tcPr>
                <w:p w14:paraId="5B005C03" w14:textId="538D0E75" w:rsidR="007F7452" w:rsidRPr="007F7452" w:rsidRDefault="007F7452" w:rsidP="00FE612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РДШ, ЮК, ШУС, </w:t>
                  </w:r>
                  <w:proofErr w:type="spellStart"/>
                  <w:r w:rsidRPr="007F74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Юнар-мия</w:t>
                  </w:r>
                  <w:proofErr w:type="spellEnd"/>
                  <w:r w:rsidRPr="007F74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ЮДП, руководители отрядов</w:t>
                  </w:r>
                </w:p>
              </w:tc>
            </w:tr>
            <w:tr w:rsidR="007F7452" w:rsidRPr="007F7452" w14:paraId="2EFA27EC" w14:textId="77777777" w:rsidTr="00B961FD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6F9261" w14:textId="42592BE8" w:rsidR="007F7452" w:rsidRPr="007F7452" w:rsidRDefault="007F7452" w:rsidP="007F7452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Участие школьных отрядов в мероприятиях (акциях, конкурсах и т.д.), приуроченных Дню Победы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4F6B34" w14:textId="71F6316E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5-9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D08D2C" w14:textId="0CD3341D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2960" w:type="dxa"/>
                </w:tcPr>
                <w:p w14:paraId="41C49E50" w14:textId="795AE983" w:rsidR="007F7452" w:rsidRPr="007F7452" w:rsidRDefault="007F7452" w:rsidP="007F7452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РДШ, ЮК, ШУС, </w:t>
                  </w:r>
                  <w:proofErr w:type="spellStart"/>
                  <w:r w:rsidRPr="007F74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Юнар-мия</w:t>
                  </w:r>
                  <w:proofErr w:type="spellEnd"/>
                  <w:r w:rsidRPr="007F74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ЮДП, Юн</w:t>
                  </w:r>
                  <w:r w:rsidR="00B961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ые друзья пограничников, руково</w:t>
                  </w:r>
                  <w:r w:rsidRPr="007F74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дители отрядов</w:t>
                  </w:r>
                </w:p>
              </w:tc>
            </w:tr>
            <w:tr w:rsidR="007F7452" w:rsidRPr="007F7452" w14:paraId="7BE8CD0E" w14:textId="77777777" w:rsidTr="00B961FD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DA5FCD" w14:textId="1D82E66C" w:rsidR="007F7452" w:rsidRPr="007F7452" w:rsidRDefault="007F7452" w:rsidP="007F7452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Участие школьных отрядов в мероприятиях (акциях, конкурсах и т.д.), приуроченных Дню Памяти и Скорби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9A17DC" w14:textId="41CE8551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5-9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922B57" w14:textId="2ADD443A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2960" w:type="dxa"/>
                </w:tcPr>
                <w:p w14:paraId="219568F9" w14:textId="57CFA22A" w:rsidR="007F7452" w:rsidRPr="00B961FD" w:rsidRDefault="007F7452" w:rsidP="00FE612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1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РДШ, ЮК, ШУС, </w:t>
                  </w:r>
                  <w:proofErr w:type="spellStart"/>
                  <w:r w:rsidRPr="00B961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Юнар-мия</w:t>
                  </w:r>
                  <w:proofErr w:type="spellEnd"/>
                  <w:r w:rsidRPr="00B961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ЮДП, руководители отрядов</w:t>
                  </w:r>
                  <w:r w:rsidR="00CD0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волонтеры</w:t>
                  </w:r>
                </w:p>
              </w:tc>
            </w:tr>
            <w:tr w:rsidR="007F7452" w:rsidRPr="007F7452" w14:paraId="16608112" w14:textId="77777777" w:rsidTr="00B961FD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0F7F8F" w14:textId="058F29B5" w:rsidR="007F7452" w:rsidRPr="007F7452" w:rsidRDefault="007F7452" w:rsidP="007F7452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Участие школьных отрядов в мероприятиях (акциях, конкурсах и т.д.), приуроченных Международному Дню защиты детей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9D52F6" w14:textId="603FC6EA" w:rsidR="007F7452" w:rsidRPr="007F7452" w:rsidRDefault="007F7452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5-9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84822F" w14:textId="2B1CBBAE" w:rsidR="007F7452" w:rsidRPr="007F7452" w:rsidRDefault="00B961FD" w:rsidP="007F7452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Май </w:t>
                  </w:r>
                </w:p>
              </w:tc>
              <w:tc>
                <w:tcPr>
                  <w:tcW w:w="2960" w:type="dxa"/>
                </w:tcPr>
                <w:p w14:paraId="2282FE3F" w14:textId="68BDE38E" w:rsidR="007F7452" w:rsidRPr="00B961FD" w:rsidRDefault="00FE612D" w:rsidP="00FE612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РДШ, ЮК, ШУС,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Юнар-мия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ЮДП</w:t>
                  </w:r>
                  <w:r w:rsidR="00B961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руково</w:t>
                  </w:r>
                  <w:r w:rsidR="007F7452" w:rsidRPr="00B961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дители отрядов</w:t>
                  </w:r>
                  <w:r w:rsidR="00CD0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волонтеры</w:t>
                  </w:r>
                </w:p>
              </w:tc>
            </w:tr>
          </w:tbl>
          <w:p w14:paraId="12EB7C3D" w14:textId="77777777" w:rsidR="004C2047" w:rsidRPr="007F7452" w:rsidRDefault="004C2047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0B1549A8" w14:textId="77777777" w:rsidR="00B55136" w:rsidRPr="007F7452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B55136" w:rsidRPr="00E9717A" w14:paraId="49E65DDF" w14:textId="77777777" w:rsidTr="009D46DE">
        <w:tc>
          <w:tcPr>
            <w:tcW w:w="10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674AF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14:paraId="1827407B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  <w:t>Экскурсии, походы</w:t>
            </w:r>
            <w:r w:rsidRPr="00E9717A">
              <w:rPr>
                <w:rFonts w:ascii="Times New Roman" w:eastAsia="№Е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34E17F88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B55136" w:rsidRPr="00E9717A" w14:paraId="11FD02A6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C0935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3E9FDE2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B9D1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38E6449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A2ACD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5338ABA0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  <w:p w14:paraId="401CF8F5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7B50F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B39C310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55136" w:rsidRPr="00E9717A" w14:paraId="2B29A98A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B58DF" w14:textId="1F425AFA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Посещение театров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D302F" w14:textId="4BBE91B4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E7EB8" w14:textId="6BD4D81B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05E98" w14:textId="6B3DB40C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B55136" w:rsidRPr="00E9717A" w14:paraId="1D4DB2A6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9CF13" w14:textId="2D240D0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Посещение Музея Боевой Славы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9F1BB" w14:textId="3AABC7AF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B6715" w14:textId="7FFD169D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E436E" w14:textId="21488A4A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18A9DD7F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B3C0F" w14:textId="2476CA38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национальной библиотеки   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BD64E" w14:textId="1FCE46FC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9336C" w14:textId="59A456EA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67BD9" w14:textId="780A9C2C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32E2E066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30450" w14:textId="7DBFACA9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Тематические экскурсии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94D39" w14:textId="7A47BF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46D95" w14:textId="3D4FD85D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плану 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CB9DB" w14:textId="6AB9C12B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Учителя предметники</w:t>
            </w:r>
          </w:p>
        </w:tc>
      </w:tr>
      <w:tr w:rsidR="00B55136" w:rsidRPr="00E9717A" w14:paraId="01849B70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77ABA" w14:textId="5D43732A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Туристические походы «В поход за здоровьем»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C0AF6" w14:textId="020DA5AE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D4D97" w14:textId="3BCF070F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968BF9" w14:textId="312D1D25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Классные руководители</w:t>
            </w:r>
          </w:p>
        </w:tc>
      </w:tr>
      <w:tr w:rsidR="00B55136" w:rsidRPr="00E9717A" w14:paraId="7677C583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67570" w14:textId="63F7862F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Экскурсии на предприятия города Грозного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3FA3E" w14:textId="06AF6F84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3EAFA" w14:textId="7E529E2B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A331E" w14:textId="0D51A2C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392BB2C7" w14:textId="77777777" w:rsidTr="009D46DE">
        <w:tc>
          <w:tcPr>
            <w:tcW w:w="10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8EC9A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14:paraId="0B099AA7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  <w:t>Организация предметно-эстетической среды</w:t>
            </w:r>
            <w:r w:rsidRPr="00E9717A">
              <w:rPr>
                <w:rFonts w:ascii="Times New Roman" w:eastAsia="№Е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0A7EAFD2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B55136" w:rsidRPr="00E9717A" w14:paraId="7E573726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64B91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13DDA42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AF4FB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CC54DAC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1AF81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2AF6B08C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  <w:p w14:paraId="54DFA5AD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3CE3E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86BE5AF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55136" w:rsidRPr="00E9717A" w14:paraId="374E9ACB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EB9F11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24F87" w14:textId="3756AEE9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1CDBB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E30AF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</w:t>
            </w:r>
          </w:p>
        </w:tc>
      </w:tr>
      <w:tr w:rsidR="00B55136" w:rsidRPr="00E9717A" w14:paraId="650670B1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522E7" w14:textId="77777777" w:rsidR="00B55136" w:rsidRPr="00E9717A" w:rsidRDefault="00B55136" w:rsidP="00B55136">
            <w:pPr>
              <w:widowControl w:val="0"/>
              <w:autoSpaceDE w:val="0"/>
              <w:autoSpaceDN w:val="0"/>
              <w:spacing w:after="0" w:line="240" w:lineRule="auto"/>
              <w:ind w:right="566" w:firstLine="142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Оформление классных уголков</w:t>
            </w:r>
          </w:p>
          <w:p w14:paraId="3D68EADC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6C5D2" w14:textId="5513845B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00992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BD851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5A516389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E2B44" w14:textId="77777777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Трудовые десанты по уборке территории школы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E97EE" w14:textId="16C2CDC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7898F" w14:textId="77777777" w:rsidR="00B55136" w:rsidRPr="00E9717A" w:rsidRDefault="00B55136" w:rsidP="00B5513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515C8" w14:textId="77777777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4DD17A82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45C5A" w14:textId="77777777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Трудовой десант по озеленению </w:t>
            </w: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школьных клумб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7E3E1" w14:textId="6C0B6438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DF9E5" w14:textId="77777777" w:rsidR="00B55136" w:rsidRPr="00E9717A" w:rsidRDefault="00B55136" w:rsidP="00B5513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Сентябрь, апрель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880C9" w14:textId="77777777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65A29282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59EBF" w14:textId="77777777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Праздничное украшение кабинетов, окон кабинета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7F735" w14:textId="774E3292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35C6F" w14:textId="77777777" w:rsidR="00B55136" w:rsidRPr="00E9717A" w:rsidRDefault="00B55136" w:rsidP="00B5513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DE04C" w14:textId="77777777" w:rsidR="00B55136" w:rsidRPr="00E9717A" w:rsidRDefault="00B55136" w:rsidP="00B5513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2CA79C76" w14:textId="77777777" w:rsidTr="009D46DE">
        <w:tc>
          <w:tcPr>
            <w:tcW w:w="10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2BFC22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527476B2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Дополнительное образование</w:t>
            </w:r>
          </w:p>
          <w:p w14:paraId="164693FA" w14:textId="77777777" w:rsidR="00B55136" w:rsidRPr="00E9717A" w:rsidRDefault="00B55136" w:rsidP="00B55136">
            <w:pPr>
              <w:autoSpaceDN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5136" w:rsidRPr="00E9717A" w14:paraId="745E396C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2F03" w14:textId="67DAD637" w:rsidR="00B55136" w:rsidRPr="00C10A06" w:rsidRDefault="00B961FD" w:rsidP="00B961FD">
            <w:pPr>
              <w:pStyle w:val="TableParagraph"/>
              <w:spacing w:line="246" w:lineRule="exact"/>
              <w:jc w:val="center"/>
              <w:rPr>
                <w:sz w:val="24"/>
                <w:szCs w:val="24"/>
              </w:rPr>
            </w:pPr>
            <w:r w:rsidRPr="00C10A06">
              <w:rPr>
                <w:sz w:val="24"/>
                <w:szCs w:val="24"/>
              </w:rPr>
              <w:t>Наименование кружка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5F42" w14:textId="1C8887E2" w:rsidR="00B55136" w:rsidRPr="00C10A06" w:rsidRDefault="00B55136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204C" w14:textId="5111A432" w:rsidR="00B55136" w:rsidRPr="00C10A06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BB4DBBA" w14:textId="7F4675D8" w:rsidR="00B55136" w:rsidRPr="00C10A06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55136" w:rsidRPr="00E9717A" w14:paraId="1806A6C9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3B6B" w14:textId="7BEBF90E" w:rsidR="00B55136" w:rsidRPr="00C10A06" w:rsidRDefault="00BE66A9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Театральный</w:t>
            </w:r>
            <w:proofErr w:type="gramStart"/>
            <w:r w:rsidR="009B2F0C"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gramEnd"/>
            <w:r w:rsidR="009B2F0C"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Радуга</w:t>
            </w:r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5ADB" w14:textId="55E9E654" w:rsidR="00B55136" w:rsidRPr="00C10A06" w:rsidRDefault="009B2F0C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2-8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7AD3516" w14:textId="0935F66A" w:rsidR="00B55136" w:rsidRPr="00C10A06" w:rsidRDefault="009B2F0C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DA694E" w14:textId="210946C0" w:rsidR="00B55136" w:rsidRPr="00C10A06" w:rsidRDefault="009B2F0C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Хучаева</w:t>
            </w:r>
            <w:proofErr w:type="spellEnd"/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М.</w:t>
            </w:r>
          </w:p>
        </w:tc>
      </w:tr>
      <w:tr w:rsidR="00B55136" w:rsidRPr="00E9717A" w14:paraId="1EEA2068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09E824" w14:textId="0D9DB24E" w:rsidR="00B55136" w:rsidRPr="00C10A06" w:rsidRDefault="009B2F0C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Театральный кукольный «Сказка»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1BA256" w14:textId="04B8A6C8" w:rsidR="00B55136" w:rsidRPr="00C10A06" w:rsidRDefault="009B2F0C" w:rsidP="00C10A0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2-8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C7B5" w14:textId="7FBD9628" w:rsidR="00B55136" w:rsidRPr="00C10A06" w:rsidRDefault="009B2F0C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5E5E" w14:textId="1F7C9CAD" w:rsidR="00B55136" w:rsidRPr="00C10A06" w:rsidRDefault="009B2F0C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Хучаева</w:t>
            </w:r>
            <w:proofErr w:type="spellEnd"/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</w:t>
            </w:r>
          </w:p>
        </w:tc>
      </w:tr>
      <w:tr w:rsidR="00B55136" w:rsidRPr="00E9717A" w14:paraId="00704F4C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7039" w14:textId="6818A35F" w:rsidR="00B55136" w:rsidRPr="00C10A06" w:rsidRDefault="009B2F0C" w:rsidP="00B5513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«Счастливый английский»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42136C" w14:textId="3AE2F6FC" w:rsidR="00B55136" w:rsidRPr="00C10A06" w:rsidRDefault="009B2F0C" w:rsidP="00C10A0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F278" w14:textId="302A0175" w:rsidR="00B55136" w:rsidRPr="00C10A06" w:rsidRDefault="009B2F0C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D66F" w14:textId="317B8F14" w:rsidR="00B55136" w:rsidRPr="00C10A06" w:rsidRDefault="009B2F0C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Сембиева</w:t>
            </w:r>
            <w:proofErr w:type="spellEnd"/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М.Р</w:t>
            </w:r>
          </w:p>
        </w:tc>
      </w:tr>
      <w:tr w:rsidR="00B55136" w:rsidRPr="00E9717A" w14:paraId="735B7EDF" w14:textId="77777777" w:rsidTr="009D46DE">
        <w:tc>
          <w:tcPr>
            <w:tcW w:w="10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13E9B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Ключевые общешкольные дела</w:t>
            </w:r>
          </w:p>
        </w:tc>
      </w:tr>
      <w:tr w:rsidR="00B55136" w:rsidRPr="00E9717A" w14:paraId="3A2CE385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F248E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DCA12A8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AA447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0BD0B58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8D062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230F4042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  <w:p w14:paraId="1B20DE59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EC2EA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68868E6" w14:textId="77777777" w:rsidR="00B55136" w:rsidRPr="00E9717A" w:rsidRDefault="00B55136" w:rsidP="00B5513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55136" w:rsidRPr="00E9717A" w14:paraId="6832D0C7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14659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Торжественная л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инейка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 xml:space="preserve"> «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Первый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звонок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4A6CB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F60C9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1.09.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0CAD9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</w:t>
            </w:r>
          </w:p>
        </w:tc>
      </w:tr>
      <w:tr w:rsidR="00B55136" w:rsidRPr="00E9717A" w14:paraId="63B5C649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EC957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Открытие школьной спартакиады. Осенний День Здоровья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EB950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8206F" w14:textId="47FA552A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10B27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Учитель физкультуры</w:t>
            </w:r>
          </w:p>
        </w:tc>
      </w:tr>
      <w:tr w:rsidR="00B55136" w:rsidRPr="00E9717A" w14:paraId="3D5C8549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4C6AB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Презентация волонтерского движения школы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67A65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23A39" w14:textId="06834DC2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08C20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волонтерского движения</w:t>
            </w:r>
          </w:p>
        </w:tc>
      </w:tr>
      <w:tr w:rsidR="00B55136" w:rsidRPr="00E9717A" w14:paraId="3D548867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21D4F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«Посвящение в пятиклассники»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B26BC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9B544" w14:textId="2F218A92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BC9AB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1949A246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C31EE" w14:textId="77777777" w:rsidR="00B55136" w:rsidRPr="00B961FD" w:rsidRDefault="00B55136" w:rsidP="00B96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посвященные Дню города</w:t>
            </w:r>
          </w:p>
          <w:p w14:paraId="4E647544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отдельному плану ДО)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38A91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7C6D9" w14:textId="77777777" w:rsidR="00B55136" w:rsidRPr="00B961FD" w:rsidRDefault="00B55136" w:rsidP="00B9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01-05.10</w:t>
            </w:r>
          </w:p>
          <w:p w14:paraId="0B345B83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75A8C" w14:textId="0E820961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</w:t>
            </w:r>
            <w:r w:rsidR="00B961FD"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Директора </w:t>
            </w: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ВР </w:t>
            </w:r>
          </w:p>
        </w:tc>
      </w:tr>
      <w:tr w:rsidR="00B55136" w:rsidRPr="00E9717A" w14:paraId="24F2855E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3232F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по санитарной очистке, прилегающей к школе территории и высадке деревьев «Зеленый город»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98E0C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699B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25.09-04.10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F33E7" w14:textId="1D147FBD" w:rsidR="00B55136" w:rsidRPr="00B961FD" w:rsidRDefault="00B55136" w:rsidP="00B96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</w:t>
            </w:r>
            <w:r w:rsidR="00B961FD"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Директора </w:t>
            </w: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АХЧ </w:t>
            </w:r>
          </w:p>
          <w:p w14:paraId="5FA70187" w14:textId="653DD796" w:rsidR="00B55136" w:rsidRPr="00B961FD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 w:rsidR="00B55136"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</w:t>
            </w:r>
            <w:r w:rsidR="00B55136"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 по ВР </w:t>
            </w:r>
          </w:p>
        </w:tc>
      </w:tr>
      <w:tr w:rsidR="00B55136" w:rsidRPr="00E9717A" w14:paraId="6EE94EE7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31B27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часы и беседы на темы: «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Даймехкан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коьртан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г1ала», «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Соьлжайистехь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кхи1на г1ала»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55CE4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979BC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01-04.10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FF224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B55136" w:rsidRPr="00E9717A" w14:paraId="3311EB12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EFA1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Поздравление старейших жителей г. Грозного представителями патриотических отрядов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9A2C5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62AA5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ED5EF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ШУС, ЕДЮО «Юные 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55136" w:rsidRPr="00E9717A" w14:paraId="351FC8A9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3E2B0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детских рисунков на асфальте «Лучший город Земли»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C48E9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5FDB7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344FA" w14:textId="77777777" w:rsidR="00B55136" w:rsidRPr="00B961FD" w:rsidRDefault="00B55136" w:rsidP="00B96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ИЗО </w:t>
            </w:r>
          </w:p>
          <w:p w14:paraId="7769E915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5136" w:rsidRPr="00E9717A" w14:paraId="303142A6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1C2F4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День учителя в школе: акция по поздравлению учителей, учителей-ветеранов педагогического труда, День самоуправления, концертная программа, выставка рисунков «Мой любимый учитель».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0D007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957A9" w14:textId="46C37E1E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4D44C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ВР </w:t>
            </w:r>
          </w:p>
        </w:tc>
      </w:tr>
      <w:tr w:rsidR="00B55136" w:rsidRPr="00E9717A" w14:paraId="4ADAAFDE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6A861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«Золотая осень»: Фотоконкурс. Праздник «Краски осени». Конкурс поделок из природного и бросового материала.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6756C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35E2A" w14:textId="667AA7D1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0585C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ЗДВР, классные руководители</w:t>
            </w:r>
          </w:p>
        </w:tc>
      </w:tr>
      <w:tr w:rsidR="00B55136" w:rsidRPr="00E9717A" w14:paraId="0426C54F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9A772" w14:textId="115034BB" w:rsidR="00B55136" w:rsidRPr="00B961FD" w:rsidRDefault="00B55136" w:rsidP="00027E9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Участие в акции </w:t>
            </w:r>
            <w:r w:rsidRPr="00B961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="00027E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ВместеЯ</w:t>
            </w:r>
            <w:r w:rsidR="00B961FD" w:rsidRPr="00B961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рче</w:t>
            </w:r>
            <w:proofErr w:type="spellEnd"/>
            <w:r w:rsidRPr="00B961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9AB6A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1C3AC" w14:textId="316F9F4F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C5FDF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42A3EEBF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C0C43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Мероприятия месячника взаимодействия семьи и школы:</w:t>
            </w:r>
            <w:r w:rsidRPr="00B961FD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ko-KR"/>
              </w:rPr>
              <w:t xml:space="preserve"> вы</w:t>
            </w:r>
            <w:r w:rsidRPr="00B961FD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ставка рисунков, фотографий, акции по поздравлению мам с Днем матери, конкурсная программа «Мама, папа, я – спортивная семья!», беседы, общешкольное родительское собрание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F58C1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CCBF7" w14:textId="778B0370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99348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по </w:t>
            </w:r>
            <w:proofErr w:type="gramStart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ВР,  классные</w:t>
            </w:r>
            <w:proofErr w:type="gramEnd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</w:t>
            </w: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водители</w:t>
            </w:r>
          </w:p>
        </w:tc>
      </w:tr>
      <w:tr w:rsidR="00B55136" w:rsidRPr="00E9717A" w14:paraId="2106DF81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AFB11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День правовой защиты детей. Просмотр, обсуждение видеоролика «Наши права». Анкетирование учащихся на случай нарушения их прав и свобод в школе и семье.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E8150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38E23" w14:textId="1C2C72A5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0B7C6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ЗДВР, учитель обществознания</w:t>
            </w:r>
          </w:p>
        </w:tc>
      </w:tr>
      <w:tr w:rsidR="00B55136" w:rsidRPr="00E9717A" w14:paraId="5AE4C7F0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DE6E9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Акция «Зимующие птицы»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01EB4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6EA15" w14:textId="430784F7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F1566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377632CD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6F088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беседы: «Толерантность – это что?»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66DCC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EDD29" w14:textId="52390F40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7549E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5FE5FE72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7B09F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на темы: «Права и обязанности школьника», «Твое право выбора»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FAEEA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5F0BD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26-30.11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18988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обществознания</w:t>
            </w:r>
          </w:p>
        </w:tc>
      </w:tr>
      <w:tr w:rsidR="00B55136" w:rsidRPr="00E9717A" w14:paraId="586F15CE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7B2FD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Торжественная линейка «День Конституции»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A69DB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9BB726" w14:textId="5BC11383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DF64F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ЗДВР, ШУС, РДШ</w:t>
            </w:r>
          </w:p>
        </w:tc>
      </w:tr>
      <w:tr w:rsidR="00B55136" w:rsidRPr="00E9717A" w14:paraId="25651CB0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46943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Мероприятия месячника эстетического воспитания в школе. Новый год в школе: украшение кабинетов, оформление окон, конкурс плакатов, поделок, праздничная программа.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6F89F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CB7F8" w14:textId="0E403FCE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A4E28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ВР, классные руководители</w:t>
            </w:r>
          </w:p>
        </w:tc>
      </w:tr>
      <w:tr w:rsidR="00B55136" w:rsidRPr="00E9717A" w14:paraId="5C9B9B12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A62B5" w14:textId="10FD9634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приуроченные к Всемирному дню борьбы со </w:t>
            </w:r>
            <w:proofErr w:type="spellStart"/>
            <w:r w:rsidR="00B961FD"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спидом</w:t>
            </w:r>
            <w:proofErr w:type="spellEnd"/>
            <w:r w:rsidR="00B961FD"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97A45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46B9A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 – 01.12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0D82D" w14:textId="77777777" w:rsidR="00B55136" w:rsidRPr="00B961FD" w:rsidRDefault="00B55136" w:rsidP="00B9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ОБЖ </w:t>
            </w:r>
          </w:p>
          <w:p w14:paraId="2F61F909" w14:textId="772A5C05" w:rsidR="00B55136" w:rsidRPr="00B961FD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Медсестра </w:t>
            </w:r>
            <w:r w:rsidR="00B55136"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</w:p>
        </w:tc>
      </w:tr>
      <w:tr w:rsidR="00B55136" w:rsidRPr="00E9717A" w14:paraId="12776CF3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8E258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Общешкольное родительское собрание с приглашением представителей ОГИБДД УМВД России по г. Грозный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03DE1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2E0DD" w14:textId="7507FE8F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96F81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школы, учитель ОБЖ </w:t>
            </w:r>
          </w:p>
        </w:tc>
      </w:tr>
      <w:tr w:rsidR="00B55136" w:rsidRPr="00E9717A" w14:paraId="7295A325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4179" w14:textId="77777777" w:rsidR="00B55136" w:rsidRPr="00B961FD" w:rsidRDefault="00B55136" w:rsidP="00B9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приуроченные ко Дню восстановления государственности чеченского народа (9 января)</w:t>
            </w:r>
          </w:p>
          <w:p w14:paraId="67B290A0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отдельному плану ДО)</w:t>
            </w:r>
          </w:p>
        </w:tc>
        <w:tc>
          <w:tcPr>
            <w:tcW w:w="119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6349E1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60AF7" w14:textId="77777777" w:rsidR="00B55136" w:rsidRPr="00B961FD" w:rsidRDefault="00B55136" w:rsidP="00B9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09-13.01</w:t>
            </w:r>
          </w:p>
          <w:p w14:paraId="7CAF717B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16E05" w14:textId="5D08C142" w:rsidR="00B55136" w:rsidRPr="00B961FD" w:rsidRDefault="00B55136" w:rsidP="00B9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</w:t>
            </w:r>
            <w:r w:rsidR="00B961FD"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Директора </w:t>
            </w: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 классные руководители</w:t>
            </w:r>
          </w:p>
          <w:p w14:paraId="5906BD36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55136" w:rsidRPr="00E9717A" w14:paraId="43053AC4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0BD2C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Общешкольная торжественная линейка, посвященная Дню восстановления государственности чеченского народа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862F34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DBF39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DC5AC" w14:textId="55E75DEE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</w:t>
            </w:r>
            <w:r w:rsidR="00B961FD"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Директора </w:t>
            </w: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ВР организатор </w:t>
            </w:r>
          </w:p>
        </w:tc>
      </w:tr>
      <w:tr w:rsidR="00B55136" w:rsidRPr="00E9717A" w14:paraId="752840CB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C3E88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стенгазет, посвященных Дню восстановления государственности чеченского народа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E7AC43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883C5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3F91A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B55136" w:rsidRPr="00E9717A" w14:paraId="78F8DD8B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2A489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Час памяти «Блокада Ленинграда»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F0F75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0E6B9" w14:textId="72A1D85E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044B7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Учитель истории, классные руководители</w:t>
            </w:r>
          </w:p>
        </w:tc>
      </w:tr>
      <w:tr w:rsidR="00B55136" w:rsidRPr="00E9717A" w14:paraId="1D939DA0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81F1E" w14:textId="77777777" w:rsidR="00B55136" w:rsidRPr="00B961FD" w:rsidRDefault="00B55136" w:rsidP="00B96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Мероприятие, посвященные Дню Защитника Отечества</w:t>
            </w:r>
          </w:p>
          <w:p w14:paraId="15AECB65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отдельному плану ДО)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DA127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4F9A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18-22.02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6994C" w14:textId="1F6F3C7B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</w:t>
            </w:r>
            <w:r w:rsidR="00B961FD"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Директора </w:t>
            </w: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ВР </w:t>
            </w:r>
          </w:p>
        </w:tc>
      </w:tr>
      <w:tr w:rsidR="00B55136" w:rsidRPr="00E9717A" w14:paraId="294DFC6E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2D2A0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Конкурс стенгазет «Отчизны верные сыны!»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71340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A50E6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16-18.02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E4871" w14:textId="28916FBA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</w:t>
            </w:r>
            <w:r w:rsidR="00B961FD"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Директора </w:t>
            </w: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gram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ВР.,</w:t>
            </w:r>
            <w:proofErr w:type="gram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классные руководители</w:t>
            </w:r>
          </w:p>
        </w:tc>
      </w:tr>
      <w:tr w:rsidR="00B55136" w:rsidRPr="00E9717A" w14:paraId="03E7A7AE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9D896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стенгазет «Отчизны верные сыны!»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6B70D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94F48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17-23.02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343AB" w14:textId="0EB1C79F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</w:t>
            </w:r>
            <w:r w:rsidR="00B961FD"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Директора </w:t>
            </w: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ВР классные руководители</w:t>
            </w:r>
          </w:p>
        </w:tc>
      </w:tr>
      <w:tr w:rsidR="00B55136" w:rsidRPr="00E9717A" w14:paraId="61870F4C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8664C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часы, беседы на темы: «Бравые ребята!», «Защищать Родину-это почетный долг», «Обязанности, долг, присяга»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95244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5E0AF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18-22.02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95537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B55136" w:rsidRPr="00E9717A" w14:paraId="7DFD65FE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2BB3E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Книжная выставка «О подвигах, о доблести, </w:t>
            </w:r>
            <w:proofErr w:type="gram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славе»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5EAD4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E8E6C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17-23.02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AA30C" w14:textId="77777777" w:rsidR="00B55136" w:rsidRPr="00B961FD" w:rsidRDefault="00B55136" w:rsidP="00B96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Библиотекарь </w:t>
            </w:r>
          </w:p>
          <w:p w14:paraId="153DC6B9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5136" w:rsidRPr="00E9717A" w14:paraId="475A7DDA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EC9B7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Возложение цветов к стеле «Город воинской славы»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D68D7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E795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0131F" w14:textId="26D6B4F8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</w:t>
            </w:r>
            <w:r w:rsidR="00B961FD"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Директора </w:t>
            </w: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ВР ЕДЮО «Юные 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55136" w:rsidRPr="00E9717A" w14:paraId="51E14032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AFC1E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Школьный этап конкурса на лучшее инсценированное исполнение патриотической песни, посвященный Дню защитника Отечества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708A1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2DA89" w14:textId="36114FD3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68FA3" w14:textId="3F8E579E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</w:t>
            </w:r>
            <w:r w:rsidR="00B961FD"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Директора </w:t>
            </w: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ВР организатор, классные руководители  </w:t>
            </w:r>
          </w:p>
        </w:tc>
      </w:tr>
      <w:tr w:rsidR="00B55136" w:rsidRPr="00E9717A" w14:paraId="45C66A5E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8B227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 с просмотром видеофильма на тему: «В плену табачного дыма»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762E6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FE7F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25-28.02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55262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 ОБЖ</w:t>
            </w:r>
            <w:proofErr w:type="gram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5136" w:rsidRPr="00E9717A" w14:paraId="0D4829FE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7EB8026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8 Марта в школе: конкурсная программа «А ну-ка, девочки!», </w:t>
            </w:r>
            <w:proofErr w:type="gramStart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выставка  рисунков</w:t>
            </w:r>
            <w:proofErr w:type="gramEnd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акция по поздравлению мам, бабушек, девочек.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01024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802DB" w14:textId="4B05FCF3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253DE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ЗДВР,  классные</w:t>
            </w:r>
            <w:proofErr w:type="gramEnd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B55136" w:rsidRPr="00E9717A" w14:paraId="69A82B10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7FAD8C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Торжественная линейка, приуроченная Дню Конституции ЧР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19725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044A0" w14:textId="248E4C66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9454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ЗДВР,  классные</w:t>
            </w:r>
            <w:proofErr w:type="gramEnd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B55136" w:rsidRPr="00E9717A" w14:paraId="421F42BE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88E8C4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часы, беседы, посвященные Дню Конституции ЧР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8CE1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78050" w14:textId="12DC9BD2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2381C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ЗДВР,  классные</w:t>
            </w:r>
            <w:proofErr w:type="gramEnd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B55136" w:rsidRPr="00E9717A" w14:paraId="4D8BB553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0522F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Мероприятия в рамках акции «День леса»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DA2C6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A6DA2" w14:textId="5D08852F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CA251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ЗДВР,  классные</w:t>
            </w:r>
            <w:proofErr w:type="gramEnd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B55136" w:rsidRPr="00E9717A" w14:paraId="0C431596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80377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Мероприятия в рамках акции «Голубая лента»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9A0FB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1923B" w14:textId="7961DE4D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39B21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ЗДВР,  классные</w:t>
            </w:r>
            <w:proofErr w:type="gramEnd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B55136" w:rsidRPr="00E9717A" w14:paraId="3BF2B6AB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FE021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Мероприятия декадника, посвященного Дню птиц.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61427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FDE8E" w14:textId="47E3A3EB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9C4E0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ЗДВР,  классные</w:t>
            </w:r>
            <w:proofErr w:type="gramEnd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B55136" w:rsidRPr="00E9717A" w14:paraId="5B76DE80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46A82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Мероприятия </w:t>
            </w:r>
            <w:proofErr w:type="gramStart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месячника  «</w:t>
            </w:r>
            <w:proofErr w:type="gramEnd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 здоровый образ жизни». Весенняя неделя добра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6F9AF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57D2D" w14:textId="3ED21261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  <w:r w:rsidR="00B55136"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-апрель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FEF94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по </w:t>
            </w:r>
            <w:proofErr w:type="gramStart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ВР,  классные</w:t>
            </w:r>
            <w:proofErr w:type="gramEnd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B55136" w:rsidRPr="00E9717A" w14:paraId="66570B65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2B741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День космонавтики: выставка рисунков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D21E3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9E340" w14:textId="5EBDCC1E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FC360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ЗДВР,  классные</w:t>
            </w:r>
            <w:proofErr w:type="gramEnd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B55136" w:rsidRPr="00E9717A" w14:paraId="7F8A3E5D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2BDDE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1C1C1C"/>
                <w:kern w:val="2"/>
                <w:sz w:val="24"/>
                <w:szCs w:val="24"/>
                <w:lang w:eastAsia="ko-KR"/>
              </w:rPr>
            </w:pPr>
            <w:proofErr w:type="spellStart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Конкурс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 «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Безопасное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колесо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A9A28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8C653" w14:textId="3CC7EA12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D372A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Учитель ОБЖ</w:t>
            </w:r>
          </w:p>
        </w:tc>
      </w:tr>
      <w:tr w:rsidR="00B55136" w:rsidRPr="00E9717A" w14:paraId="027431F5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877C94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«Ветеран» (изготовление поздравительных открыток, помощь семьям ветеранов ВОВ)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33146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63FD9" w14:textId="24677ABE" w:rsidR="00B55136" w:rsidRPr="00B961FD" w:rsidRDefault="00B961FD" w:rsidP="00B9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14:paraId="220C0D26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12FD1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ШУС ,</w:t>
            </w:r>
            <w:proofErr w:type="gram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ЕДЮО «Юные 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55136" w:rsidRPr="00E9717A" w14:paraId="65AB1D18" w14:textId="77777777" w:rsidTr="009D46D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AD2CFD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Торжественная </w:t>
            </w:r>
            <w:proofErr w:type="gram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линейка ,</w:t>
            </w:r>
            <w:proofErr w:type="gram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посвященная Дню мира в Чеченской Республике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3CD77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E19C2" w14:textId="77777777" w:rsidR="00B55136" w:rsidRPr="00B961FD" w:rsidRDefault="00B55136" w:rsidP="00B9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</w:t>
            </w:r>
          </w:p>
          <w:p w14:paraId="16FF04EA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C4BF7" w14:textId="16CDFC16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</w:t>
            </w:r>
            <w:r w:rsidR="00B961FD"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Директора </w:t>
            </w: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ВР </w:t>
            </w:r>
          </w:p>
        </w:tc>
      </w:tr>
      <w:tr w:rsidR="00B55136" w:rsidRPr="00E9717A" w14:paraId="13C521A1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87FDCE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 урок ОБЖ «День пожарной охраны»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0AABE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30BDE" w14:textId="77777777" w:rsidR="00B55136" w:rsidRPr="00B961FD" w:rsidRDefault="00B55136" w:rsidP="00B9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</w:t>
            </w:r>
          </w:p>
          <w:p w14:paraId="332B437A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874AB" w14:textId="77777777" w:rsidR="00B55136" w:rsidRPr="00B961FD" w:rsidRDefault="00B55136" w:rsidP="00B96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ОБЖ        </w:t>
            </w:r>
          </w:p>
          <w:p w14:paraId="2E307354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5136" w:rsidRPr="00E9717A" w14:paraId="7C37530F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A7D53D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 эссе «Можно ли противодействовать коррупции» 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C3E08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48D93" w14:textId="521023EA" w:rsidR="00B55136" w:rsidRPr="00B961FD" w:rsidRDefault="00B961FD" w:rsidP="00B9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14:paraId="3C4823FC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79336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обществознания </w:t>
            </w:r>
          </w:p>
        </w:tc>
      </w:tr>
      <w:tr w:rsidR="00B55136" w:rsidRPr="00E9717A" w14:paraId="56E3F940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7A5B7C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Уборка школьной территории под девизом: "Чистые улицы - чистые души"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499C1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B8F19" w14:textId="109133F4" w:rsidR="00B55136" w:rsidRPr="00B961FD" w:rsidRDefault="00B961FD" w:rsidP="00B9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14:paraId="0E8DBA61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3DE4C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ШУС, ЕДЮО «Юные 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55136" w:rsidRPr="00E9717A" w14:paraId="57749DAB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DDFEF8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спортивных игр, приуроченных ко </w:t>
            </w:r>
            <w:proofErr w:type="gram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Дню  здоровья</w:t>
            </w:r>
            <w:proofErr w:type="gram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B2718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783A3" w14:textId="77777777" w:rsidR="00B55136" w:rsidRPr="00B961FD" w:rsidRDefault="00B55136" w:rsidP="00B9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апреля</w:t>
            </w:r>
          </w:p>
          <w:p w14:paraId="4031CC5F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A2F47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 - организатор по ДНВ учитель физической культуры </w:t>
            </w:r>
          </w:p>
        </w:tc>
      </w:tr>
      <w:tr w:rsidR="00B55136" w:rsidRPr="00E9717A" w14:paraId="414B136D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19206" w14:textId="77777777" w:rsidR="00B55136" w:rsidRPr="00B961FD" w:rsidRDefault="00B55136" w:rsidP="00B96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посвященные к Всемирному дню здоровья (7 апреля)</w:t>
            </w:r>
          </w:p>
          <w:p w14:paraId="15DBAF0C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отдельному плану ДО)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7220C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1F32A" w14:textId="77777777" w:rsidR="00B55136" w:rsidRPr="00B961FD" w:rsidRDefault="00B55136" w:rsidP="00B9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14:paraId="141A4CB4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D62F1" w14:textId="77777777" w:rsidR="00B55136" w:rsidRPr="00B961FD" w:rsidRDefault="00B55136" w:rsidP="00B96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 ОБЖ</w:t>
            </w:r>
            <w:proofErr w:type="gram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6C9A851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5136" w:rsidRPr="00E9717A" w14:paraId="0FF1FE0F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51AEE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Школьный турнир по волейболу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7109A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4AC67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6B7B2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физической культуры </w:t>
            </w:r>
          </w:p>
        </w:tc>
      </w:tr>
      <w:tr w:rsidR="00B55136" w:rsidRPr="00E9717A" w14:paraId="1DD00FBD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C497C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Беседы, классные часы на тему: «Подвиг во имя мира!», «Жизнь, отданная народу»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BF130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0A1CA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11-14.04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BBD0A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55136" w:rsidRPr="00E9717A" w14:paraId="655B7166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876BD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эссе: «Это слово – мир!»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00986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A43DA" w14:textId="0C6F5E51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9EACC" w14:textId="77777777" w:rsidR="00B55136" w:rsidRPr="00B961FD" w:rsidRDefault="00B55136" w:rsidP="00B96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истории </w:t>
            </w:r>
          </w:p>
          <w:p w14:paraId="2EB15D77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5136" w:rsidRPr="00E9717A" w14:paraId="640D9E4D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A47BA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Школьный турнир по волейболу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E4CBE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2C1E8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05-06.04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C1EF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физической культуры </w:t>
            </w:r>
          </w:p>
        </w:tc>
      </w:tr>
      <w:tr w:rsidR="00B55136" w:rsidRPr="00E9717A" w14:paraId="7545A2C9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7EDDD0" w14:textId="77777777" w:rsidR="00B55136" w:rsidRPr="00B961FD" w:rsidRDefault="00B55136" w:rsidP="00B96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Мероприятия, приуроченные к «Празднику Весны и труда» </w:t>
            </w:r>
          </w:p>
          <w:p w14:paraId="13107FB5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мая) (по отдельному плану ДО)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00211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C32AC" w14:textId="4228EC12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961FD"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0CAEC" w14:textId="7B763C71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</w:t>
            </w:r>
            <w:r w:rsidR="00B961FD"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Директора </w:t>
            </w: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ВР </w:t>
            </w:r>
          </w:p>
        </w:tc>
      </w:tr>
      <w:tr w:rsidR="00B55136" w:rsidRPr="00E9717A" w14:paraId="0CEB8BCB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82FE2C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рисунков на асфальте «С праздником Весны и труда»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D88EB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A7C49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EB8FD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Организатор, учитель ИЗО </w:t>
            </w:r>
          </w:p>
        </w:tc>
      </w:tr>
      <w:tr w:rsidR="00B55136" w:rsidRPr="00E9717A" w14:paraId="39467AAF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5EA1F8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«Ветеран живет рядом» (помощь по хозяйству)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87BEA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68B29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25-28.04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584DA" w14:textId="7D1CDC5F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ШУС, ЕДЮО «Юные 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027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волонтеры</w:t>
            </w:r>
          </w:p>
        </w:tc>
      </w:tr>
      <w:tr w:rsidR="00B55136" w:rsidRPr="00E9717A" w14:paraId="6A645E5A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DD5D18" w14:textId="13B02DD3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посвященные годовщине победы в ВОВ 1941-1945 гг. (9 мая) (по плану ДО)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95389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6853C" w14:textId="625E17B5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2402A" w14:textId="44C4C505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</w:t>
            </w:r>
            <w:r w:rsidR="00B961FD"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Директора </w:t>
            </w: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ВР </w:t>
            </w:r>
          </w:p>
        </w:tc>
      </w:tr>
      <w:tr w:rsidR="00B55136" w:rsidRPr="00E9717A" w14:paraId="32966392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848D65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Торжественное мероприятие, посвященное победы в ВОВ 1941-1945 гг.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12858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58AD7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C2FE7" w14:textId="3506A652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</w:t>
            </w:r>
            <w:r w:rsidR="00B961FD"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Директора </w:t>
            </w: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ВР организатор </w:t>
            </w:r>
          </w:p>
        </w:tc>
      </w:tr>
      <w:tr w:rsidR="00B55136" w:rsidRPr="00E9717A" w14:paraId="69923289" w14:textId="77777777" w:rsidTr="009D46DE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76A9C9" w14:textId="0DB9F118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Цикл классных часов, уроки мужества «Они сражались за Родину».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C6461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3A758" w14:textId="77777777" w:rsidR="00B55136" w:rsidRPr="00B961FD" w:rsidRDefault="00B55136" w:rsidP="00B961FD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25.04-05.05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7A718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B55136" w:rsidRPr="00E9717A" w14:paraId="04FDD16A" w14:textId="77777777" w:rsidTr="009D46DE">
        <w:tc>
          <w:tcPr>
            <w:tcW w:w="36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1194676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Торжеств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енная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линейка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 xml:space="preserve"> «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Последний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звонок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0DDAE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53A9F" w14:textId="13AC3A40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6BA81" w14:textId="77777777" w:rsidR="00B55136" w:rsidRPr="00B961FD" w:rsidRDefault="00B55136" w:rsidP="00B961FD">
            <w:pPr>
              <w:autoSpaceDN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</w:tc>
      </w:tr>
      <w:tr w:rsidR="00B55136" w:rsidRPr="00E9717A" w14:paraId="153AB3A8" w14:textId="77777777" w:rsidTr="009D46DE">
        <w:trPr>
          <w:trHeight w:val="638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78E3A" w14:textId="77777777" w:rsidR="00B55136" w:rsidRPr="00B961FD" w:rsidRDefault="00B55136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Акция «Всемирный день без табака»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7FBD1" w14:textId="77777777" w:rsidR="00B55136" w:rsidRPr="00B961FD" w:rsidRDefault="00B55136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47C55" w14:textId="1FBF2374" w:rsidR="00B55136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2A903" w14:textId="77777777" w:rsidR="00B55136" w:rsidRPr="00B961FD" w:rsidRDefault="00B55136" w:rsidP="00B961FD">
            <w:pPr>
              <w:autoSpaceDN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ЗДВР, руководитель волонтерского отряда </w:t>
            </w:r>
          </w:p>
        </w:tc>
      </w:tr>
    </w:tbl>
    <w:p w14:paraId="0079FFC7" w14:textId="77777777" w:rsidR="00873324" w:rsidRPr="00E9717A" w:rsidRDefault="00873324" w:rsidP="00873324">
      <w:pPr>
        <w:widowControl w:val="0"/>
        <w:tabs>
          <w:tab w:val="left" w:pos="3720"/>
        </w:tabs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p w14:paraId="085AB8CC" w14:textId="1B7028FA" w:rsidR="00BE0A2A" w:rsidRPr="00E9717A" w:rsidRDefault="00BE0A2A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8D3AA7" w14:textId="0C0E2E00" w:rsidR="00BE0A2A" w:rsidRPr="00E9717A" w:rsidRDefault="00BE0A2A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7077192" w14:textId="139CB107" w:rsidR="00935B65" w:rsidRPr="00E9717A" w:rsidRDefault="00935B65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401BDA" w14:textId="1F7970E2" w:rsidR="00935B65" w:rsidRPr="00E9717A" w:rsidRDefault="00935B65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0EC5D27" w14:textId="56BE6CD8" w:rsidR="00935B65" w:rsidRPr="00E9717A" w:rsidRDefault="00935B65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6285D7" w14:textId="78B56E1B" w:rsidR="00935B65" w:rsidRPr="00E9717A" w:rsidRDefault="00935B65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4DFC51" w14:textId="41D588AA" w:rsidR="00935B65" w:rsidRPr="00E9717A" w:rsidRDefault="00935B65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7E8C869" w14:textId="785D3823" w:rsidR="00935B65" w:rsidRPr="00E9717A" w:rsidRDefault="00935B65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B3F884F" w14:textId="3F5D0043" w:rsidR="00935B65" w:rsidRPr="00E9717A" w:rsidRDefault="00935B65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DFE1B4" w14:textId="40E2AEA7" w:rsidR="00935B65" w:rsidRPr="00E9717A" w:rsidRDefault="00935B65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35304AC" w14:textId="32E729AE" w:rsidR="00935B65" w:rsidRPr="00E9717A" w:rsidRDefault="00935B65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936C0F7" w14:textId="7495ABE1" w:rsidR="00935B65" w:rsidRPr="00E9717A" w:rsidRDefault="00935B65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EFC303" w14:textId="05190FB4" w:rsidR="00935B65" w:rsidRDefault="00935B65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0D6C4C" w14:textId="77777777" w:rsidR="00B65EFE" w:rsidRDefault="00B65EFE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00A2A9" w14:textId="77777777" w:rsidR="00B65EFE" w:rsidRDefault="00B65EFE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6CFB64" w14:textId="77777777" w:rsidR="00B65EFE" w:rsidRDefault="00B65EFE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F52EE7" w14:textId="77777777" w:rsidR="00B65EFE" w:rsidRDefault="00B65EFE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152C43" w14:textId="77777777" w:rsidR="00B65EFE" w:rsidRDefault="00B65EFE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4FBFBD" w14:textId="77777777" w:rsidR="00B65EFE" w:rsidRDefault="00B65EFE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7B6E62" w14:textId="77777777" w:rsidR="00B65EFE" w:rsidRDefault="00B65EFE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466C55" w14:textId="77777777" w:rsidR="00B65EFE" w:rsidRDefault="00B65EFE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B6E4B4" w14:textId="77777777" w:rsidR="00B65EFE" w:rsidRDefault="00B65EFE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708F8E" w14:textId="77777777" w:rsidR="00B65EFE" w:rsidRPr="00E9717A" w:rsidRDefault="00B65EFE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7C160D" w14:textId="0C66CA44" w:rsidR="00935B65" w:rsidRPr="00E9717A" w:rsidRDefault="00935B65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6A4880" w14:textId="77777777" w:rsidR="00935B65" w:rsidRDefault="00935B65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F17076" w14:textId="77777777" w:rsidR="008F1765" w:rsidRDefault="008F1765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7428F8" w14:textId="77777777" w:rsidR="008F1765" w:rsidRDefault="008F1765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54A495" w14:textId="77777777" w:rsidR="008F1765" w:rsidRDefault="008F1765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3AD6F3" w14:textId="77777777" w:rsidR="008F1765" w:rsidRDefault="008F1765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54F4A0" w14:textId="77777777" w:rsidR="008F1765" w:rsidRPr="00E9717A" w:rsidRDefault="008F1765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9"/>
        <w:gridCol w:w="1197"/>
        <w:gridCol w:w="2494"/>
        <w:gridCol w:w="2856"/>
      </w:tblGrid>
      <w:tr w:rsidR="00935B65" w:rsidRPr="00E9717A" w14:paraId="064C9E87" w14:textId="77777777" w:rsidTr="00B961FD"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332F83" w14:textId="77777777" w:rsidR="00935B65" w:rsidRPr="00E9717A" w:rsidRDefault="00935B65" w:rsidP="00935B65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aps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aps/>
                <w:color w:val="FF0000"/>
                <w:sz w:val="24"/>
                <w:szCs w:val="24"/>
                <w:lang w:eastAsia="ru-RU"/>
              </w:rPr>
              <w:t xml:space="preserve">План воспитательной работы школы </w:t>
            </w:r>
          </w:p>
          <w:p w14:paraId="51B274A7" w14:textId="77777777" w:rsidR="00935B65" w:rsidRPr="00E9717A" w:rsidRDefault="00935B65" w:rsidP="00935B65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aps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aps/>
                <w:color w:val="FF0000"/>
                <w:sz w:val="24"/>
                <w:szCs w:val="24"/>
                <w:lang w:eastAsia="ru-RU"/>
              </w:rPr>
              <w:t>на 2021-2022 учебный год</w:t>
            </w:r>
          </w:p>
          <w:p w14:paraId="4632101F" w14:textId="77777777" w:rsidR="00935B65" w:rsidRPr="00E9717A" w:rsidRDefault="00935B65" w:rsidP="00935B65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aps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aps/>
                <w:color w:val="FF0000"/>
                <w:sz w:val="24"/>
                <w:szCs w:val="24"/>
                <w:lang w:eastAsia="ru-RU"/>
              </w:rPr>
              <w:t xml:space="preserve"> 10-11 классы</w:t>
            </w:r>
          </w:p>
          <w:p w14:paraId="29D25D28" w14:textId="09A14CDB" w:rsidR="00935B65" w:rsidRPr="00E9717A" w:rsidRDefault="00935B65" w:rsidP="00935B65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aps/>
                <w:color w:val="FF0000"/>
                <w:sz w:val="24"/>
                <w:szCs w:val="24"/>
                <w:lang w:eastAsia="ru-RU"/>
              </w:rPr>
              <w:t>СОО</w:t>
            </w:r>
          </w:p>
        </w:tc>
      </w:tr>
      <w:tr w:rsidR="00B961FD" w:rsidRPr="00E9717A" w14:paraId="5C61A606" w14:textId="77777777" w:rsidTr="00B961FD"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80CDBE" w14:textId="77777777" w:rsidR="00B961FD" w:rsidRPr="00B961FD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Реализация «Единой Концепции духовно-нравственного воспитания и развития подрастающего поколения»</w:t>
            </w:r>
          </w:p>
        </w:tc>
      </w:tr>
      <w:tr w:rsidR="00B961FD" w:rsidRPr="00E9717A" w14:paraId="114BF5D0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B1045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41BE39B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Дела, события, мероприятия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7A884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408CFDA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AE0CC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4F2EBCAA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  <w:p w14:paraId="4F089555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55B3F9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DE625FB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961FD" w:rsidRPr="00E9717A" w14:paraId="629A4158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1E80F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Тематические вечера «Семейные ценности» с приглашением духовенства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04377" w14:textId="6FBFB3C2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1906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01F17E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Организатор по ДНВ, классные руководители</w:t>
            </w:r>
          </w:p>
        </w:tc>
      </w:tr>
      <w:tr w:rsidR="00B961FD" w:rsidRPr="00E9717A" w14:paraId="3C7B206E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9AD40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Конкурсы «Лучший знаток семейного паспорта Пророка Мухаммада (</w:t>
            </w:r>
            <w:proofErr w:type="spellStart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с.а.в</w:t>
            </w:r>
            <w:proofErr w:type="spellEnd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.), «Лучший чтец Корана</w:t>
            </w:r>
            <w:proofErr w:type="gramStart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»,  «</w:t>
            </w:r>
            <w:proofErr w:type="gramEnd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Лучшее исполнение </w:t>
            </w:r>
            <w:proofErr w:type="spellStart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Нашида</w:t>
            </w:r>
            <w:proofErr w:type="spellEnd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59C0" w14:textId="2134EF1F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E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7EB00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AF2715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Организатор по ДНВ, классные руководители</w:t>
            </w:r>
          </w:p>
        </w:tc>
      </w:tr>
      <w:tr w:rsidR="00B961FD" w:rsidRPr="00E9717A" w14:paraId="3E9B60A3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E098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часы, беседы «любим и Помним» памяти Первого Президента ЧР А-Х.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Кадырова», «О судьбе народа», </w:t>
            </w: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«День Гражданского согласия и единения», День отмены КТО», «9 января – День восстановления </w:t>
            </w:r>
            <w:proofErr w:type="gramStart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государственности  чеченского</w:t>
            </w:r>
            <w:proofErr w:type="gramEnd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народа»; «День памяти и скорби Чеченского народа»;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00FBF" w14:textId="7D5D4E40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E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8D4C6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C78738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0ED9E72E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71944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Беседы с учащимися на темы «Воспитание детей – воспитание нации», «Ислам об отношении к соседу», «Ислам об отношении к родителям», «Об отношении к матери», «Учитель в Исламе», Ко Дню памяти великого </w:t>
            </w:r>
            <w:proofErr w:type="spellStart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авлияа</w:t>
            </w:r>
            <w:proofErr w:type="spellEnd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-шейха </w:t>
            </w:r>
            <w:proofErr w:type="spellStart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Кунта</w:t>
            </w:r>
            <w:proofErr w:type="spellEnd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-Хаджи </w:t>
            </w:r>
            <w:proofErr w:type="spellStart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Кишиева</w:t>
            </w:r>
            <w:proofErr w:type="spellEnd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, «Ислам- религия мира и добра», «Как вести себя в обществе?», «Противодействие экстремизму и терроризму», «Правонарушения на дорогах» и т.д.;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2D8D" w14:textId="4C95CF58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E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D70FB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9449A3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Педагог-организатор по ДНВ</w:t>
            </w:r>
          </w:p>
        </w:tc>
      </w:tr>
      <w:tr w:rsidR="00B961FD" w:rsidRPr="00E9717A" w14:paraId="35979978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69804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Круглые столы: «Жизненный путь великого </w:t>
            </w:r>
            <w:proofErr w:type="spellStart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Устаза</w:t>
            </w:r>
            <w:proofErr w:type="spellEnd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», «Страницы истории моего народа», «Адаты как источник правовых отношений чеченцев», «Наркотики и алкоголь – шаг в пропасть», «Толерантность-путь к миру», «Когда </w:t>
            </w:r>
            <w:proofErr w:type="gramStart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мы  едиными</w:t>
            </w:r>
            <w:proofErr w:type="gramEnd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непобедимы»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круглые столы: «Терроризм-угроза общества», «Нетрадиционные религиозные объединения. Чем они опасны?» и т.д.;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2B628" w14:textId="7B86B898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E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FB2B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BA63E9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Педагог-организатор по ДНВ, классные руководители</w:t>
            </w:r>
          </w:p>
        </w:tc>
      </w:tr>
      <w:tr w:rsidR="00B961FD" w:rsidRPr="00E9717A" w14:paraId="6D70EF46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75070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конкурсы плакатов и </w:t>
            </w:r>
            <w:proofErr w:type="gramStart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рисунков  «</w:t>
            </w:r>
            <w:proofErr w:type="gramEnd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Нет – терроризму!»  и т.д.;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582E0" w14:textId="017881A8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E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A88F7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E55168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Организатор,  классные</w:t>
            </w:r>
            <w:proofErr w:type="gramEnd"/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B961FD" w:rsidRPr="00E9717A" w14:paraId="2627059D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8513C" w14:textId="77777777" w:rsidR="00B961FD" w:rsidRPr="00E9717A" w:rsidRDefault="00B961FD" w:rsidP="00B96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посвященные Дню учителя</w:t>
            </w:r>
          </w:p>
          <w:p w14:paraId="0E712791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октября) (по отдельному плану ДО)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7A511" w14:textId="765BA61E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E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44A48" w14:textId="77777777" w:rsidR="00B961FD" w:rsidRPr="00E9717A" w:rsidRDefault="00B961FD" w:rsidP="00B9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29.09 -</w:t>
            </w:r>
          </w:p>
          <w:p w14:paraId="52B25C1C" w14:textId="77777777" w:rsidR="00B961FD" w:rsidRPr="00E9717A" w:rsidRDefault="00B961FD" w:rsidP="00B9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05.10</w:t>
            </w:r>
          </w:p>
          <w:p w14:paraId="1F84819B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CCC35" w14:textId="77777777" w:rsidR="00B961FD" w:rsidRPr="00E9717A" w:rsidRDefault="00B961FD" w:rsidP="00B96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организатор </w:t>
            </w:r>
          </w:p>
          <w:p w14:paraId="1DE2F03D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4A1AAC6F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F2D61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посещения святых мест (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зияртов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республики обучающимися школы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CB7CE" w14:textId="7BD5F422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E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44450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D68CF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Педагог-организатор по ДНВ </w:t>
            </w:r>
          </w:p>
        </w:tc>
      </w:tr>
      <w:tr w:rsidR="00B961FD" w:rsidRPr="00E9717A" w14:paraId="7179D38B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5F2FD" w14:textId="77777777" w:rsidR="00B961FD" w:rsidRPr="00E9717A" w:rsidRDefault="00B961FD" w:rsidP="00B9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приуроченные ко Дню матери</w:t>
            </w:r>
          </w:p>
          <w:p w14:paraId="0857DDDB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отдельному плану ДО)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6DD79" w14:textId="5DA4770D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E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B264E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Третье воскресенье ноября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2C6A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ВР </w:t>
            </w:r>
          </w:p>
        </w:tc>
      </w:tr>
      <w:tr w:rsidR="00B961FD" w:rsidRPr="00E9717A" w14:paraId="60382AB7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5710E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Беседы, классные часы ко Дню матери «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Мерза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НАНА!»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F2623" w14:textId="5F3C74A9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E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6F6D0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76B32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B961FD" w:rsidRPr="00E9717A" w14:paraId="443B1E03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B883E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 маминых портретов «Я рисую маму»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6A397" w14:textId="19667DD2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E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EB55D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0A501" w14:textId="77777777" w:rsidR="00B961FD" w:rsidRPr="00E9717A" w:rsidRDefault="00B961FD" w:rsidP="00B9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ИЗО </w:t>
            </w:r>
          </w:p>
          <w:p w14:paraId="7BF6C045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B961FD" w:rsidRPr="00260255" w14:paraId="3DA19FD6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B382D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сийлахь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нана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по оказанию внимания матерям военнослужащих и сотрудников правоохранительных структур, погибших при исполнении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6DD16" w14:textId="6A63F1D3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E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C3416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71871" w14:textId="77777777" w:rsidR="00B961FD" w:rsidRPr="00260255" w:rsidRDefault="00B961FD" w:rsidP="00B9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ШУС,  </w:t>
            </w: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ЕДЮО</w:t>
            </w:r>
            <w:proofErr w:type="gramEnd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«Юные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961FD" w:rsidRPr="00E9717A" w14:paraId="1521C879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DA716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Книжная выставка на тему: «Образ матери в творчестве чеченских писателей и поэтов»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FE8BB" w14:textId="39872A61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E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043F1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B780E" w14:textId="77777777" w:rsidR="00B961FD" w:rsidRPr="00E9717A" w:rsidRDefault="00B961FD" w:rsidP="00B9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Библиотекарь  </w:t>
            </w:r>
          </w:p>
          <w:p w14:paraId="2F095C2C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61FD" w:rsidRPr="00E9717A" w14:paraId="0B2EC903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47E2F" w14:textId="77777777" w:rsidR="00B961FD" w:rsidRPr="00E9717A" w:rsidRDefault="00B961FD" w:rsidP="00B9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приуроченные Дню рождения Пророка Мухам</w:t>
            </w: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мада (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с.а.с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(по отдельному плану ДО)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99BB4" w14:textId="4E6F721A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E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71EEF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A88CD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Педагог-организатор по ДНВ </w:t>
            </w:r>
          </w:p>
        </w:tc>
      </w:tr>
      <w:tr w:rsidR="00B961FD" w:rsidRPr="00E9717A" w14:paraId="5F04946C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235D5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Акция «Мы вместе», приуроченная к Международному дню инвалидов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F9A2" w14:textId="5995EBA5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E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079BE" w14:textId="77777777" w:rsidR="00B961FD" w:rsidRPr="00E9717A" w:rsidRDefault="00B961FD" w:rsidP="00B9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</w:t>
            </w:r>
          </w:p>
          <w:p w14:paraId="10FB4937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478A2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</w:t>
            </w:r>
            <w:proofErr w:type="gramStart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ВР.,</w:t>
            </w:r>
            <w:proofErr w:type="gramEnd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 - организатор по ДНВ, ЕДЮО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«Юные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961FD" w:rsidRPr="00E9717A" w14:paraId="161296C7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EEE91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часы, уроки, беседы на тему: «Выселение чеченского народа»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309C4" w14:textId="6675CD3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E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7CEB" w14:textId="77777777" w:rsidR="00B961FD" w:rsidRPr="00E9717A" w:rsidRDefault="00B961FD" w:rsidP="00B9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18-22.02</w:t>
            </w:r>
          </w:p>
          <w:p w14:paraId="18071F9C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46E26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 - организатор по ДНВ учитель истории классные руководители </w:t>
            </w:r>
          </w:p>
        </w:tc>
      </w:tr>
      <w:tr w:rsidR="00B961FD" w:rsidRPr="00E9717A" w14:paraId="277EDA74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F0424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Поздравление членов семьи ветеранов ВОВ (1941-1945гг.)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ECD98" w14:textId="718C74A8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E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20500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6C776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ЕДЮО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End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Юные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961FD" w:rsidRPr="00E9717A" w14:paraId="5F386526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F4CC9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Торжественное мероприятие, посвященное Дню чеченского языка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1A126" w14:textId="0528F82B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E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FF862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8AFAE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ВР, учителя чеченского языка и литературы </w:t>
            </w:r>
          </w:p>
        </w:tc>
      </w:tr>
      <w:tr w:rsidR="00B961FD" w:rsidRPr="00E9717A" w14:paraId="74E78247" w14:textId="77777777" w:rsidTr="00B961FD">
        <w:tc>
          <w:tcPr>
            <w:tcW w:w="3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D52D3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 стенгазет</w:t>
            </w:r>
            <w:proofErr w:type="gramEnd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Бекалахь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сан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ненан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мотт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!»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F3154" w14:textId="1E1BCA5E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E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46B0F" w14:textId="77777777" w:rsidR="00B961FD" w:rsidRPr="00E9717A" w:rsidRDefault="00B961FD" w:rsidP="00B9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D8C0EEC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15-20.04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5197F" w14:textId="77777777" w:rsidR="00B961FD" w:rsidRPr="00E9717A" w:rsidRDefault="00B961FD" w:rsidP="00B96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Организатор </w:t>
            </w:r>
          </w:p>
          <w:p w14:paraId="17500BF5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1AC8DFF5" w14:textId="77777777" w:rsidTr="00B961FD">
        <w:tc>
          <w:tcPr>
            <w:tcW w:w="3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DDA8C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литературных произведений чеченских писателей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61756" w14:textId="4CD73D38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E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9F610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20-25.04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1AA04" w14:textId="77777777" w:rsidR="00B961FD" w:rsidRPr="00E9717A" w:rsidRDefault="00B961FD" w:rsidP="00B96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Библиотекарь </w:t>
            </w:r>
          </w:p>
          <w:p w14:paraId="03742C01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61FD" w:rsidRPr="00E9717A" w14:paraId="4363196B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47952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приуроченные ко Дню памяти и скорби народов ЧР (10 мая) (по отдельному плану ДО)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F04ED" w14:textId="575AFB04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E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CAC2C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5F70B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</w:t>
            </w:r>
            <w:proofErr w:type="gramStart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директора  по</w:t>
            </w:r>
            <w:proofErr w:type="gramEnd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 </w:t>
            </w:r>
          </w:p>
        </w:tc>
      </w:tr>
      <w:tr w:rsidR="00B961FD" w:rsidRPr="00E9717A" w14:paraId="67E895E8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2EF18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мовлида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приуроченного ко Дню памяти и скорби народов ЧР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B41A9" w14:textId="74C5292C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E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2D758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05-08.05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C3AFC" w14:textId="77777777" w:rsidR="00B961FD" w:rsidRPr="00E9717A" w:rsidRDefault="00B961FD" w:rsidP="00B96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 по ДНВ </w:t>
            </w:r>
          </w:p>
          <w:p w14:paraId="50BFC4AA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61FD" w:rsidRPr="00E9717A" w14:paraId="5A7FC4EE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BD18D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ветеранов ВОВ, вдов, погибших тружеников тыла и поздравление с днем Победы.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2FA20" w14:textId="2FFF5EBC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E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24050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03-05.05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A4117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ШУС,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ЕДЮО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</w:t>
            </w: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«Юные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961FD" w:rsidRPr="00E9717A" w14:paraId="53F37B77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2B36D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Торжественное мероприятие, посвященное последнему звонку.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A5C0D" w14:textId="69C12C84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E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A3783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07FCB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ВР, организатор, классные руководители</w:t>
            </w:r>
          </w:p>
        </w:tc>
      </w:tr>
      <w:tr w:rsidR="00B961FD" w:rsidRPr="00E9717A" w14:paraId="471FCC4B" w14:textId="77777777" w:rsidTr="00B961FD">
        <w:tc>
          <w:tcPr>
            <w:tcW w:w="10206" w:type="dxa"/>
            <w:gridSpan w:val="4"/>
            <w:tcBorders>
              <w:right w:val="single" w:sz="4" w:space="0" w:color="000000"/>
            </w:tcBorders>
          </w:tcPr>
          <w:p w14:paraId="00330BC1" w14:textId="77777777" w:rsidR="00027E9A" w:rsidRDefault="00027E9A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61A79E54" w14:textId="77777777" w:rsidR="00027E9A" w:rsidRDefault="00027E9A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3ED47393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Классное руководство </w:t>
            </w:r>
          </w:p>
          <w:p w14:paraId="7762A517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 (согласно индивидуальным по </w:t>
            </w: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планам работы</w:t>
            </w:r>
          </w:p>
          <w:p w14:paraId="1E6469A1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классных руководителей</w:t>
            </w: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0D350C26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61FD" w:rsidRPr="00E9717A" w14:paraId="6A5D0545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D45D2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E9C4456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64FD1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360BDB8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B2FE8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6249BEFB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</w:t>
            </w:r>
          </w:p>
          <w:p w14:paraId="42308C02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806FC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6B0DEB8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961FD" w:rsidRPr="00E9717A" w14:paraId="2EE0CD87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00C66" w14:textId="77777777" w:rsidR="00B961FD" w:rsidRPr="00E9717A" w:rsidRDefault="00B961FD" w:rsidP="00B961FD">
            <w:pPr>
              <w:spacing w:after="0" w:line="240" w:lineRule="auto"/>
              <w:ind w:right="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«Планирование воспитательной работы на 2021– 2022»</w:t>
            </w:r>
          </w:p>
          <w:p w14:paraId="500860D9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Методическая помощь начинающим классным руководителям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83CB8" w14:textId="7F40E791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ED7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BE6184" w14:textId="73366001" w:rsidR="00B961FD" w:rsidRPr="00E9717A" w:rsidRDefault="00B65EFE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AFFCC4" w14:textId="77777777" w:rsidR="00B961FD" w:rsidRPr="00E9717A" w:rsidRDefault="00B961FD" w:rsidP="00B961FD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ВР</w:t>
            </w:r>
          </w:p>
          <w:p w14:paraId="4780AFB0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961FD" w:rsidRPr="00E9717A" w14:paraId="4B93B767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397EAD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 консультации для классных руководителей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BD6308" w14:textId="4A059036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ED7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D585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Октябрь, по мере необходимости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035B" w14:textId="77777777" w:rsidR="00B961FD" w:rsidRPr="00E9717A" w:rsidRDefault="00B961FD" w:rsidP="00B961FD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директора по ВР</w:t>
            </w:r>
          </w:p>
          <w:p w14:paraId="65D58672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Предс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едатель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МО классных руководителей</w:t>
            </w:r>
          </w:p>
        </w:tc>
      </w:tr>
      <w:tr w:rsidR="00B961FD" w:rsidRPr="00E9717A" w14:paraId="4DA9C9E7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CB26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Мониторинг посещаемости </w:t>
            </w: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учащимися библиотечного фонда школы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515DC1" w14:textId="386FE8B1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ED7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6CC9" w14:textId="1B52CF1E" w:rsidR="00B961FD" w:rsidRPr="00E9717A" w:rsidRDefault="00B65EFE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334A" w14:textId="77777777" w:rsidR="00B961FD" w:rsidRPr="00E9717A" w:rsidRDefault="00B961FD" w:rsidP="00B961FD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директора по ВР</w:t>
            </w:r>
          </w:p>
          <w:p w14:paraId="2FA45050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Заведующая библиоте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кой</w:t>
            </w:r>
          </w:p>
        </w:tc>
      </w:tr>
      <w:tr w:rsidR="00B961FD" w:rsidRPr="00E9717A" w14:paraId="46AAC907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8FA5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расширенного МО классных руководителей для подведения промежуточных итогов воспитательной деятельности классов и школы.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9A4F8F" w14:textId="56860198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ED7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F7A4" w14:textId="77777777" w:rsidR="00B961FD" w:rsidRPr="00E9717A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конце четверти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2E7C" w14:textId="77777777" w:rsidR="00B961FD" w:rsidRPr="00E9717A" w:rsidRDefault="00B961FD" w:rsidP="00B961FD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директора по ВР</w:t>
            </w:r>
          </w:p>
          <w:p w14:paraId="2EA33812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Председатель  МО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классных руководителей</w:t>
            </w:r>
          </w:p>
        </w:tc>
      </w:tr>
      <w:tr w:rsidR="00B961FD" w:rsidRPr="00E9717A" w14:paraId="2285F9C0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FE1E" w14:textId="77777777" w:rsidR="00B961FD" w:rsidRPr="00E9717A" w:rsidRDefault="00B961FD" w:rsidP="00B961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Выборочная проверка</w:t>
            </w: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рабочей документации классных руководителей:</w:t>
            </w:r>
          </w:p>
          <w:p w14:paraId="0B977FF2" w14:textId="77777777" w:rsidR="00B961FD" w:rsidRPr="00E9717A" w:rsidRDefault="00B961FD" w:rsidP="00B961FD">
            <w:pPr>
              <w:numPr>
                <w:ilvl w:val="0"/>
                <w:numId w:val="9"/>
              </w:numPr>
              <w:spacing w:after="0" w:line="240" w:lineRule="auto"/>
              <w:ind w:left="0" w:right="173" w:hanging="279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дела класса</w:t>
            </w:r>
          </w:p>
          <w:p w14:paraId="4E141F7C" w14:textId="77777777" w:rsidR="00B961FD" w:rsidRPr="00E9717A" w:rsidRDefault="00B961FD" w:rsidP="00B961FD">
            <w:pPr>
              <w:numPr>
                <w:ilvl w:val="0"/>
                <w:numId w:val="9"/>
              </w:numPr>
              <w:spacing w:after="0" w:line="240" w:lineRule="auto"/>
              <w:ind w:left="0" w:right="173" w:hanging="279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Календарное планирование на четверть и на год</w:t>
            </w:r>
          </w:p>
          <w:p w14:paraId="7508B734" w14:textId="77777777" w:rsidR="00B961FD" w:rsidRPr="00E9717A" w:rsidRDefault="00B961FD" w:rsidP="00B961FD">
            <w:pPr>
              <w:numPr>
                <w:ilvl w:val="0"/>
                <w:numId w:val="9"/>
              </w:numPr>
              <w:spacing w:after="0" w:line="240" w:lineRule="auto"/>
              <w:ind w:left="0" w:right="173" w:hanging="279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инструктажа учащихся по ТБ во время проведения экскурсий и других внеклассных и внешкольных мероприятий</w:t>
            </w:r>
          </w:p>
          <w:p w14:paraId="6A6939F4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</w:t>
            </w:r>
            <w:proofErr w:type="gramStart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дневников</w:t>
            </w:r>
            <w:proofErr w:type="gramEnd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учащихся по классам и параллелям с последующим анализом состояния документа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E12D6A" w14:textId="5FDFBFD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ED7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2B4E" w14:textId="77777777" w:rsidR="00B961FD" w:rsidRPr="00E9717A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031C" w14:textId="77777777" w:rsidR="00B961FD" w:rsidRPr="00E9717A" w:rsidRDefault="00B961FD" w:rsidP="00B961FD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директора по ВР</w:t>
            </w:r>
          </w:p>
          <w:p w14:paraId="3BFE36B8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Председатель МО классных руководителей</w:t>
            </w:r>
          </w:p>
        </w:tc>
      </w:tr>
      <w:tr w:rsidR="00B961FD" w:rsidRPr="00E9717A" w14:paraId="2D82C64A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0A7A" w14:textId="77777777" w:rsidR="00B961FD" w:rsidRPr="00E9717A" w:rsidRDefault="00B961FD" w:rsidP="00B961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 состояния работы с родителями учащихся.</w:t>
            </w:r>
          </w:p>
          <w:p w14:paraId="705DA7FC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025B31" w14:textId="268C0E22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ED7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4F53" w14:textId="07ABEDE2" w:rsidR="00B961FD" w:rsidRPr="00E9717A" w:rsidRDefault="00B65EFE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В конце каждой четверти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0BE8" w14:textId="77777777" w:rsidR="00B961FD" w:rsidRPr="00E9717A" w:rsidRDefault="00B961FD" w:rsidP="00B961FD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директора по ВР</w:t>
            </w:r>
          </w:p>
          <w:p w14:paraId="28BE745C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Председатель  МО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классных руководителей</w:t>
            </w:r>
          </w:p>
        </w:tc>
      </w:tr>
      <w:tr w:rsidR="00B961FD" w:rsidRPr="00E9717A" w14:paraId="778695AB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C8B2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</w:t>
            </w:r>
            <w:proofErr w:type="gramStart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дневников</w:t>
            </w:r>
            <w:proofErr w:type="gramEnd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учащихся по классам и параллелям с последующим анализом состояния документа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0916E6" w14:textId="3636D875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ED7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6546" w14:textId="77777777" w:rsidR="00B961FD" w:rsidRPr="00E9717A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конце каждого месяца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01AC" w14:textId="77777777" w:rsidR="00B961FD" w:rsidRPr="00E9717A" w:rsidRDefault="00B961FD" w:rsidP="00B961FD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директора по ВР</w:t>
            </w:r>
          </w:p>
          <w:p w14:paraId="4F1F1C1E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Председатель  МО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классных руководителей</w:t>
            </w:r>
          </w:p>
        </w:tc>
      </w:tr>
      <w:tr w:rsidR="00B961FD" w:rsidRPr="00E9717A" w14:paraId="7D8EFFA1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BB1C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Школьный семинар для классных руководителей по проблемам воспитания с привлечением специалистов.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C990" w14:textId="2D00C19C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ED7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491E" w14:textId="2D6F8B95" w:rsidR="00B961FD" w:rsidRPr="00E9717A" w:rsidRDefault="00B65EFE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E4E4" w14:textId="77777777" w:rsidR="00B961FD" w:rsidRPr="00E9717A" w:rsidRDefault="00B961FD" w:rsidP="00B96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6FD5F117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961FD" w:rsidRPr="00E9717A" w14:paraId="5A968D64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C27D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работы классных и общешкольного родительских комитетов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311D" w14:textId="38A4292A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ED7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218A" w14:textId="77777777" w:rsidR="00B961FD" w:rsidRPr="00E9717A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конце полугодия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9C93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школы</w:t>
            </w:r>
          </w:p>
        </w:tc>
      </w:tr>
      <w:tr w:rsidR="00B961FD" w:rsidRPr="00E9717A" w14:paraId="16A8B39D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14EF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инструктажа учащихся по ТБ во время проведения экскурсий и других внеклассных и внешкольных мероприятий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0C57" w14:textId="06D51EFD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ED7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0E38" w14:textId="77777777" w:rsidR="00B961FD" w:rsidRPr="00E9717A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3F0D" w14:textId="77777777" w:rsidR="00B961FD" w:rsidRPr="00E9717A" w:rsidRDefault="00B961FD" w:rsidP="00B961FD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1966C538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Организатор ОБЖ</w:t>
            </w:r>
          </w:p>
        </w:tc>
      </w:tr>
      <w:tr w:rsidR="00B961FD" w:rsidRPr="00E9717A" w14:paraId="2AEE400F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3F56" w14:textId="77777777" w:rsidR="00B961FD" w:rsidRPr="00E9717A" w:rsidRDefault="00B961FD" w:rsidP="00B961FD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Сдача отчётов</w:t>
            </w: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проведённой воспитательной работе за прошедший год, полного </w:t>
            </w:r>
            <w:r w:rsidRPr="00E971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анализа</w:t>
            </w: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деятельности классного руководителя, постановка целей и задач на следующий учебный год.</w:t>
            </w:r>
          </w:p>
          <w:p w14:paraId="3B2DB403" w14:textId="77777777" w:rsidR="00B961FD" w:rsidRPr="00E9717A" w:rsidRDefault="00B961FD" w:rsidP="00B961FD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Оформление классной документации.</w:t>
            </w:r>
          </w:p>
          <w:p w14:paraId="635FB4E6" w14:textId="77777777" w:rsidR="00B961FD" w:rsidRPr="00E9717A" w:rsidRDefault="00B961FD" w:rsidP="00B961FD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</w:t>
            </w:r>
            <w:proofErr w:type="gramStart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списков</w:t>
            </w:r>
            <w:proofErr w:type="gramEnd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учащихся на осенний медосмотр.</w:t>
            </w:r>
          </w:p>
          <w:p w14:paraId="69ABC547" w14:textId="77777777" w:rsidR="00B961FD" w:rsidRPr="00E9717A" w:rsidRDefault="00B961FD" w:rsidP="00B961FD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общешкольного информационно-аналитического </w:t>
            </w: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отчёта по воспитательной работе.</w:t>
            </w:r>
          </w:p>
          <w:p w14:paraId="7DBC19F1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информации по итогам воспитательной работы на </w:t>
            </w:r>
            <w:r w:rsidRPr="00E971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сайте</w:t>
            </w: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3AFF" w14:textId="14B4D0BF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ED7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10-11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19A3" w14:textId="69E622C2" w:rsidR="00B961FD" w:rsidRPr="00E9717A" w:rsidRDefault="00B65EFE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Май-июнь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4341" w14:textId="77777777" w:rsidR="00B961FD" w:rsidRPr="00E9717A" w:rsidRDefault="00B961FD" w:rsidP="00B961FD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1D24E191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61FD" w:rsidRPr="00E9717A" w14:paraId="656C9D50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44C3" w14:textId="77777777" w:rsidR="00B961FD" w:rsidRPr="00E9717A" w:rsidRDefault="00B961FD" w:rsidP="00B961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Тематические консультации</w:t>
            </w: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классных руководителей: </w:t>
            </w:r>
          </w:p>
          <w:p w14:paraId="0486A0FE" w14:textId="77777777" w:rsidR="00B961FD" w:rsidRPr="00E9717A" w:rsidRDefault="00B961FD" w:rsidP="00B961FD">
            <w:pPr>
              <w:numPr>
                <w:ilvl w:val="0"/>
                <w:numId w:val="10"/>
              </w:numPr>
              <w:spacing w:after="0" w:line="240" w:lineRule="auto"/>
              <w:ind w:left="33" w:firstLine="1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государственных символов Российской Федерации</w:t>
            </w:r>
          </w:p>
          <w:p w14:paraId="3BDAF3EF" w14:textId="77777777" w:rsidR="00B961FD" w:rsidRPr="00E9717A" w:rsidRDefault="00B961FD" w:rsidP="00B961FD">
            <w:pPr>
              <w:numPr>
                <w:ilvl w:val="0"/>
                <w:numId w:val="10"/>
              </w:numPr>
              <w:spacing w:after="0" w:line="240" w:lineRule="auto"/>
              <w:ind w:left="33" w:firstLine="1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прав ребенка</w:t>
            </w:r>
          </w:p>
          <w:p w14:paraId="59CCF27C" w14:textId="77777777" w:rsidR="00B961FD" w:rsidRPr="00E9717A" w:rsidRDefault="00B961FD" w:rsidP="00B961FD">
            <w:pPr>
              <w:numPr>
                <w:ilvl w:val="0"/>
                <w:numId w:val="10"/>
              </w:numPr>
              <w:spacing w:after="0" w:line="240" w:lineRule="auto"/>
              <w:ind w:left="33" w:firstLine="1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формы и направления работы с семьей</w:t>
            </w:r>
          </w:p>
          <w:p w14:paraId="267F7702" w14:textId="77777777" w:rsidR="00B961FD" w:rsidRPr="00E9717A" w:rsidRDefault="00B961FD" w:rsidP="00B961FD">
            <w:pPr>
              <w:numPr>
                <w:ilvl w:val="0"/>
                <w:numId w:val="10"/>
              </w:numPr>
              <w:spacing w:after="0" w:line="240" w:lineRule="auto"/>
              <w:ind w:left="33" w:firstLine="1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коллектива класса</w:t>
            </w:r>
          </w:p>
          <w:p w14:paraId="03055A27" w14:textId="77777777" w:rsidR="00B961FD" w:rsidRPr="00E9717A" w:rsidRDefault="00B961FD" w:rsidP="00B961FD">
            <w:pPr>
              <w:numPr>
                <w:ilvl w:val="0"/>
                <w:numId w:val="10"/>
              </w:numPr>
              <w:spacing w:after="0" w:line="240" w:lineRule="auto"/>
              <w:ind w:left="33" w:firstLine="1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</w:t>
            </w:r>
            <w:proofErr w:type="spellStart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девиантного</w:t>
            </w:r>
            <w:proofErr w:type="spellEnd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поведения учащихся</w:t>
            </w:r>
          </w:p>
          <w:p w14:paraId="7F603626" w14:textId="77777777" w:rsidR="00B961FD" w:rsidRPr="00E9717A" w:rsidRDefault="00B961FD" w:rsidP="00B961FD">
            <w:pPr>
              <w:numPr>
                <w:ilvl w:val="0"/>
                <w:numId w:val="10"/>
              </w:numPr>
              <w:spacing w:after="0" w:line="240" w:lineRule="auto"/>
              <w:ind w:left="33" w:firstLine="1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сотрудничество с правоохранительными органами</w:t>
            </w:r>
          </w:p>
          <w:p w14:paraId="290A418D" w14:textId="77777777" w:rsidR="00B961FD" w:rsidRPr="00E9717A" w:rsidRDefault="00B961FD" w:rsidP="00B961FD">
            <w:pPr>
              <w:numPr>
                <w:ilvl w:val="0"/>
                <w:numId w:val="10"/>
              </w:numPr>
              <w:spacing w:after="0" w:line="240" w:lineRule="auto"/>
              <w:ind w:left="33" w:firstLine="1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и методика проведения классных часов</w:t>
            </w:r>
          </w:p>
          <w:p w14:paraId="09817E71" w14:textId="77777777" w:rsidR="00B961FD" w:rsidRPr="00E9717A" w:rsidRDefault="00B961FD" w:rsidP="00B961FD">
            <w:pPr>
              <w:numPr>
                <w:ilvl w:val="0"/>
                <w:numId w:val="10"/>
              </w:numPr>
              <w:spacing w:after="0" w:line="240" w:lineRule="auto"/>
              <w:ind w:left="33" w:firstLine="1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эффективности воспитательного процесса в классах</w:t>
            </w:r>
          </w:p>
          <w:p w14:paraId="47DC5BB7" w14:textId="77777777" w:rsidR="00B961FD" w:rsidRPr="00E9717A" w:rsidRDefault="00B961FD" w:rsidP="00B961FD">
            <w:pPr>
              <w:pStyle w:val="a3"/>
              <w:numPr>
                <w:ilvl w:val="0"/>
                <w:numId w:val="10"/>
              </w:numPr>
              <w:autoSpaceDN w:val="0"/>
              <w:spacing w:after="0" w:line="240" w:lineRule="auto"/>
              <w:ind w:left="175" w:firstLine="0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открытые классные часы: формы и методики проведения, цели и задачи, прогнозы и результаты.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4AD4" w14:textId="2BF36438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37245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8E90" w14:textId="1DD5BB36" w:rsidR="00B961FD" w:rsidRPr="00E9717A" w:rsidRDefault="00B65EFE" w:rsidP="00B96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36702BB7" w14:textId="471FFF8D" w:rsidR="00B961FD" w:rsidRPr="00E9717A" w:rsidRDefault="00B65EFE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D9A2" w14:textId="77777777" w:rsidR="00B961FD" w:rsidRPr="00E9717A" w:rsidRDefault="00B961FD" w:rsidP="00B961FD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   УВР</w:t>
            </w:r>
          </w:p>
          <w:p w14:paraId="142EE0A4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B961FD" w:rsidRPr="00E9717A" w14:paraId="4D2CD9AE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E693" w14:textId="77777777" w:rsidR="00B961FD" w:rsidRPr="00E9717A" w:rsidRDefault="00B961FD" w:rsidP="00B961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классных руководителей в конференциях, семинарах, круглых столах районного, регионального и всероссийского уровня.</w:t>
            </w:r>
          </w:p>
          <w:p w14:paraId="19294715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Представление опыта воспитательной работы классных руководителей и школы на школьном сайте, а также в социальных сетях и в других Интернет-ресурсах с целью его популяризации;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B483" w14:textId="67A7E9D9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37245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F52A" w14:textId="3A3C7B49" w:rsidR="00B961FD" w:rsidRPr="00E9717A" w:rsidRDefault="00B65EFE" w:rsidP="00B96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6336EB20" w14:textId="20F5255D" w:rsidR="00B961FD" w:rsidRPr="00E9717A" w:rsidRDefault="00B65EFE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Учебного го</w:t>
            </w:r>
            <w:r w:rsidR="00B961FD" w:rsidRPr="00E9717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2489" w14:textId="77777777" w:rsidR="00B961FD" w:rsidRPr="00E9717A" w:rsidRDefault="00B961FD" w:rsidP="00B961FD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5A7171F0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961FD" w:rsidRPr="00E9717A" w14:paraId="165BC955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CBB7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классных руководителей в профессиональных конкурсах в рамках ПНП «Образование»: «Сердце отдаю детям», «Воспитать человека», «Лучший классный руководитель», «Лучший педагог доп. образования» и др.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0DB6" w14:textId="6AB249A6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45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DDF9" w14:textId="602B7B3A" w:rsidR="00B961FD" w:rsidRPr="00E9717A" w:rsidRDefault="00B65EFE" w:rsidP="00B96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1B399803" w14:textId="05887049" w:rsidR="00B961FD" w:rsidRPr="00E9717A" w:rsidRDefault="00B65EFE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7CFD" w14:textId="77777777" w:rsidR="00B961FD" w:rsidRPr="00E9717A" w:rsidRDefault="00B961FD" w:rsidP="00B961FD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348CBDD8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61FD" w:rsidRPr="00E9717A" w14:paraId="04E8E27F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8EC1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Прохождение курсов повышения квалификации для педагогов - классных руководителей, специалистов воспитательной службы </w:t>
            </w: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педагогов дополнительного образования: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69E5" w14:textId="731188C2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45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10-11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1942" w14:textId="188EA684" w:rsidR="00B961FD" w:rsidRPr="00E9717A" w:rsidRDefault="00B65EFE" w:rsidP="00B96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4950D31D" w14:textId="3EA8655E" w:rsidR="00B961FD" w:rsidRPr="00E9717A" w:rsidRDefault="00B65EFE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ED15" w14:textId="77777777" w:rsidR="00B961FD" w:rsidRPr="00E9717A" w:rsidRDefault="00B961FD" w:rsidP="00B961FD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29F70789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61FD" w:rsidRPr="00E9717A" w14:paraId="409A0C1A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DFCD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Участие в мониторинговых исследованиях по проблемам воспитательной работы, проводимых в районе и городе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A81F" w14:textId="7A58762E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45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6F6B" w14:textId="557CC1B7" w:rsidR="00B961FD" w:rsidRPr="00E9717A" w:rsidRDefault="00B65EFE" w:rsidP="00B96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5C646AFC" w14:textId="2E74B119" w:rsidR="00B961FD" w:rsidRPr="00E9717A" w:rsidRDefault="00B65EFE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1CFE" w14:textId="77777777" w:rsidR="00B961FD" w:rsidRPr="00E9717A" w:rsidRDefault="00B961FD" w:rsidP="00B961FD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4289EEC6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61FD" w:rsidRPr="00E9717A" w14:paraId="694A8C1A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2A0B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 открытых мероприятий по учебным предметам, анализ воспитательных задач и целей с последующим обсуждением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D7B7" w14:textId="4B19F32F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45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5AB9" w14:textId="11E61085" w:rsidR="00B961FD" w:rsidRPr="00E9717A" w:rsidRDefault="00B65EFE" w:rsidP="00B96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4A7163D7" w14:textId="25138DC8" w:rsidR="00B961FD" w:rsidRPr="00E9717A" w:rsidRDefault="00B65EFE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1A06" w14:textId="77777777" w:rsidR="00B961FD" w:rsidRPr="00E9717A" w:rsidRDefault="00B961FD" w:rsidP="00B961FD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   УВР</w:t>
            </w:r>
          </w:p>
          <w:p w14:paraId="33C3601A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B961FD" w:rsidRPr="00E9717A" w14:paraId="50AAB099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A64C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 уроков и предметных недель, посвящённых учебным предметам с последующим обсуждением и анализом итогов проведённых мероприятий;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9E2F" w14:textId="523F1F39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45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2C32" w14:textId="120AE74C" w:rsidR="00B961FD" w:rsidRPr="00E9717A" w:rsidRDefault="00B65EFE" w:rsidP="00B96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612239B4" w14:textId="1677561D" w:rsidR="00B961FD" w:rsidRPr="00E9717A" w:rsidRDefault="00B65EFE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896D" w14:textId="77777777" w:rsidR="00B961FD" w:rsidRPr="00E9717A" w:rsidRDefault="00B961FD" w:rsidP="00B961FD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14:paraId="71010F09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B961FD" w:rsidRPr="00E9717A" w14:paraId="11A15EFD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BFD0" w14:textId="77777777" w:rsidR="00B961FD" w:rsidRPr="00E9717A" w:rsidRDefault="00B961FD" w:rsidP="00B961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Мониторинги по классам и параллелям:</w:t>
            </w:r>
          </w:p>
          <w:p w14:paraId="71DC6D6B" w14:textId="77777777" w:rsidR="00B961FD" w:rsidRPr="00E9717A" w:rsidRDefault="00B961FD" w:rsidP="00B961FD">
            <w:pPr>
              <w:numPr>
                <w:ilvl w:val="0"/>
                <w:numId w:val="12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Уровня воспитанности учащихся;</w:t>
            </w:r>
          </w:p>
          <w:p w14:paraId="305EA06D" w14:textId="77777777" w:rsidR="00B961FD" w:rsidRPr="00E9717A" w:rsidRDefault="00B961FD" w:rsidP="00B961FD">
            <w:pPr>
              <w:numPr>
                <w:ilvl w:val="0"/>
                <w:numId w:val="12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Уровня правовой образованности учащихся;</w:t>
            </w:r>
          </w:p>
          <w:p w14:paraId="393D477F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Уровня активности </w:t>
            </w:r>
            <w:proofErr w:type="gramStart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участия</w:t>
            </w:r>
            <w:proofErr w:type="gramEnd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учащихся во внеклассных и внешкольных мероприятиях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9B10" w14:textId="6CE3DB05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45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C366" w14:textId="643C3876" w:rsidR="00B961FD" w:rsidRPr="00E9717A" w:rsidRDefault="00B65EFE" w:rsidP="00B96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3626135F" w14:textId="711D2E3F" w:rsidR="00B961FD" w:rsidRPr="00E9717A" w:rsidRDefault="00B65EFE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EBE4" w14:textId="77777777" w:rsidR="00B961FD" w:rsidRPr="00E9717A" w:rsidRDefault="00B961FD" w:rsidP="00B961FD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14:paraId="43837580" w14:textId="77777777" w:rsidR="00B961FD" w:rsidRPr="00E9717A" w:rsidRDefault="00B961FD" w:rsidP="00B961FD">
            <w:pPr>
              <w:tabs>
                <w:tab w:val="left" w:pos="3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253F8A17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B961FD" w:rsidRPr="00E9717A" w14:paraId="133DAC2F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C016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учащимися по профилактике правонарушений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0454" w14:textId="157E6C03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45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D990" w14:textId="728EFE1A" w:rsidR="00B961FD" w:rsidRPr="00E9717A" w:rsidRDefault="00B65EFE" w:rsidP="00B96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46305B5A" w14:textId="75F30991" w:rsidR="00B961FD" w:rsidRPr="00E9717A" w:rsidRDefault="00B65EFE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7711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961FD" w:rsidRPr="00E9717A" w14:paraId="19D2D8BA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34DB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  с учащимися по профилактике </w:t>
            </w:r>
            <w:proofErr w:type="spellStart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буллинга</w:t>
            </w:r>
            <w:proofErr w:type="spellEnd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кибербуллинга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8EB9" w14:textId="2F4986CB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45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2EE4" w14:textId="5CE5433F" w:rsidR="00B961FD" w:rsidRPr="00E9717A" w:rsidRDefault="00B65EFE" w:rsidP="00B96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7F8AB8F1" w14:textId="71264932" w:rsidR="00B961FD" w:rsidRPr="00E9717A" w:rsidRDefault="00B65EFE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E6C5" w14:textId="77777777" w:rsidR="00B961FD" w:rsidRPr="00E9717A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961FD" w:rsidRPr="00E9717A" w14:paraId="16F98CC6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2426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Классные мероприятия по профилактике наркомании </w:t>
            </w:r>
            <w:proofErr w:type="spellStart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табакокурения</w:t>
            </w:r>
            <w:proofErr w:type="spellEnd"/>
            <w:r w:rsidRPr="00E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алкоголизма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1B6" w14:textId="4779E1E8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45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A6AC" w14:textId="0D0CEC25" w:rsidR="00B961FD" w:rsidRPr="00E9717A" w:rsidRDefault="00B65EFE" w:rsidP="00B96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0EA4C6C4" w14:textId="03B3778E" w:rsidR="00B961FD" w:rsidRPr="00E9717A" w:rsidRDefault="00B65EFE" w:rsidP="00B96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FC1B" w14:textId="77777777" w:rsidR="00B961FD" w:rsidRPr="00E9717A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961FD" w:rsidRPr="00E9717A" w14:paraId="0575252D" w14:textId="77777777" w:rsidTr="00B961FD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5028" w14:textId="77777777" w:rsidR="00B961FD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010212A2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  <w:t>Школьный урок</w:t>
            </w:r>
          </w:p>
          <w:p w14:paraId="47918D52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(согласно индивидуальным </w:t>
            </w: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планам работы учителей-предметников</w:t>
            </w: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35E74CAC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61FD" w:rsidRPr="00E9717A" w14:paraId="7CB1424C" w14:textId="77777777" w:rsidTr="00B961FD">
        <w:tc>
          <w:tcPr>
            <w:tcW w:w="3659" w:type="dxa"/>
          </w:tcPr>
          <w:p w14:paraId="7A1FD5C8" w14:textId="77777777" w:rsidR="00B961FD" w:rsidRPr="00E9717A" w:rsidRDefault="00B961FD" w:rsidP="00B961FD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14:paraId="325960D4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 w:rsidRPr="00E9717A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1197" w:type="dxa"/>
          </w:tcPr>
          <w:p w14:paraId="29E47291" w14:textId="77777777" w:rsidR="00B961FD" w:rsidRPr="00E9717A" w:rsidRDefault="00B961FD" w:rsidP="00B961FD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14:paraId="3C0BFE71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Классы</w:t>
            </w:r>
          </w:p>
        </w:tc>
        <w:tc>
          <w:tcPr>
            <w:tcW w:w="2494" w:type="dxa"/>
          </w:tcPr>
          <w:p w14:paraId="332CFFC1" w14:textId="77777777" w:rsidR="00B961FD" w:rsidRPr="00E9717A" w:rsidRDefault="00B961FD" w:rsidP="00B961FD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14:paraId="605C6C9F" w14:textId="77777777" w:rsidR="00B961FD" w:rsidRPr="00E9717A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  <w:r w:rsidRPr="00E9717A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проведения</w:t>
            </w:r>
          </w:p>
        </w:tc>
        <w:tc>
          <w:tcPr>
            <w:tcW w:w="2856" w:type="dxa"/>
          </w:tcPr>
          <w:p w14:paraId="54C003F9" w14:textId="77777777" w:rsidR="00B961FD" w:rsidRPr="00E9717A" w:rsidRDefault="00B961FD" w:rsidP="00B961FD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14:paraId="65655D18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B961FD" w:rsidRPr="00E9717A" w14:paraId="7A21AB29" w14:textId="77777777" w:rsidTr="00B961FD">
        <w:tc>
          <w:tcPr>
            <w:tcW w:w="3659" w:type="dxa"/>
          </w:tcPr>
          <w:p w14:paraId="374962FC" w14:textId="77777777" w:rsidR="00B961FD" w:rsidRPr="00E9717A" w:rsidRDefault="00B961FD" w:rsidP="00B961FD">
            <w:pPr>
              <w:pStyle w:val="TableParagraph"/>
              <w:rPr>
                <w:b/>
                <w:sz w:val="24"/>
                <w:szCs w:val="24"/>
              </w:rPr>
            </w:pPr>
          </w:p>
          <w:p w14:paraId="15671D50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E9717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кабинетов</w:t>
            </w:r>
          </w:p>
        </w:tc>
        <w:tc>
          <w:tcPr>
            <w:tcW w:w="1197" w:type="dxa"/>
          </w:tcPr>
          <w:p w14:paraId="31E82EA8" w14:textId="42403880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8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3352A1F9" w14:textId="77777777" w:rsidR="00B961FD" w:rsidRPr="00E9717A" w:rsidRDefault="00B961FD" w:rsidP="00B961FD">
            <w:pPr>
              <w:pStyle w:val="TableParagraph"/>
              <w:rPr>
                <w:b/>
                <w:sz w:val="24"/>
                <w:szCs w:val="24"/>
              </w:rPr>
            </w:pPr>
          </w:p>
          <w:p w14:paraId="041C971E" w14:textId="77777777" w:rsidR="00B961FD" w:rsidRPr="00E9717A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56" w:type="dxa"/>
          </w:tcPr>
          <w:p w14:paraId="57DDFC37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Классные 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руководители,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B961FD" w:rsidRPr="00E9717A" w14:paraId="0BAD805A" w14:textId="77777777" w:rsidTr="00B961FD">
        <w:tc>
          <w:tcPr>
            <w:tcW w:w="3659" w:type="dxa"/>
          </w:tcPr>
          <w:p w14:paraId="78B03449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Визуальные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образы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(предметно-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эстетическая</w:t>
            </w:r>
            <w:r w:rsidRPr="00E9717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среда,</w:t>
            </w:r>
            <w:r w:rsidRPr="00E9717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наглядная</w:t>
            </w:r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агитация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школьных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стендов предметной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направленности)</w:t>
            </w:r>
          </w:p>
        </w:tc>
        <w:tc>
          <w:tcPr>
            <w:tcW w:w="1197" w:type="dxa"/>
          </w:tcPr>
          <w:p w14:paraId="1AD2C00B" w14:textId="6C044309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8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221E32A6" w14:textId="77777777" w:rsidR="00B961FD" w:rsidRPr="00E9717A" w:rsidRDefault="00B961FD" w:rsidP="00B961FD">
            <w:pPr>
              <w:pStyle w:val="TableParagraph"/>
              <w:rPr>
                <w:b/>
                <w:sz w:val="24"/>
                <w:szCs w:val="24"/>
              </w:rPr>
            </w:pPr>
          </w:p>
          <w:p w14:paraId="7B89DD2C" w14:textId="77777777" w:rsidR="00B961FD" w:rsidRPr="00E9717A" w:rsidRDefault="00B961FD" w:rsidP="00B961FD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72F6DD23" w14:textId="77777777" w:rsidR="00B961FD" w:rsidRPr="00E9717A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E9717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56" w:type="dxa"/>
          </w:tcPr>
          <w:p w14:paraId="038E872C" w14:textId="77777777" w:rsidR="00B961FD" w:rsidRPr="00E9717A" w:rsidRDefault="00B961FD" w:rsidP="00B961FD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14:paraId="0DE4556A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r w:rsidRPr="00E97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руководители,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B961FD" w:rsidRPr="00E9717A" w14:paraId="7A7E3A29" w14:textId="77777777" w:rsidTr="00B961FD">
        <w:tc>
          <w:tcPr>
            <w:tcW w:w="3659" w:type="dxa"/>
          </w:tcPr>
          <w:p w14:paraId="1A21C30E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Уроки-экскурсии, уроки в театре, уроки </w:t>
            </w: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E9717A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музее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9717A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уроки</w:t>
            </w:r>
            <w:r w:rsidRPr="00E9717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библиотеке</w:t>
            </w:r>
          </w:p>
        </w:tc>
        <w:tc>
          <w:tcPr>
            <w:tcW w:w="1197" w:type="dxa"/>
          </w:tcPr>
          <w:p w14:paraId="1C44B912" w14:textId="7F194934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8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137C97DF" w14:textId="77777777" w:rsidR="00B961FD" w:rsidRPr="00E9717A" w:rsidRDefault="00B961FD" w:rsidP="00B961FD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14:paraId="2DDAFF8F" w14:textId="77777777" w:rsidR="00B961FD" w:rsidRPr="00E9717A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E9717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56" w:type="dxa"/>
          </w:tcPr>
          <w:p w14:paraId="458AD79B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r w:rsidRPr="00E97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руководители,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B961FD" w:rsidRPr="00E9717A" w14:paraId="2B890AB6" w14:textId="77777777" w:rsidTr="00B961FD">
        <w:tc>
          <w:tcPr>
            <w:tcW w:w="3659" w:type="dxa"/>
          </w:tcPr>
          <w:p w14:paraId="578A2377" w14:textId="77777777" w:rsidR="00B961FD" w:rsidRPr="00E9717A" w:rsidRDefault="00B961FD" w:rsidP="00B961FD">
            <w:pPr>
              <w:pStyle w:val="TableParagraph"/>
              <w:ind w:left="105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Проведение:</w:t>
            </w:r>
          </w:p>
          <w:p w14:paraId="697F6DB6" w14:textId="77777777" w:rsidR="00B961FD" w:rsidRPr="00E9717A" w:rsidRDefault="00B961FD" w:rsidP="00B961FD">
            <w:pPr>
              <w:pStyle w:val="TableParagraph"/>
              <w:spacing w:before="2"/>
              <w:ind w:left="105" w:right="135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 xml:space="preserve">- </w:t>
            </w:r>
            <w:r w:rsidRPr="00E9717A">
              <w:rPr>
                <w:i/>
                <w:sz w:val="24"/>
                <w:szCs w:val="24"/>
              </w:rPr>
              <w:t>обучающих мероприятий</w:t>
            </w:r>
            <w:r w:rsidRPr="00E9717A">
              <w:rPr>
                <w:sz w:val="24"/>
                <w:szCs w:val="24"/>
              </w:rPr>
              <w:t>: олимпиады,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занимательные уроки и пятиминутки, урок -</w:t>
            </w:r>
            <w:r w:rsidRPr="00E9717A">
              <w:rPr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lastRenderedPageBreak/>
              <w:t>деловая игра,</w:t>
            </w:r>
            <w:r w:rsidRPr="00E9717A">
              <w:rPr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урок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– путешествие,</w:t>
            </w:r>
            <w:r w:rsidRPr="00E9717A">
              <w:rPr>
                <w:spacing w:val="7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урок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мастер-класс,</w:t>
            </w:r>
            <w:r w:rsidRPr="00E9717A">
              <w:rPr>
                <w:spacing w:val="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урок-исследование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и</w:t>
            </w:r>
            <w:r w:rsidRPr="00E9717A">
              <w:rPr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др.</w:t>
            </w:r>
          </w:p>
          <w:p w14:paraId="58A0C505" w14:textId="77777777" w:rsidR="00B961FD" w:rsidRPr="00E9717A" w:rsidRDefault="00B961FD" w:rsidP="00B961FD">
            <w:pPr>
              <w:pStyle w:val="TableParagraph"/>
              <w:spacing w:before="1"/>
              <w:ind w:left="105" w:right="319"/>
              <w:rPr>
                <w:sz w:val="24"/>
                <w:szCs w:val="24"/>
              </w:rPr>
            </w:pPr>
            <w:r w:rsidRPr="00E9717A">
              <w:rPr>
                <w:i/>
                <w:sz w:val="24"/>
                <w:szCs w:val="24"/>
              </w:rPr>
              <w:t>-учебно-развлекательных мероприятий:</w:t>
            </w:r>
            <w:r w:rsidRPr="00E9717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конкурс игра «Предметный кроссворд»,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турнир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«Своя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игра»,</w:t>
            </w:r>
            <w:r w:rsidRPr="00E9717A">
              <w:rPr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викторины,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литературная</w:t>
            </w:r>
            <w:r w:rsidRPr="00E9717A">
              <w:rPr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композиция,</w:t>
            </w:r>
            <w:r w:rsidRPr="00E9717A">
              <w:rPr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конкурс</w:t>
            </w:r>
            <w:r w:rsidRPr="00E9717A">
              <w:rPr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газет</w:t>
            </w:r>
            <w:r w:rsidRPr="00E9717A">
              <w:rPr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и</w:t>
            </w:r>
          </w:p>
          <w:p w14:paraId="2AB32BDB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рисунков</w:t>
            </w:r>
          </w:p>
        </w:tc>
        <w:tc>
          <w:tcPr>
            <w:tcW w:w="1197" w:type="dxa"/>
          </w:tcPr>
          <w:p w14:paraId="36A63EA3" w14:textId="765CA4FF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8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10-11</w:t>
            </w:r>
          </w:p>
        </w:tc>
        <w:tc>
          <w:tcPr>
            <w:tcW w:w="2494" w:type="dxa"/>
          </w:tcPr>
          <w:p w14:paraId="22BDB108" w14:textId="77777777" w:rsidR="00B961FD" w:rsidRPr="00E9717A" w:rsidRDefault="00B961FD" w:rsidP="00B961FD">
            <w:pPr>
              <w:pStyle w:val="TableParagraph"/>
              <w:rPr>
                <w:b/>
                <w:sz w:val="24"/>
                <w:szCs w:val="24"/>
              </w:rPr>
            </w:pPr>
          </w:p>
          <w:p w14:paraId="623D5420" w14:textId="77777777" w:rsidR="00B961FD" w:rsidRPr="00E9717A" w:rsidRDefault="00B961FD" w:rsidP="00B961FD">
            <w:pPr>
              <w:pStyle w:val="TableParagraph"/>
              <w:rPr>
                <w:b/>
                <w:sz w:val="24"/>
                <w:szCs w:val="24"/>
              </w:rPr>
            </w:pPr>
          </w:p>
          <w:p w14:paraId="65D12FC2" w14:textId="77777777" w:rsidR="00B961FD" w:rsidRPr="00E9717A" w:rsidRDefault="00B961FD" w:rsidP="00B961FD">
            <w:pPr>
              <w:pStyle w:val="TableParagraph"/>
              <w:rPr>
                <w:b/>
                <w:sz w:val="24"/>
                <w:szCs w:val="24"/>
              </w:rPr>
            </w:pPr>
          </w:p>
          <w:p w14:paraId="2522010A" w14:textId="77777777" w:rsidR="00B961FD" w:rsidRPr="00E9717A" w:rsidRDefault="00B961FD" w:rsidP="00B961FD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248EB520" w14:textId="77777777" w:rsidR="00B961FD" w:rsidRPr="00E9717A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E97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E9717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56" w:type="dxa"/>
          </w:tcPr>
          <w:p w14:paraId="11C753F6" w14:textId="77777777" w:rsidR="00B961FD" w:rsidRPr="00E9717A" w:rsidRDefault="00B961FD" w:rsidP="00B961FD">
            <w:pPr>
              <w:pStyle w:val="TableParagraph"/>
              <w:rPr>
                <w:b/>
                <w:sz w:val="24"/>
                <w:szCs w:val="24"/>
              </w:rPr>
            </w:pPr>
          </w:p>
          <w:p w14:paraId="26ECB4D9" w14:textId="77777777" w:rsidR="00B961FD" w:rsidRPr="00E9717A" w:rsidRDefault="00B961FD" w:rsidP="00B961FD">
            <w:pPr>
              <w:pStyle w:val="TableParagraph"/>
              <w:rPr>
                <w:b/>
                <w:sz w:val="24"/>
                <w:szCs w:val="24"/>
              </w:rPr>
            </w:pPr>
          </w:p>
          <w:p w14:paraId="61E2B050" w14:textId="77777777" w:rsidR="00B961FD" w:rsidRPr="00E9717A" w:rsidRDefault="00B961FD" w:rsidP="00B961FD">
            <w:pPr>
              <w:pStyle w:val="TableParagraph"/>
              <w:rPr>
                <w:b/>
                <w:sz w:val="24"/>
                <w:szCs w:val="24"/>
              </w:rPr>
            </w:pPr>
          </w:p>
          <w:p w14:paraId="5092D1D7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r w:rsidRPr="00E97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руководители,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Учителя-предметники</w:t>
            </w:r>
          </w:p>
        </w:tc>
      </w:tr>
      <w:tr w:rsidR="00B961FD" w:rsidRPr="00E9717A" w14:paraId="02CC6622" w14:textId="77777777" w:rsidTr="00B961FD">
        <w:tc>
          <w:tcPr>
            <w:tcW w:w="3659" w:type="dxa"/>
          </w:tcPr>
          <w:p w14:paraId="436CA748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Интерактивные</w:t>
            </w:r>
            <w:r w:rsidRPr="00E9717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учебной деятельности</w:t>
            </w:r>
          </w:p>
        </w:tc>
        <w:tc>
          <w:tcPr>
            <w:tcW w:w="1197" w:type="dxa"/>
          </w:tcPr>
          <w:p w14:paraId="3A5A53B7" w14:textId="42CDF79E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8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364A7629" w14:textId="77777777" w:rsidR="00B961FD" w:rsidRPr="00E9717A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E9717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56" w:type="dxa"/>
          </w:tcPr>
          <w:p w14:paraId="61A3E533" w14:textId="77777777" w:rsidR="00B961FD" w:rsidRPr="00E9717A" w:rsidRDefault="00B961FD" w:rsidP="00B961FD">
            <w:pPr>
              <w:pStyle w:val="TableParagraph"/>
              <w:ind w:left="146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Классные</w:t>
            </w:r>
            <w:r w:rsidRPr="00E9717A">
              <w:rPr>
                <w:spacing w:val="-13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руководители,</w:t>
            </w:r>
          </w:p>
          <w:p w14:paraId="679CBB5A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B961FD" w:rsidRPr="00E9717A" w14:paraId="52852444" w14:textId="77777777" w:rsidTr="00B961FD">
        <w:tc>
          <w:tcPr>
            <w:tcW w:w="3659" w:type="dxa"/>
          </w:tcPr>
          <w:p w14:paraId="7676D22E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Заседания</w:t>
            </w:r>
            <w:r w:rsidRPr="00E9717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школьного</w:t>
            </w:r>
            <w:r w:rsidRPr="00E9717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научного</w:t>
            </w:r>
            <w:r w:rsidRPr="00E9717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</w:p>
        </w:tc>
        <w:tc>
          <w:tcPr>
            <w:tcW w:w="1197" w:type="dxa"/>
          </w:tcPr>
          <w:p w14:paraId="476A38E2" w14:textId="31C9F510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8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5114FE8E" w14:textId="77777777" w:rsidR="00B961FD" w:rsidRPr="00E9717A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E9717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56" w:type="dxa"/>
          </w:tcPr>
          <w:p w14:paraId="2D76803A" w14:textId="77777777" w:rsidR="00B961FD" w:rsidRPr="00E9717A" w:rsidRDefault="00B961FD" w:rsidP="00B961FD">
            <w:pPr>
              <w:pStyle w:val="TableParagraph"/>
              <w:ind w:left="146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Замдиректора</w:t>
            </w:r>
            <w:r w:rsidRPr="00E9717A">
              <w:rPr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по</w:t>
            </w:r>
            <w:r w:rsidRPr="00E9717A">
              <w:rPr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УВР,</w:t>
            </w:r>
          </w:p>
          <w:p w14:paraId="36220777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НМР</w:t>
            </w:r>
          </w:p>
        </w:tc>
      </w:tr>
      <w:tr w:rsidR="00B961FD" w:rsidRPr="00E9717A" w14:paraId="14C7E70F" w14:textId="77777777" w:rsidTr="00B961FD">
        <w:tc>
          <w:tcPr>
            <w:tcW w:w="3659" w:type="dxa"/>
          </w:tcPr>
          <w:p w14:paraId="58CD1BD8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Школьная научно-практическая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  <w:r w:rsidRPr="00E9717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«Первые</w:t>
            </w:r>
            <w:r w:rsidRPr="00E9717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шаги</w:t>
            </w:r>
            <w:r w:rsidRPr="00E9717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науку» «Шаг в будущее»</w:t>
            </w:r>
          </w:p>
        </w:tc>
        <w:tc>
          <w:tcPr>
            <w:tcW w:w="1197" w:type="dxa"/>
          </w:tcPr>
          <w:p w14:paraId="4FB210D3" w14:textId="2E11E8A3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8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7D3C42F1" w14:textId="77777777" w:rsidR="00B961FD" w:rsidRPr="00E9717A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Согласно плану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НМР</w:t>
            </w:r>
          </w:p>
        </w:tc>
        <w:tc>
          <w:tcPr>
            <w:tcW w:w="2856" w:type="dxa"/>
          </w:tcPr>
          <w:p w14:paraId="0BE12505" w14:textId="77777777" w:rsidR="00B961FD" w:rsidRPr="00E9717A" w:rsidRDefault="00B961FD" w:rsidP="00B961FD">
            <w:pPr>
              <w:pStyle w:val="TableParagraph"/>
              <w:ind w:left="146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Замдиректора</w:t>
            </w:r>
            <w:r w:rsidRPr="00E9717A">
              <w:rPr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по</w:t>
            </w:r>
            <w:r w:rsidRPr="00E9717A">
              <w:rPr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УВР,</w:t>
            </w:r>
          </w:p>
          <w:p w14:paraId="5755E1E5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НМР,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учителя-</w:t>
            </w:r>
            <w:r w:rsidRPr="00E9717A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предметники</w:t>
            </w:r>
          </w:p>
        </w:tc>
      </w:tr>
      <w:tr w:rsidR="00B961FD" w:rsidRPr="00E9717A" w14:paraId="3B27C602" w14:textId="77777777" w:rsidTr="00B961FD">
        <w:tc>
          <w:tcPr>
            <w:tcW w:w="3659" w:type="dxa"/>
          </w:tcPr>
          <w:p w14:paraId="53F7EE42" w14:textId="77777777" w:rsidR="00B961FD" w:rsidRPr="00E9717A" w:rsidRDefault="00B961FD" w:rsidP="00B961FD">
            <w:pPr>
              <w:pStyle w:val="TableParagraph"/>
              <w:spacing w:line="267" w:lineRule="exact"/>
              <w:ind w:left="105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Организация</w:t>
            </w:r>
            <w:r w:rsidRPr="00E9717A">
              <w:rPr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предметных</w:t>
            </w:r>
            <w:r w:rsidRPr="00E9717A">
              <w:rPr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образовательных</w:t>
            </w:r>
          </w:p>
          <w:p w14:paraId="697C4293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событий</w:t>
            </w:r>
            <w:r w:rsidRPr="00E9717A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717A">
              <w:rPr>
                <w:rFonts w:ascii="Times New Roman" w:hAnsi="Times New Roman" w:cs="Times New Roman"/>
                <w:spacing w:val="115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декад</w:t>
            </w:r>
          </w:p>
        </w:tc>
        <w:tc>
          <w:tcPr>
            <w:tcW w:w="1197" w:type="dxa"/>
          </w:tcPr>
          <w:p w14:paraId="5F12F11E" w14:textId="79BD7D4F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8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74B9056E" w14:textId="77777777" w:rsidR="00B961FD" w:rsidRPr="00E9717A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E9717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56" w:type="dxa"/>
          </w:tcPr>
          <w:p w14:paraId="79123EA0" w14:textId="77777777" w:rsidR="00B961FD" w:rsidRPr="00E9717A" w:rsidRDefault="00B961FD" w:rsidP="00B961FD">
            <w:pPr>
              <w:pStyle w:val="TableParagraph"/>
              <w:spacing w:line="267" w:lineRule="exact"/>
              <w:ind w:left="146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Классные</w:t>
            </w:r>
            <w:r w:rsidRPr="00E9717A">
              <w:rPr>
                <w:spacing w:val="-13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руководители,</w:t>
            </w:r>
          </w:p>
          <w:p w14:paraId="4BF96F18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предметники</w:t>
            </w:r>
          </w:p>
        </w:tc>
      </w:tr>
      <w:tr w:rsidR="00B961FD" w:rsidRPr="004C2047" w14:paraId="1A8CDE1E" w14:textId="77777777" w:rsidTr="00B961FD">
        <w:trPr>
          <w:trHeight w:val="4506"/>
        </w:trPr>
        <w:tc>
          <w:tcPr>
            <w:tcW w:w="1020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FE40FD7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6B40B87E" w14:textId="77777777" w:rsidR="00B961FD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Курсы внеурочной деятельности </w:t>
            </w:r>
          </w:p>
          <w:p w14:paraId="2CF2B0B0" w14:textId="77777777" w:rsidR="00B961FD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tbl>
            <w:tblPr>
              <w:tblW w:w="981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941"/>
              <w:gridCol w:w="1531"/>
              <w:gridCol w:w="3338"/>
            </w:tblGrid>
            <w:tr w:rsidR="00B961FD" w:rsidRPr="00E9717A" w14:paraId="09A7887F" w14:textId="77777777" w:rsidTr="00B961FD">
              <w:tc>
                <w:tcPr>
                  <w:tcW w:w="49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1C4D6E" w14:textId="77777777" w:rsidR="00B961FD" w:rsidRPr="006B1CEC" w:rsidRDefault="00B961FD" w:rsidP="00B961FD">
                  <w:pPr>
                    <w:widowControl w:val="0"/>
                    <w:autoSpaceDN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b/>
                      <w:bCs/>
                      <w:color w:val="1F497D" w:themeColor="text2"/>
                      <w:sz w:val="24"/>
                      <w:szCs w:val="24"/>
                      <w:lang w:eastAsia="ru-RU"/>
                    </w:rPr>
                  </w:pPr>
                </w:p>
                <w:p w14:paraId="1FD36176" w14:textId="77777777" w:rsidR="00B961FD" w:rsidRPr="006B1CEC" w:rsidRDefault="00B961FD" w:rsidP="00B961FD">
                  <w:pPr>
                    <w:widowControl w:val="0"/>
                    <w:autoSpaceDN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b/>
                      <w:bCs/>
                      <w:color w:val="1F497D" w:themeColor="text2"/>
                      <w:sz w:val="24"/>
                      <w:szCs w:val="24"/>
                      <w:lang w:eastAsia="ru-RU"/>
                    </w:rPr>
                  </w:pPr>
                  <w:r w:rsidRPr="006B1CEC">
                    <w:rPr>
                      <w:rFonts w:ascii="Times New Roman" w:eastAsia="№Е" w:hAnsi="Times New Roman" w:cs="Times New Roman"/>
                      <w:b/>
                      <w:bCs/>
                      <w:color w:val="1F497D" w:themeColor="text2"/>
                      <w:sz w:val="24"/>
                      <w:szCs w:val="24"/>
                      <w:lang w:eastAsia="ru-RU"/>
                    </w:rPr>
                    <w:t xml:space="preserve">Название курса </w:t>
                  </w:r>
                </w:p>
              </w:tc>
              <w:tc>
                <w:tcPr>
                  <w:tcW w:w="1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4E9FF2" w14:textId="77777777" w:rsidR="00B961FD" w:rsidRPr="006B1CEC" w:rsidRDefault="00B961FD" w:rsidP="00B961FD">
                  <w:pPr>
                    <w:widowControl w:val="0"/>
                    <w:autoSpaceDN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b/>
                      <w:bCs/>
                      <w:color w:val="1F497D" w:themeColor="text2"/>
                      <w:sz w:val="24"/>
                      <w:szCs w:val="24"/>
                      <w:lang w:eastAsia="ru-RU"/>
                    </w:rPr>
                  </w:pPr>
                </w:p>
                <w:p w14:paraId="625AC39B" w14:textId="77777777" w:rsidR="00B961FD" w:rsidRPr="006B1CEC" w:rsidRDefault="00B961FD" w:rsidP="00B961FD">
                  <w:pPr>
                    <w:widowControl w:val="0"/>
                    <w:autoSpaceDN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b/>
                      <w:bCs/>
                      <w:color w:val="1F497D" w:themeColor="text2"/>
                      <w:sz w:val="24"/>
                      <w:szCs w:val="24"/>
                      <w:lang w:eastAsia="ru-RU"/>
                    </w:rPr>
                  </w:pPr>
                  <w:r w:rsidRPr="006B1CEC">
                    <w:rPr>
                      <w:rFonts w:ascii="Times New Roman" w:eastAsia="№Е" w:hAnsi="Times New Roman" w:cs="Times New Roman"/>
                      <w:b/>
                      <w:bCs/>
                      <w:color w:val="1F497D" w:themeColor="text2"/>
                      <w:sz w:val="24"/>
                      <w:szCs w:val="24"/>
                      <w:lang w:eastAsia="ru-RU"/>
                    </w:rPr>
                    <w:t xml:space="preserve">Классы </w:t>
                  </w:r>
                </w:p>
              </w:tc>
              <w:tc>
                <w:tcPr>
                  <w:tcW w:w="3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0EF018" w14:textId="77777777" w:rsidR="00B961FD" w:rsidRPr="006B1CEC" w:rsidRDefault="00B961FD" w:rsidP="00B961FD">
                  <w:pPr>
                    <w:widowControl w:val="0"/>
                    <w:autoSpaceDN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b/>
                      <w:bCs/>
                      <w:color w:val="1F497D" w:themeColor="text2"/>
                      <w:sz w:val="24"/>
                      <w:szCs w:val="24"/>
                      <w:lang w:eastAsia="ru-RU"/>
                    </w:rPr>
                  </w:pPr>
                </w:p>
                <w:p w14:paraId="0B1D99F2" w14:textId="77777777" w:rsidR="00B961FD" w:rsidRPr="006B1CEC" w:rsidRDefault="00B961FD" w:rsidP="00B961FD">
                  <w:pPr>
                    <w:widowControl w:val="0"/>
                    <w:autoSpaceDN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b/>
                      <w:bCs/>
                      <w:color w:val="1F497D" w:themeColor="text2"/>
                      <w:sz w:val="24"/>
                      <w:szCs w:val="24"/>
                      <w:lang w:eastAsia="ru-RU"/>
                    </w:rPr>
                  </w:pPr>
                  <w:r w:rsidRPr="006B1CEC">
                    <w:rPr>
                      <w:rFonts w:ascii="Times New Roman" w:eastAsia="№Е" w:hAnsi="Times New Roman" w:cs="Times New Roman"/>
                      <w:b/>
                      <w:bCs/>
                      <w:color w:val="1F497D" w:themeColor="text2"/>
                      <w:sz w:val="24"/>
                      <w:szCs w:val="24"/>
                      <w:lang w:eastAsia="ru-RU"/>
                    </w:rPr>
                    <w:t>Ответственные</w:t>
                  </w:r>
                </w:p>
              </w:tc>
            </w:tr>
            <w:tr w:rsidR="00B961FD" w:rsidRPr="00E9717A" w14:paraId="31714906" w14:textId="77777777" w:rsidTr="00D52D64">
              <w:tc>
                <w:tcPr>
                  <w:tcW w:w="49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2C30B9" w14:textId="72F7E094" w:rsidR="00B961FD" w:rsidRPr="006B1CEC" w:rsidRDefault="009A6F7B" w:rsidP="00B961FD">
                  <w:pPr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  <w:t>Секция «Баскетбол»</w:t>
                  </w:r>
                </w:p>
              </w:tc>
              <w:tc>
                <w:tcPr>
                  <w:tcW w:w="1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561913" w14:textId="3C70F68B" w:rsidR="00B961FD" w:rsidRPr="006B1CEC" w:rsidRDefault="009A6F7B" w:rsidP="00B961FD">
                  <w:pPr>
                    <w:widowControl w:val="0"/>
                    <w:autoSpaceDN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№Е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3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0CCF16" w14:textId="1BEAD2E8" w:rsidR="00B961FD" w:rsidRPr="006B1CEC" w:rsidRDefault="009A6F7B" w:rsidP="00B961FD">
                  <w:pPr>
                    <w:widowControl w:val="0"/>
                    <w:autoSpaceDN w:val="0"/>
                    <w:spacing w:after="0" w:line="240" w:lineRule="auto"/>
                    <w:ind w:right="-1"/>
                    <w:jc w:val="center"/>
                    <w:rPr>
                      <w:rFonts w:ascii="Times New Roman" w:eastAsia="Batang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Batang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  <w:t>Классные руководители</w:t>
                  </w:r>
                </w:p>
              </w:tc>
            </w:tr>
            <w:tr w:rsidR="009A6F7B" w:rsidRPr="00E9717A" w14:paraId="1F2A04BD" w14:textId="77777777" w:rsidTr="00D52D64">
              <w:tc>
                <w:tcPr>
                  <w:tcW w:w="49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0B3056" w14:textId="4605114B" w:rsidR="009A6F7B" w:rsidRPr="006B1CEC" w:rsidRDefault="009A6F7B" w:rsidP="009A6F7B">
                  <w:pPr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  <w:t>Ученическая производственная бригада</w:t>
                  </w:r>
                </w:p>
              </w:tc>
              <w:tc>
                <w:tcPr>
                  <w:tcW w:w="1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4A462E" w14:textId="33CD3975" w:rsidR="009A6F7B" w:rsidRPr="006B1CEC" w:rsidRDefault="009A6F7B" w:rsidP="009A6F7B">
                  <w:pPr>
                    <w:widowControl w:val="0"/>
                    <w:autoSpaceDN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</w:pPr>
                  <w:r w:rsidRPr="00024B54">
                    <w:rPr>
                      <w:rFonts w:ascii="Times New Roman" w:eastAsia="№Е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3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7344FA" w14:textId="119C9A72" w:rsidR="009A6F7B" w:rsidRPr="006B1CEC" w:rsidRDefault="009A6F7B" w:rsidP="009A6F7B">
                  <w:pPr>
                    <w:widowControl w:val="0"/>
                    <w:autoSpaceDN w:val="0"/>
                    <w:spacing w:after="0" w:line="240" w:lineRule="auto"/>
                    <w:ind w:right="-1"/>
                    <w:jc w:val="center"/>
                    <w:rPr>
                      <w:rFonts w:ascii="Times New Roman" w:eastAsia="Batang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Batang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  <w:t>Классные руководители</w:t>
                  </w:r>
                </w:p>
              </w:tc>
            </w:tr>
            <w:tr w:rsidR="009A6F7B" w:rsidRPr="00E9717A" w14:paraId="41C2F30A" w14:textId="77777777" w:rsidTr="00D52D64">
              <w:tc>
                <w:tcPr>
                  <w:tcW w:w="49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0478F0" w14:textId="0638924E" w:rsidR="009A6F7B" w:rsidRPr="006B1CEC" w:rsidRDefault="009A6F7B" w:rsidP="009A6F7B">
                  <w:pPr>
                    <w:widowControl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F497D" w:themeColor="text2"/>
                      <w:kern w:val="2"/>
                      <w:sz w:val="24"/>
                      <w:szCs w:val="24"/>
                      <w:lang w:eastAsia="ko-K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1F497D" w:themeColor="text2"/>
                      <w:kern w:val="2"/>
                      <w:sz w:val="24"/>
                      <w:szCs w:val="24"/>
                      <w:lang w:eastAsia="ko-KR"/>
                    </w:rPr>
                    <w:t>Выставки, посещение театра, музея</w:t>
                  </w:r>
                </w:p>
              </w:tc>
              <w:tc>
                <w:tcPr>
                  <w:tcW w:w="1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A06476" w14:textId="63221EE9" w:rsidR="009A6F7B" w:rsidRPr="006B1CEC" w:rsidRDefault="009A6F7B" w:rsidP="009A6F7B">
                  <w:pPr>
                    <w:widowControl w:val="0"/>
                    <w:autoSpaceDN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</w:pPr>
                  <w:r w:rsidRPr="00024B54">
                    <w:rPr>
                      <w:rFonts w:ascii="Times New Roman" w:eastAsia="№Е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3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3AAB1B" w14:textId="4CA125E4" w:rsidR="009A6F7B" w:rsidRPr="006B1CEC" w:rsidRDefault="009A6F7B" w:rsidP="009A6F7B">
                  <w:pPr>
                    <w:widowControl w:val="0"/>
                    <w:autoSpaceDN w:val="0"/>
                    <w:spacing w:after="0" w:line="240" w:lineRule="auto"/>
                    <w:ind w:right="-1"/>
                    <w:jc w:val="center"/>
                    <w:rPr>
                      <w:rFonts w:ascii="Times New Roman" w:eastAsia="Batang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Batang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  <w:t>Классные руководители</w:t>
                  </w:r>
                </w:p>
              </w:tc>
            </w:tr>
            <w:tr w:rsidR="009A6F7B" w:rsidRPr="00E9717A" w14:paraId="2989F053" w14:textId="77777777" w:rsidTr="00D52D64">
              <w:tc>
                <w:tcPr>
                  <w:tcW w:w="49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F2A45E" w14:textId="3514D69C" w:rsidR="009A6F7B" w:rsidRPr="006B1CEC" w:rsidRDefault="009A6F7B" w:rsidP="009A6F7B">
                  <w:pPr>
                    <w:widowControl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F497D" w:themeColor="text2"/>
                      <w:kern w:val="2"/>
                      <w:sz w:val="24"/>
                      <w:szCs w:val="24"/>
                      <w:lang w:eastAsia="ko-K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1F497D" w:themeColor="text2"/>
                      <w:kern w:val="2"/>
                      <w:sz w:val="24"/>
                      <w:szCs w:val="24"/>
                      <w:lang w:eastAsia="ko-KR"/>
                    </w:rPr>
                    <w:t>Конкурсы, олимпиады, конференции, защита проекта</w:t>
                  </w:r>
                </w:p>
              </w:tc>
              <w:tc>
                <w:tcPr>
                  <w:tcW w:w="1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988CE7" w14:textId="2F08AF94" w:rsidR="009A6F7B" w:rsidRPr="006B1CEC" w:rsidRDefault="009A6F7B" w:rsidP="009A6F7B">
                  <w:pPr>
                    <w:widowControl w:val="0"/>
                    <w:autoSpaceDN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</w:pPr>
                  <w:r w:rsidRPr="00024B54">
                    <w:rPr>
                      <w:rFonts w:ascii="Times New Roman" w:eastAsia="№Е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3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626358" w14:textId="3FDDBE1D" w:rsidR="009A6F7B" w:rsidRPr="006B1CEC" w:rsidRDefault="009A6F7B" w:rsidP="009A6F7B">
                  <w:pPr>
                    <w:widowControl w:val="0"/>
                    <w:autoSpaceDN w:val="0"/>
                    <w:spacing w:after="0" w:line="240" w:lineRule="auto"/>
                    <w:ind w:right="-1"/>
                    <w:jc w:val="center"/>
                    <w:rPr>
                      <w:rFonts w:ascii="Times New Roman" w:eastAsia="Batang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Batang" w:hAnsi="Times New Roman" w:cs="Times New Roman"/>
                      <w:color w:val="1F497D" w:themeColor="text2"/>
                      <w:sz w:val="24"/>
                      <w:szCs w:val="24"/>
                      <w:lang w:eastAsia="ru-RU"/>
                    </w:rPr>
                    <w:t>Классные руководители</w:t>
                  </w:r>
                </w:p>
              </w:tc>
            </w:tr>
          </w:tbl>
          <w:p w14:paraId="6117F1B4" w14:textId="77777777" w:rsidR="00B961FD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30E7D546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6EA06699" w14:textId="77777777" w:rsidR="00B961FD" w:rsidRPr="004C2047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  <w:t>Работа с родителями</w:t>
            </w:r>
          </w:p>
        </w:tc>
      </w:tr>
      <w:tr w:rsidR="00B961FD" w:rsidRPr="00E9717A" w14:paraId="3D5144FA" w14:textId="77777777" w:rsidTr="00B961FD">
        <w:trPr>
          <w:trHeight w:val="134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D2FB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777B5DB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8881F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EDAE6F3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AE261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1E2B5E82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  <w:p w14:paraId="00D56EB5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4C230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C9A7A44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961FD" w:rsidRPr="00E9717A" w14:paraId="3C642F4B" w14:textId="77777777" w:rsidTr="00B961FD">
        <w:trPr>
          <w:trHeight w:val="285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00AD7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Участие родителей в проведении общешкольных, классных мероприятий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CBE5C" w14:textId="554792E4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FB1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FAAC3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6BE6C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ЗДВР, классные руководители</w:t>
            </w:r>
          </w:p>
        </w:tc>
      </w:tr>
      <w:tr w:rsidR="00B961FD" w:rsidRPr="00E9717A" w14:paraId="7561F6AD" w14:textId="77777777" w:rsidTr="00B961FD">
        <w:trPr>
          <w:trHeight w:val="285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72609" w14:textId="5C0BB451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Общешкольные, классные родительские собрания</w:t>
            </w:r>
            <w:r w:rsidR="009A6E6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«Подготовка к ЭГЭ», «У нас экзамены», «Как поддержать ребенка при сдаче государственных экзаменов»,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B26A5" w14:textId="32440B79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FB1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6800C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B5329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Директор школы, ЗДВР</w:t>
            </w:r>
          </w:p>
        </w:tc>
      </w:tr>
      <w:tr w:rsidR="00B961FD" w:rsidRPr="00E9717A" w14:paraId="6A737336" w14:textId="77777777" w:rsidTr="00B961FD">
        <w:trPr>
          <w:trHeight w:val="285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1402F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Педагогическое просвещение родителей по вопросам воспитания детей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364C" w14:textId="7423B958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FB1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D8AE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 раз/четверть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0413C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7E19ACAE" w14:textId="77777777" w:rsidTr="00B961FD">
        <w:trPr>
          <w:trHeight w:val="285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7C557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Информационное оповещение </w:t>
            </w: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через школьный сайт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A9BEF" w14:textId="6AA639C4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FB1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CE6EF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420C3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</w:t>
            </w:r>
          </w:p>
        </w:tc>
      </w:tr>
      <w:tr w:rsidR="00B961FD" w:rsidRPr="00E9717A" w14:paraId="0145DFFC" w14:textId="77777777" w:rsidTr="00B961FD">
        <w:trPr>
          <w:trHeight w:val="285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2993B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Индивидуальные консультации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3664" w14:textId="3EEACEB0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FB1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5885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CB704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3A254C6B" w14:textId="77777777" w:rsidTr="00B961FD">
        <w:trPr>
          <w:trHeight w:val="285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7D9E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Совместные с детьми походы, экскурсии.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603A4" w14:textId="3B720C90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FB1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6AFDF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По плану к</w:t>
            </w:r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л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ассных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рук</w:t>
            </w:r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оводителей</w:t>
            </w:r>
            <w:proofErr w:type="spellEnd"/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6039C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373E6389" w14:textId="77777777" w:rsidTr="00B961FD">
        <w:trPr>
          <w:trHeight w:val="285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690E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совета профилактики </w:t>
            </w:r>
            <w:r w:rsidRPr="00E9717A"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  <w:t xml:space="preserve">с </w:t>
            </w:r>
          </w:p>
          <w:p w14:paraId="1F58232B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717A"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  <w:t>неблагополучными  семьями</w:t>
            </w:r>
            <w:proofErr w:type="gramEnd"/>
            <w:r w:rsidRPr="00E9717A">
              <w:rPr>
                <w:rFonts w:ascii="Times New Roman" w:eastAsia="№Е" w:hAnsi="Times New Roman" w:cs="Times New Roman"/>
                <w:spacing w:val="-6"/>
                <w:sz w:val="24"/>
                <w:szCs w:val="24"/>
                <w:lang w:eastAsia="ru-RU"/>
              </w:rPr>
              <w:t xml:space="preserve">  по вопросам воспитания, обучения детей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9DD60" w14:textId="65E5B09F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FB1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E5A8F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По плану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4D9A6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Руководитель Совета профилактики</w:t>
            </w:r>
          </w:p>
        </w:tc>
      </w:tr>
      <w:tr w:rsidR="00B961FD" w:rsidRPr="00E9717A" w14:paraId="7195A02B" w14:textId="77777777" w:rsidTr="00B961FD">
        <w:trPr>
          <w:trHeight w:val="285"/>
        </w:trPr>
        <w:tc>
          <w:tcPr>
            <w:tcW w:w="3659" w:type="dxa"/>
          </w:tcPr>
          <w:p w14:paraId="6F7D5B61" w14:textId="77777777" w:rsidR="00B961FD" w:rsidRPr="00E9717A" w:rsidRDefault="00B961FD" w:rsidP="00B961FD">
            <w:pPr>
              <w:pStyle w:val="TableParagraph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Родительские собрания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 xml:space="preserve">«Школа-территория  </w:t>
            </w:r>
            <w:r w:rsidRPr="00E9717A">
              <w:rPr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безопасности»</w:t>
            </w:r>
          </w:p>
        </w:tc>
        <w:tc>
          <w:tcPr>
            <w:tcW w:w="1197" w:type="dxa"/>
          </w:tcPr>
          <w:p w14:paraId="3727858F" w14:textId="52F50EDC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FB1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023B9964" w14:textId="77777777" w:rsidR="00B961FD" w:rsidRPr="00E9717A" w:rsidRDefault="00B961FD" w:rsidP="00B961FD">
            <w:pPr>
              <w:pStyle w:val="TableParagraph"/>
              <w:ind w:left="166"/>
              <w:jc w:val="center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14-19.09.</w:t>
            </w:r>
          </w:p>
          <w:p w14:paraId="43784E05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F49A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51E5CCCE" w14:textId="77777777" w:rsidTr="00B961FD">
        <w:trPr>
          <w:trHeight w:val="285"/>
        </w:trPr>
        <w:tc>
          <w:tcPr>
            <w:tcW w:w="3659" w:type="dxa"/>
          </w:tcPr>
          <w:p w14:paraId="142E84F0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Лекторий «Как помочь </w:t>
            </w: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своему </w:t>
            </w:r>
            <w:r w:rsidRPr="00E9717A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ребенку</w:t>
            </w:r>
            <w:proofErr w:type="gramEnd"/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E9717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успешным»</w:t>
            </w:r>
          </w:p>
        </w:tc>
        <w:tc>
          <w:tcPr>
            <w:tcW w:w="1197" w:type="dxa"/>
          </w:tcPr>
          <w:p w14:paraId="57AEB3A4" w14:textId="47BE1392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FB1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642E8D37" w14:textId="77777777" w:rsidR="00B961FD" w:rsidRPr="00E9717A" w:rsidRDefault="00B961FD" w:rsidP="00B961FD">
            <w:pPr>
              <w:pStyle w:val="TableParagraph"/>
              <w:ind w:left="106"/>
              <w:jc w:val="center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по плану</w:t>
            </w:r>
          </w:p>
          <w:p w14:paraId="68EC73BC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педагога-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психолога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DDB2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B961FD" w:rsidRPr="00E9717A" w14:paraId="3243667D" w14:textId="77777777" w:rsidTr="00B961FD">
        <w:trPr>
          <w:trHeight w:val="285"/>
        </w:trPr>
        <w:tc>
          <w:tcPr>
            <w:tcW w:w="3659" w:type="dxa"/>
          </w:tcPr>
          <w:p w14:paraId="77EEDE30" w14:textId="77777777" w:rsidR="00B961FD" w:rsidRPr="00E9717A" w:rsidRDefault="00B961FD" w:rsidP="00B961FD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Родительский</w:t>
            </w:r>
            <w:r w:rsidRPr="00E9717A">
              <w:rPr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лекторий</w:t>
            </w:r>
            <w:r w:rsidRPr="00E9717A">
              <w:rPr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(классные)</w:t>
            </w:r>
          </w:p>
          <w:p w14:paraId="21CED219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«Как</w:t>
            </w:r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научиться</w:t>
            </w:r>
            <w:r w:rsidRPr="00E9717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ответственным 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свои поступки. Уроки этики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для детей и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взрослых»</w:t>
            </w:r>
          </w:p>
        </w:tc>
        <w:tc>
          <w:tcPr>
            <w:tcW w:w="1197" w:type="dxa"/>
          </w:tcPr>
          <w:p w14:paraId="165EC9E6" w14:textId="75D6CD73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FB1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4D74349A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2CCB0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4B4B58FB" w14:textId="77777777" w:rsidTr="00B961FD">
        <w:trPr>
          <w:trHeight w:val="285"/>
        </w:trPr>
        <w:tc>
          <w:tcPr>
            <w:tcW w:w="3659" w:type="dxa"/>
          </w:tcPr>
          <w:p w14:paraId="5EBF8846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Лекторий</w:t>
            </w:r>
            <w:r w:rsidRPr="00E9717A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«Роль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r w:rsidRPr="00E971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подготовке школьников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итоговой</w:t>
            </w:r>
            <w:r w:rsidRPr="00E971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аттестации»</w:t>
            </w:r>
          </w:p>
        </w:tc>
        <w:tc>
          <w:tcPr>
            <w:tcW w:w="1197" w:type="dxa"/>
          </w:tcPr>
          <w:p w14:paraId="74DBCE7A" w14:textId="7BA8A446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FB1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2F8D117D" w14:textId="31EE2FAA" w:rsidR="00B961FD" w:rsidRPr="00E9717A" w:rsidRDefault="00B65EFE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4A2EE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7C5C3FEE" w14:textId="77777777" w:rsidTr="00B961FD">
        <w:trPr>
          <w:trHeight w:val="285"/>
        </w:trPr>
        <w:tc>
          <w:tcPr>
            <w:tcW w:w="3659" w:type="dxa"/>
          </w:tcPr>
          <w:p w14:paraId="24A16AD4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«Здоровье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безопасность наших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детей»</w:t>
            </w:r>
          </w:p>
        </w:tc>
        <w:tc>
          <w:tcPr>
            <w:tcW w:w="1197" w:type="dxa"/>
          </w:tcPr>
          <w:p w14:paraId="5F8C1218" w14:textId="6553532D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FB1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1B9EFCB6" w14:textId="46FAE309" w:rsidR="00B961FD" w:rsidRPr="00E9717A" w:rsidRDefault="00B65EFE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18B5D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школы, Классные руководители</w:t>
            </w:r>
          </w:p>
        </w:tc>
      </w:tr>
      <w:tr w:rsidR="00B961FD" w:rsidRPr="00E9717A" w14:paraId="406576C9" w14:textId="77777777" w:rsidTr="00B961FD">
        <w:trPr>
          <w:trHeight w:val="285"/>
        </w:trPr>
        <w:tc>
          <w:tcPr>
            <w:tcW w:w="3659" w:type="dxa"/>
          </w:tcPr>
          <w:p w14:paraId="7A0D82CC" w14:textId="77777777" w:rsidR="00B961FD" w:rsidRPr="00E9717A" w:rsidRDefault="00B961FD" w:rsidP="00B961FD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Итоговые</w:t>
            </w:r>
            <w:r w:rsidRPr="00E9717A">
              <w:rPr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классные</w:t>
            </w:r>
            <w:r w:rsidRPr="00E9717A">
              <w:rPr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родительские</w:t>
            </w:r>
          </w:p>
          <w:p w14:paraId="735FB754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собрания</w:t>
            </w:r>
            <w:r w:rsidRPr="00E971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Pr="00E971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«Организация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летнего отдыха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детей» (инструктажи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по ТБ,</w:t>
            </w:r>
            <w:r w:rsidRPr="00E9717A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ПДД,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ППБ,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на водных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объектах)</w:t>
            </w:r>
          </w:p>
        </w:tc>
        <w:tc>
          <w:tcPr>
            <w:tcW w:w="1197" w:type="dxa"/>
          </w:tcPr>
          <w:p w14:paraId="3A090F05" w14:textId="5F26C48A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FB1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08921640" w14:textId="5F41849B" w:rsidR="00B961FD" w:rsidRPr="00E9717A" w:rsidRDefault="00B65EFE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4A26" w14:textId="77777777" w:rsidR="00B961FD" w:rsidRPr="00E9717A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032E8090" w14:textId="77777777" w:rsidTr="00B961FD">
        <w:trPr>
          <w:trHeight w:val="900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AD4D7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5C13EB16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  <w:t>Самоуправление</w:t>
            </w:r>
          </w:p>
        </w:tc>
      </w:tr>
      <w:tr w:rsidR="00B961FD" w:rsidRPr="00E9717A" w14:paraId="0FF6EDCD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6D86D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3A98558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D7734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782F7DA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B7109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12DC5671" w14:textId="793AF241" w:rsidR="00B961FD" w:rsidRPr="00E9717A" w:rsidRDefault="00B65EFE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  <w:p w14:paraId="29ECDD62" w14:textId="14AE0BD5" w:rsidR="00B961FD" w:rsidRPr="00E9717A" w:rsidRDefault="00B65EFE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5B225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2C02277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961FD" w:rsidRPr="00E9717A" w14:paraId="5A8D70B9" w14:textId="77777777" w:rsidTr="00B961FD">
        <w:tc>
          <w:tcPr>
            <w:tcW w:w="3659" w:type="dxa"/>
            <w:hideMark/>
          </w:tcPr>
          <w:p w14:paraId="0F0D784A" w14:textId="77777777" w:rsidR="00B961FD" w:rsidRPr="00E9717A" w:rsidRDefault="00B961FD" w:rsidP="00B961FD">
            <w:pPr>
              <w:pStyle w:val="TableParagraph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Выборы</w:t>
            </w:r>
            <w:r w:rsidRPr="00E9717A">
              <w:rPr>
                <w:spacing w:val="55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органов</w:t>
            </w:r>
            <w:r w:rsidRPr="00E9717A">
              <w:rPr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самоуправления</w:t>
            </w:r>
            <w:r w:rsidRPr="00E9717A">
              <w:rPr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в классе</w:t>
            </w:r>
          </w:p>
        </w:tc>
        <w:tc>
          <w:tcPr>
            <w:tcW w:w="1197" w:type="dxa"/>
            <w:hideMark/>
          </w:tcPr>
          <w:p w14:paraId="12CC65CF" w14:textId="7A8D603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CFF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hideMark/>
          </w:tcPr>
          <w:p w14:paraId="466A6F25" w14:textId="0880190A" w:rsidR="00B961FD" w:rsidRPr="00E9717A" w:rsidRDefault="00B65EFE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56" w:type="dxa"/>
            <w:hideMark/>
          </w:tcPr>
          <w:p w14:paraId="7C36BA13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  <w:r w:rsidRPr="00E9717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B961FD" w:rsidRPr="00E9717A" w14:paraId="540E0DA7" w14:textId="77777777" w:rsidTr="00B961FD">
        <w:tc>
          <w:tcPr>
            <w:tcW w:w="3659" w:type="dxa"/>
            <w:hideMark/>
          </w:tcPr>
          <w:p w14:paraId="7F2A52ED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Заседания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комитетов,</w:t>
            </w:r>
            <w:r w:rsidRPr="00E9717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выборы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актива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         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школьного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1197" w:type="dxa"/>
            <w:hideMark/>
          </w:tcPr>
          <w:p w14:paraId="15BC599E" w14:textId="5394AF2A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CFF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hideMark/>
          </w:tcPr>
          <w:p w14:paraId="75C6BE43" w14:textId="77777777" w:rsidR="00B961FD" w:rsidRPr="00E9717A" w:rsidRDefault="00B961FD" w:rsidP="00B961FD">
            <w:pPr>
              <w:pStyle w:val="TableParagraph"/>
              <w:tabs>
                <w:tab w:val="left" w:pos="125"/>
              </w:tabs>
              <w:spacing w:line="240" w:lineRule="auto"/>
              <w:ind w:left="0" w:right="-1"/>
              <w:jc w:val="center"/>
              <w:rPr>
                <w:rFonts w:eastAsia="№Е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color w:val="000000"/>
                <w:sz w:val="24"/>
                <w:szCs w:val="24"/>
                <w:lang w:eastAsia="ru-RU"/>
              </w:rPr>
              <w:t>Начало сентября</w:t>
            </w:r>
          </w:p>
        </w:tc>
        <w:tc>
          <w:tcPr>
            <w:tcW w:w="2856" w:type="dxa"/>
            <w:hideMark/>
          </w:tcPr>
          <w:p w14:paraId="647E158F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руководители,</w:t>
            </w:r>
          </w:p>
        </w:tc>
      </w:tr>
      <w:tr w:rsidR="00B961FD" w:rsidRPr="00E9717A" w14:paraId="23262FF8" w14:textId="77777777" w:rsidTr="00B961FD">
        <w:tc>
          <w:tcPr>
            <w:tcW w:w="3659" w:type="dxa"/>
            <w:hideMark/>
          </w:tcPr>
          <w:p w14:paraId="3A2E9F6D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Старт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волонтерских акций: «Дети-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детям»</w:t>
            </w:r>
          </w:p>
        </w:tc>
        <w:tc>
          <w:tcPr>
            <w:tcW w:w="1197" w:type="dxa"/>
            <w:hideMark/>
          </w:tcPr>
          <w:p w14:paraId="29A6F7AF" w14:textId="3D8A933B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CFF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hideMark/>
          </w:tcPr>
          <w:p w14:paraId="0578BB4F" w14:textId="6EAC44AC" w:rsidR="00B961FD" w:rsidRPr="00E9717A" w:rsidRDefault="00B65EFE" w:rsidP="00B961FD">
            <w:pPr>
              <w:pStyle w:val="TableParagraph"/>
              <w:ind w:left="0" w:right="-1"/>
              <w:jc w:val="center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Вторая</w:t>
            </w:r>
          </w:p>
          <w:p w14:paraId="03B68B29" w14:textId="06DD5D4B" w:rsidR="00B961FD" w:rsidRPr="00E9717A" w:rsidRDefault="00B65EFE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  <w:r w:rsidR="00B961FD"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B961FD" w:rsidRPr="00E9717A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</w:p>
        </w:tc>
        <w:tc>
          <w:tcPr>
            <w:tcW w:w="2856" w:type="dxa"/>
            <w:hideMark/>
          </w:tcPr>
          <w:p w14:paraId="0D0565FC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B961FD" w:rsidRPr="00E9717A" w14:paraId="753541A5" w14:textId="77777777" w:rsidTr="00B961FD">
        <w:tc>
          <w:tcPr>
            <w:tcW w:w="3659" w:type="dxa"/>
            <w:hideMark/>
          </w:tcPr>
          <w:p w14:paraId="0B0AF226" w14:textId="77777777" w:rsidR="00B961FD" w:rsidRPr="00E9717A" w:rsidRDefault="00B961FD" w:rsidP="00B961FD">
            <w:pPr>
              <w:pStyle w:val="TableParagraph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Учеба</w:t>
            </w:r>
            <w:r w:rsidRPr="00E9717A">
              <w:rPr>
                <w:spacing w:val="56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актива</w:t>
            </w:r>
          </w:p>
          <w:p w14:paraId="3DF83FFF" w14:textId="77777777" w:rsidR="00B961FD" w:rsidRPr="00E9717A" w:rsidRDefault="00B961FD" w:rsidP="00B961FD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Старт</w:t>
            </w:r>
            <w:r w:rsidRPr="00E9717A">
              <w:rPr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общешкольных</w:t>
            </w:r>
            <w:r w:rsidRPr="00E9717A">
              <w:rPr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конкурсов</w:t>
            </w:r>
            <w:r w:rsidRPr="00E9717A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E9717A">
              <w:rPr>
                <w:sz w:val="24"/>
                <w:szCs w:val="24"/>
              </w:rPr>
              <w:t xml:space="preserve">к </w:t>
            </w:r>
            <w:r w:rsidRPr="00E9717A">
              <w:rPr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юбилею</w:t>
            </w:r>
            <w:proofErr w:type="gramEnd"/>
            <w:r w:rsidRPr="00E9717A">
              <w:rPr>
                <w:sz w:val="24"/>
                <w:szCs w:val="24"/>
              </w:rPr>
              <w:t xml:space="preserve"> школы «Лучший класс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года»,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«Лучший ученик</w:t>
            </w:r>
            <w:r w:rsidRPr="00E9717A">
              <w:rPr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года».</w:t>
            </w:r>
          </w:p>
          <w:p w14:paraId="77BBE935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«Классный</w:t>
            </w:r>
            <w:r w:rsidRPr="00E97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Лидер»,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«Самый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</w:t>
            </w:r>
          </w:p>
          <w:p w14:paraId="7EEE92B5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здоровый класс»</w:t>
            </w:r>
          </w:p>
        </w:tc>
        <w:tc>
          <w:tcPr>
            <w:tcW w:w="1197" w:type="dxa"/>
            <w:hideMark/>
          </w:tcPr>
          <w:p w14:paraId="217F1EB8" w14:textId="75C9FBA9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CFF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hideMark/>
          </w:tcPr>
          <w:p w14:paraId="24CA4127" w14:textId="377882C8" w:rsidR="00B961FD" w:rsidRPr="00E9717A" w:rsidRDefault="00B65EFE" w:rsidP="00B961FD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961FD" w:rsidRPr="00E9717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="00B961FD" w:rsidRPr="00E9717A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="00B961FD"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</w:t>
            </w:r>
            <w:r w:rsidR="00B961FD" w:rsidRPr="00E9717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14:paraId="7E323381" w14:textId="5769C1B5" w:rsidR="00B961FD" w:rsidRPr="00E9717A" w:rsidRDefault="00B65EFE" w:rsidP="00B961FD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56" w:type="dxa"/>
            <w:hideMark/>
          </w:tcPr>
          <w:p w14:paraId="66EEE0DC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B961FD" w:rsidRPr="00E9717A" w14:paraId="0F3323C6" w14:textId="77777777" w:rsidTr="00B961FD">
        <w:tc>
          <w:tcPr>
            <w:tcW w:w="3659" w:type="dxa"/>
          </w:tcPr>
          <w:p w14:paraId="17243C19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актива школьного  </w:t>
            </w:r>
            <w:r w:rsidRPr="00E9717A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1197" w:type="dxa"/>
          </w:tcPr>
          <w:p w14:paraId="642246F3" w14:textId="2F88A24E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03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1208B724" w14:textId="77777777" w:rsidR="00B961FD" w:rsidRPr="00E9717A" w:rsidRDefault="00B961FD" w:rsidP="00B961FD">
            <w:pPr>
              <w:pStyle w:val="TableParagraph"/>
              <w:spacing w:line="240" w:lineRule="auto"/>
              <w:ind w:left="0" w:right="-1"/>
              <w:jc w:val="center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 xml:space="preserve">Каждый </w:t>
            </w:r>
            <w:r w:rsidRPr="00E9717A">
              <w:rPr>
                <w:spacing w:val="-57"/>
                <w:sz w:val="24"/>
                <w:szCs w:val="24"/>
              </w:rPr>
              <w:t xml:space="preserve">  </w:t>
            </w:r>
            <w:r w:rsidRPr="00E9717A">
              <w:rPr>
                <w:sz w:val="24"/>
                <w:szCs w:val="24"/>
              </w:rPr>
              <w:t>второй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вторник</w:t>
            </w:r>
          </w:p>
          <w:p w14:paraId="736691E7" w14:textId="1B66DF6E" w:rsidR="00B961FD" w:rsidRPr="00E9717A" w:rsidRDefault="00B65EFE" w:rsidP="00B961FD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Месяца</w:t>
            </w:r>
          </w:p>
        </w:tc>
        <w:tc>
          <w:tcPr>
            <w:tcW w:w="2856" w:type="dxa"/>
          </w:tcPr>
          <w:p w14:paraId="40F8431A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</w:tr>
      <w:tr w:rsidR="00B961FD" w:rsidRPr="00E9717A" w14:paraId="0A8A3DC0" w14:textId="77777777" w:rsidTr="00B961FD">
        <w:tc>
          <w:tcPr>
            <w:tcW w:w="3659" w:type="dxa"/>
          </w:tcPr>
          <w:p w14:paraId="37F028EA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Выборы органов самоуправления школы</w:t>
            </w:r>
          </w:p>
        </w:tc>
        <w:tc>
          <w:tcPr>
            <w:tcW w:w="1197" w:type="dxa"/>
          </w:tcPr>
          <w:p w14:paraId="135E6583" w14:textId="230B15AF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03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27691787" w14:textId="77777777" w:rsidR="00B961FD" w:rsidRPr="00E9717A" w:rsidRDefault="00B961FD" w:rsidP="00B961FD">
            <w:pPr>
              <w:pStyle w:val="TableParagraph"/>
              <w:spacing w:line="240" w:lineRule="auto"/>
              <w:ind w:left="0" w:right="-1"/>
              <w:jc w:val="center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Сентябрь-октябрь</w:t>
            </w:r>
          </w:p>
        </w:tc>
        <w:tc>
          <w:tcPr>
            <w:tcW w:w="2856" w:type="dxa"/>
          </w:tcPr>
          <w:p w14:paraId="05B84DB8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Педагог- организатор</w:t>
            </w:r>
          </w:p>
        </w:tc>
      </w:tr>
      <w:tr w:rsidR="00B961FD" w:rsidRPr="00E9717A" w14:paraId="19F27DE7" w14:textId="77777777" w:rsidTr="00B961FD">
        <w:tc>
          <w:tcPr>
            <w:tcW w:w="3659" w:type="dxa"/>
          </w:tcPr>
          <w:p w14:paraId="746FA12D" w14:textId="77777777" w:rsidR="00B961FD" w:rsidRPr="00E9717A" w:rsidRDefault="00B961FD" w:rsidP="00B961FD">
            <w:pPr>
              <w:pStyle w:val="TableParagraph"/>
              <w:spacing w:line="240" w:lineRule="auto"/>
              <w:ind w:right="106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 xml:space="preserve">Новогодний переполох: подготовка </w:t>
            </w:r>
            <w:proofErr w:type="gramStart"/>
            <w:r w:rsidRPr="00E9717A">
              <w:rPr>
                <w:sz w:val="24"/>
                <w:szCs w:val="24"/>
              </w:rPr>
              <w:t xml:space="preserve">к </w:t>
            </w:r>
            <w:r w:rsidRPr="00E9717A">
              <w:rPr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празднованию</w:t>
            </w:r>
            <w:proofErr w:type="gramEnd"/>
            <w:r w:rsidRPr="00E9717A">
              <w:rPr>
                <w:sz w:val="24"/>
                <w:szCs w:val="24"/>
              </w:rPr>
              <w:t xml:space="preserve"> Нового года, работа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мастерской</w:t>
            </w:r>
            <w:r w:rsidRPr="00E9717A">
              <w:rPr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Деда</w:t>
            </w:r>
            <w:r w:rsidRPr="00E9717A">
              <w:rPr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Мороза.</w:t>
            </w:r>
          </w:p>
          <w:p w14:paraId="79871E8D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Новогодние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</w:tc>
        <w:tc>
          <w:tcPr>
            <w:tcW w:w="1197" w:type="dxa"/>
          </w:tcPr>
          <w:p w14:paraId="4FABF3F1" w14:textId="1DF40A9F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03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12BA53F9" w14:textId="218CBF30" w:rsidR="00B961FD" w:rsidRPr="00E9717A" w:rsidRDefault="00B65EFE" w:rsidP="00B961FD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56" w:type="dxa"/>
          </w:tcPr>
          <w:p w14:paraId="11342EC2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ВР,  педагог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</w:tr>
      <w:tr w:rsidR="00B961FD" w:rsidRPr="00E9717A" w14:paraId="0F16E718" w14:textId="77777777" w:rsidTr="00B961FD">
        <w:tc>
          <w:tcPr>
            <w:tcW w:w="3659" w:type="dxa"/>
          </w:tcPr>
          <w:p w14:paraId="06D4CDF4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  <w:r w:rsidRPr="00E97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Pr="00E9717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старшеклассников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</w:p>
          <w:p w14:paraId="2CEDC49C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Работа актива по подготовке и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проведению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месячника военно-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патриотического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</w:p>
        </w:tc>
        <w:tc>
          <w:tcPr>
            <w:tcW w:w="1197" w:type="dxa"/>
          </w:tcPr>
          <w:p w14:paraId="389C6CA3" w14:textId="08B66298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03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64008C7E" w14:textId="2AC03FE6" w:rsidR="00B961FD" w:rsidRPr="00E9717A" w:rsidRDefault="00B65EFE" w:rsidP="00B961FD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Январь,</w:t>
            </w:r>
            <w:r w:rsidR="00B961FD"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B961FD"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февраль</w:t>
            </w:r>
          </w:p>
        </w:tc>
        <w:tc>
          <w:tcPr>
            <w:tcW w:w="2856" w:type="dxa"/>
          </w:tcPr>
          <w:p w14:paraId="041AB177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Педагог-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</w:tr>
      <w:tr w:rsidR="00B961FD" w:rsidRPr="00E9717A" w14:paraId="721AD4D9" w14:textId="77777777" w:rsidTr="00B961FD">
        <w:tc>
          <w:tcPr>
            <w:tcW w:w="3659" w:type="dxa"/>
          </w:tcPr>
          <w:p w14:paraId="7CAC346B" w14:textId="77777777" w:rsidR="00B961FD" w:rsidRPr="00E9717A" w:rsidRDefault="00B961FD" w:rsidP="00B961FD">
            <w:pPr>
              <w:pStyle w:val="TableParagraph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Заседание</w:t>
            </w:r>
            <w:r w:rsidRPr="00E9717A">
              <w:rPr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ученического</w:t>
            </w:r>
            <w:r w:rsidRPr="00E9717A">
              <w:rPr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Совета</w:t>
            </w:r>
          </w:p>
          <w:p w14:paraId="7563EF9E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«День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школы»</w:t>
            </w:r>
          </w:p>
        </w:tc>
        <w:tc>
          <w:tcPr>
            <w:tcW w:w="1197" w:type="dxa"/>
          </w:tcPr>
          <w:p w14:paraId="15EC7F41" w14:textId="5931E5A0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03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2CDAA805" w14:textId="018D5AF4" w:rsidR="00B961FD" w:rsidRPr="00E9717A" w:rsidRDefault="00B65EFE" w:rsidP="00B961FD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56" w:type="dxa"/>
          </w:tcPr>
          <w:p w14:paraId="5B6CA5A0" w14:textId="77777777" w:rsidR="00B961FD" w:rsidRPr="00E9717A" w:rsidRDefault="00B961FD" w:rsidP="00B961FD">
            <w:pPr>
              <w:pStyle w:val="TableParagraph"/>
              <w:spacing w:line="240" w:lineRule="auto"/>
              <w:ind w:left="91" w:right="270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Педагог-</w:t>
            </w:r>
            <w:r w:rsidRPr="00E9717A">
              <w:rPr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организатор</w:t>
            </w:r>
          </w:p>
        </w:tc>
      </w:tr>
      <w:tr w:rsidR="00B961FD" w:rsidRPr="00E9717A" w14:paraId="3AF3BA3F" w14:textId="77777777" w:rsidTr="00B961FD">
        <w:tc>
          <w:tcPr>
            <w:tcW w:w="3659" w:type="dxa"/>
          </w:tcPr>
          <w:p w14:paraId="0A646DFD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Сбор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«Я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моё место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мире»</w:t>
            </w:r>
          </w:p>
        </w:tc>
        <w:tc>
          <w:tcPr>
            <w:tcW w:w="1197" w:type="dxa"/>
          </w:tcPr>
          <w:p w14:paraId="49DC3EC7" w14:textId="28F14018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03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21613728" w14:textId="0645E586" w:rsidR="00B961FD" w:rsidRPr="00E9717A" w:rsidRDefault="00B65EFE" w:rsidP="00B961FD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56" w:type="dxa"/>
          </w:tcPr>
          <w:p w14:paraId="298DAB5C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Педагог-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</w:tr>
      <w:tr w:rsidR="00B961FD" w:rsidRPr="00E9717A" w14:paraId="3D7C0A0B" w14:textId="77777777" w:rsidTr="00B961FD">
        <w:tc>
          <w:tcPr>
            <w:tcW w:w="3659" w:type="dxa"/>
          </w:tcPr>
          <w:p w14:paraId="333CC3DA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E9717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праздновании Дня отмены КТО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197" w:type="dxa"/>
          </w:tcPr>
          <w:p w14:paraId="3D32482E" w14:textId="5E68DB06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03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4D07D936" w14:textId="3448A487" w:rsidR="00B961FD" w:rsidRPr="00E9717A" w:rsidRDefault="00B65EFE" w:rsidP="00B961FD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56" w:type="dxa"/>
          </w:tcPr>
          <w:p w14:paraId="4124D7EA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Педагог-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</w:tr>
      <w:tr w:rsidR="00B961FD" w:rsidRPr="00E9717A" w14:paraId="46555DA9" w14:textId="77777777" w:rsidTr="00B961FD">
        <w:tc>
          <w:tcPr>
            <w:tcW w:w="3659" w:type="dxa"/>
          </w:tcPr>
          <w:p w14:paraId="5A9A2043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  <w:r w:rsidRPr="00E9717A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Pr="00E971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совета,</w:t>
            </w:r>
            <w:r w:rsidRPr="00E971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«Я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помню,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я горжусь»</w:t>
            </w:r>
          </w:p>
        </w:tc>
        <w:tc>
          <w:tcPr>
            <w:tcW w:w="1197" w:type="dxa"/>
          </w:tcPr>
          <w:p w14:paraId="65D48321" w14:textId="68B1C2EF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03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24B76C32" w14:textId="6A86C96A" w:rsidR="00B961FD" w:rsidRPr="00E9717A" w:rsidRDefault="00B65EFE" w:rsidP="00B961FD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56" w:type="dxa"/>
          </w:tcPr>
          <w:p w14:paraId="2BBE8086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Педагог-</w:t>
            </w:r>
            <w:r w:rsidRPr="00E971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</w:tr>
      <w:tr w:rsidR="00B961FD" w:rsidRPr="00E9717A" w14:paraId="7922242E" w14:textId="77777777" w:rsidTr="00B961FD">
        <w:tc>
          <w:tcPr>
            <w:tcW w:w="3659" w:type="dxa"/>
          </w:tcPr>
          <w:p w14:paraId="53F6F316" w14:textId="77777777" w:rsidR="00B961FD" w:rsidRPr="00E9717A" w:rsidRDefault="00B961FD" w:rsidP="00B961FD">
            <w:pPr>
              <w:pStyle w:val="TableParagraph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Организация</w:t>
            </w:r>
            <w:r w:rsidRPr="00E9717A">
              <w:rPr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отчетных</w:t>
            </w:r>
            <w:r w:rsidRPr="00E9717A">
              <w:rPr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собраний</w:t>
            </w:r>
            <w:r w:rsidRPr="00E9717A">
              <w:rPr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в классах</w:t>
            </w:r>
          </w:p>
        </w:tc>
        <w:tc>
          <w:tcPr>
            <w:tcW w:w="1197" w:type="dxa"/>
          </w:tcPr>
          <w:p w14:paraId="43D872E7" w14:textId="66E630DF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03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61BCCE93" w14:textId="5BC9DE85" w:rsidR="00B961FD" w:rsidRPr="00E9717A" w:rsidRDefault="00B65EFE" w:rsidP="00B961FD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56" w:type="dxa"/>
          </w:tcPr>
          <w:p w14:paraId="234DC242" w14:textId="77777777" w:rsidR="00B961FD" w:rsidRPr="00E9717A" w:rsidRDefault="00B961FD" w:rsidP="00B961FD">
            <w:pPr>
              <w:pStyle w:val="TableParagraph"/>
              <w:ind w:left="0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Педагог-</w:t>
            </w:r>
            <w:proofErr w:type="gramStart"/>
            <w:r w:rsidRPr="00E9717A">
              <w:rPr>
                <w:sz w:val="24"/>
                <w:szCs w:val="24"/>
              </w:rPr>
              <w:t>организатор,</w:t>
            </w:r>
            <w:r w:rsidRPr="00E9717A">
              <w:rPr>
                <w:spacing w:val="-4"/>
                <w:sz w:val="24"/>
                <w:szCs w:val="24"/>
              </w:rPr>
              <w:t xml:space="preserve">  </w:t>
            </w:r>
            <w:r w:rsidRPr="00E9717A">
              <w:rPr>
                <w:sz w:val="24"/>
                <w:szCs w:val="24"/>
              </w:rPr>
              <w:t>классные</w:t>
            </w:r>
            <w:proofErr w:type="gramEnd"/>
            <w:r w:rsidRPr="00E9717A">
              <w:rPr>
                <w:sz w:val="24"/>
                <w:szCs w:val="24"/>
              </w:rPr>
              <w:t xml:space="preserve"> руководит.</w:t>
            </w:r>
          </w:p>
        </w:tc>
      </w:tr>
      <w:tr w:rsidR="00B961FD" w:rsidRPr="00E9717A" w14:paraId="0B6CA402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3007C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Отчет перед классом о проведенной работе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64D9F" w14:textId="67118BEA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03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C858E" w14:textId="129D48D9" w:rsidR="00B961FD" w:rsidRPr="00E9717A" w:rsidRDefault="00B65EFE" w:rsidP="00B961FD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C8CA6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73327AF3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CA330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Общешкольное отчетное собрание </w:t>
            </w:r>
            <w:proofErr w:type="gramStart"/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учащихся:  отчеты</w:t>
            </w:r>
            <w:proofErr w:type="gramEnd"/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членов Совета обучающихся школы о проделанной работе. Подведение итогов работы за год.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D46B2" w14:textId="3114D4B5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03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E07D6" w14:textId="27F3C069" w:rsidR="00B961FD" w:rsidRPr="00E9717A" w:rsidRDefault="00B65EFE" w:rsidP="00B961FD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F692B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</w:tc>
      </w:tr>
      <w:tr w:rsidR="00B961FD" w:rsidRPr="00E9717A" w14:paraId="4E071458" w14:textId="77777777" w:rsidTr="00B961FD"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9E6E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14:paraId="0A01E05E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  <w:t>Профориентация</w:t>
            </w:r>
          </w:p>
          <w:p w14:paraId="05093A1D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B961FD" w:rsidRPr="00E9717A" w14:paraId="1111D762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45B73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C54F856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7BF81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40A8902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370711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7116DBE2" w14:textId="44A6A3CC" w:rsidR="00B961FD" w:rsidRPr="00E9717A" w:rsidRDefault="00B65EFE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  <w:p w14:paraId="14FE5C9A" w14:textId="778FE43A" w:rsidR="00B961FD" w:rsidRPr="00E9717A" w:rsidRDefault="00B65EFE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32EEC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F9C0FAB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961FD" w:rsidRPr="00E9717A" w14:paraId="1A4FA870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09048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Мероприятия по профориентации в школе «Мир профессий». Конкурс рисунков, </w:t>
            </w:r>
            <w:proofErr w:type="spellStart"/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 игра, просмотр презентаций, диагностика.</w:t>
            </w:r>
          </w:p>
          <w:p w14:paraId="032C1784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ED215" w14:textId="09938D2C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22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E5322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Согласно плану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83896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ВР, классные руководители</w:t>
            </w:r>
          </w:p>
        </w:tc>
      </w:tr>
      <w:tr w:rsidR="00B961FD" w:rsidRPr="00E9717A" w14:paraId="2BF3BE74" w14:textId="77777777" w:rsidTr="00B961FD">
        <w:tc>
          <w:tcPr>
            <w:tcW w:w="3659" w:type="dxa"/>
          </w:tcPr>
          <w:p w14:paraId="7CFD9146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Pr="00E9717A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«Фестиваль</w:t>
            </w:r>
            <w:r w:rsidRPr="00E9717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профессий»</w:t>
            </w:r>
          </w:p>
        </w:tc>
        <w:tc>
          <w:tcPr>
            <w:tcW w:w="1197" w:type="dxa"/>
          </w:tcPr>
          <w:p w14:paraId="26BB1A4D" w14:textId="73DC840E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22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72ECB6CA" w14:textId="631C2E46" w:rsidR="00B961FD" w:rsidRPr="00E9717A" w:rsidRDefault="00B65EFE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53C6" w14:textId="2F8D6F9B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</w:t>
            </w:r>
            <w:r w:rsidR="006B1CEC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ектора по ВР, классные руководи</w:t>
            </w: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тели</w:t>
            </w:r>
          </w:p>
        </w:tc>
      </w:tr>
      <w:tr w:rsidR="00B961FD" w:rsidRPr="00E9717A" w14:paraId="70DF5ED7" w14:textId="77777777" w:rsidTr="00B961FD">
        <w:tc>
          <w:tcPr>
            <w:tcW w:w="3659" w:type="dxa"/>
          </w:tcPr>
          <w:p w14:paraId="40DE34CB" w14:textId="77777777" w:rsidR="00B961FD" w:rsidRPr="00E9717A" w:rsidRDefault="00B961FD" w:rsidP="00B961FD">
            <w:pPr>
              <w:pStyle w:val="TableParagraph"/>
              <w:rPr>
                <w:sz w:val="24"/>
                <w:szCs w:val="24"/>
              </w:rPr>
            </w:pPr>
            <w:r w:rsidRPr="00E9717A">
              <w:rPr>
                <w:sz w:val="24"/>
                <w:szCs w:val="24"/>
              </w:rPr>
              <w:t>Неделя</w:t>
            </w:r>
            <w:r w:rsidRPr="00E9717A">
              <w:rPr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sz w:val="24"/>
                <w:szCs w:val="24"/>
              </w:rPr>
              <w:t>профориентации</w:t>
            </w:r>
          </w:p>
          <w:p w14:paraId="279C229E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День открытых дверей. </w:t>
            </w:r>
            <w:r w:rsidRPr="00E9717A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Ярмарка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профессий</w:t>
            </w:r>
          </w:p>
        </w:tc>
        <w:tc>
          <w:tcPr>
            <w:tcW w:w="1197" w:type="dxa"/>
          </w:tcPr>
          <w:p w14:paraId="2BE8DD31" w14:textId="6E352963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22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1F7A79D1" w14:textId="5CFBE5EF" w:rsidR="00B961FD" w:rsidRPr="00E9717A" w:rsidRDefault="00B65EFE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018AC" w14:textId="5B02530B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по ВР, </w:t>
            </w:r>
            <w:r w:rsidR="006B1CEC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</w:t>
            </w: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тели</w:t>
            </w:r>
          </w:p>
        </w:tc>
      </w:tr>
      <w:tr w:rsidR="00B961FD" w:rsidRPr="00E9717A" w14:paraId="1A74BAE9" w14:textId="77777777" w:rsidTr="00B961FD">
        <w:tc>
          <w:tcPr>
            <w:tcW w:w="3659" w:type="dxa"/>
          </w:tcPr>
          <w:p w14:paraId="44464E93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9717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которую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выбираю»</w:t>
            </w:r>
          </w:p>
        </w:tc>
        <w:tc>
          <w:tcPr>
            <w:tcW w:w="1197" w:type="dxa"/>
          </w:tcPr>
          <w:p w14:paraId="5841299A" w14:textId="71C2CBB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22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56E5EEBB" w14:textId="0949C18C" w:rsidR="00B961FD" w:rsidRPr="00E9717A" w:rsidRDefault="00B65EFE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46A74" w14:textId="4C68B161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</w:t>
            </w:r>
            <w:r w:rsidR="006B1CEC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ектора по ВР, классные руководи</w:t>
            </w: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тели</w:t>
            </w:r>
          </w:p>
        </w:tc>
      </w:tr>
      <w:tr w:rsidR="00B961FD" w:rsidRPr="00E9717A" w14:paraId="5A2D7336" w14:textId="77777777" w:rsidTr="00B961FD">
        <w:tc>
          <w:tcPr>
            <w:tcW w:w="3659" w:type="dxa"/>
          </w:tcPr>
          <w:p w14:paraId="0B333D29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Проект «Все работы хороши,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бирай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971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вкус»</w:t>
            </w:r>
          </w:p>
        </w:tc>
        <w:tc>
          <w:tcPr>
            <w:tcW w:w="1197" w:type="dxa"/>
          </w:tcPr>
          <w:p w14:paraId="47BE106E" w14:textId="0B397DBE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22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10-11</w:t>
            </w:r>
          </w:p>
        </w:tc>
        <w:tc>
          <w:tcPr>
            <w:tcW w:w="2494" w:type="dxa"/>
          </w:tcPr>
          <w:p w14:paraId="61893130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0E77C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79A93688" w14:textId="77777777" w:rsidTr="00B961FD">
        <w:tc>
          <w:tcPr>
            <w:tcW w:w="3659" w:type="dxa"/>
          </w:tcPr>
          <w:p w14:paraId="1CA9BF6D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Экскурсии</w:t>
            </w:r>
            <w:r w:rsidRPr="00E971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717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музеи,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предприятии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</w:tc>
        <w:tc>
          <w:tcPr>
            <w:tcW w:w="1197" w:type="dxa"/>
          </w:tcPr>
          <w:p w14:paraId="37218626" w14:textId="1A06414E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22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</w:tcPr>
          <w:p w14:paraId="1C243992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160BE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3CB5E01D" w14:textId="77777777" w:rsidTr="00B961FD">
        <w:tc>
          <w:tcPr>
            <w:tcW w:w="3659" w:type="dxa"/>
            <w:hideMark/>
          </w:tcPr>
          <w:p w14:paraId="6B9DF39E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 (посещение</w:t>
            </w:r>
            <w:r w:rsidRPr="00E971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E971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СПО,</w:t>
            </w:r>
            <w:r w:rsidRPr="00E971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ВУЗов)</w:t>
            </w:r>
          </w:p>
        </w:tc>
        <w:tc>
          <w:tcPr>
            <w:tcW w:w="1197" w:type="dxa"/>
            <w:hideMark/>
          </w:tcPr>
          <w:p w14:paraId="2597EA1D" w14:textId="1E2CD6E6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22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hideMark/>
          </w:tcPr>
          <w:p w14:paraId="4FFD1BCC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042F7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70C98A80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37EF8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Изучение интернет ресурсов, посвященных выбору будущих профессий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AC00C" w14:textId="74F1F9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22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63892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4F2F6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21F8A884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3471C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Участие в Всероссийских проектах «</w:t>
            </w:r>
            <w:proofErr w:type="spellStart"/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ПроеКТОриЯ</w:t>
            </w:r>
            <w:proofErr w:type="spellEnd"/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», «Финансовая грамотность», «Билет в будущее»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BEBB2" w14:textId="46E89443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22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DBC26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79EED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руководители, учитель ИКТ</w:t>
            </w:r>
          </w:p>
        </w:tc>
      </w:tr>
      <w:tr w:rsidR="00B961FD" w:rsidRPr="00E9717A" w14:paraId="1B79F270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8F31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Встречи и беседы с представителями высших учебных заведений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33054" w14:textId="24314B81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22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1E513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DEC95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по ВР, классные </w:t>
            </w:r>
            <w:proofErr w:type="gramStart"/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руководи-</w:t>
            </w:r>
            <w:proofErr w:type="spellStart"/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тели</w:t>
            </w:r>
            <w:proofErr w:type="spellEnd"/>
            <w:proofErr w:type="gramEnd"/>
          </w:p>
        </w:tc>
      </w:tr>
      <w:tr w:rsidR="00B961FD" w:rsidRPr="00E9717A" w14:paraId="03FE2AF1" w14:textId="77777777" w:rsidTr="00B961FD"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67227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14:paraId="7F66163C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  <w:t>Школьные медиа</w:t>
            </w:r>
            <w:r w:rsidRPr="00E9717A">
              <w:rPr>
                <w:rFonts w:ascii="Times New Roman" w:eastAsia="№Е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0A6FF45C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B961FD" w:rsidRPr="00E9717A" w14:paraId="3089B1FF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217E6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91B9CCF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B8B44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9FA6FEB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45765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56B9B367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  <w:p w14:paraId="2D245DF8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5CDFB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62BFCB0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961FD" w:rsidRPr="00E9717A" w14:paraId="44F332EF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E571C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Размещение созданных детьми рассказов, стихов, сказок, репортажей на страницах газеты «Ветер перемен»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08DFC" w14:textId="209B88C3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65EC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3DAF5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3BDC0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4E1584FC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5DFE7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Выпуск школьной настенной газеты «Ветер перемен»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B7C08" w14:textId="1934A9D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65EC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213F3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43156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6CD070CE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BA219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Видео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 xml:space="preserve">-,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фотосъемка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классных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мероприятий</w:t>
            </w:r>
            <w:proofErr w:type="spellEnd"/>
            <w:r w:rsidRPr="00E9717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657CC" w14:textId="6940211B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65EC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3083A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F47C1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6EAB883C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89CC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Выпуск </w:t>
            </w: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стенгазет  в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классах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70D6E" w14:textId="119856F5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65EC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2940" w14:textId="32F71AC5" w:rsidR="00B961FD" w:rsidRPr="00E9717A" w:rsidRDefault="00B65EFE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527E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961FD" w:rsidRPr="00E9717A" w14:paraId="5F43695B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452E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Выпуск  тематических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стенгазет, посвященных знаменательным датам и значимым событиям школы.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E8D865" w14:textId="4397CBFA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65EC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56A2" w14:textId="19FEA968" w:rsidR="00B961FD" w:rsidRPr="00E9717A" w:rsidRDefault="00B65EFE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6AAF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961FD" w:rsidRPr="00E9717A" w14:paraId="473B64C7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DA139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Съёмки социальных видеороликов </w:t>
            </w: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и  короткометражных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фильмов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EE764" w14:textId="0C54D854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65EC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FBF73" w14:textId="2C29D1C9" w:rsidR="00B961FD" w:rsidRPr="00E9717A" w:rsidRDefault="00B65EFE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4345" w14:textId="77777777" w:rsidR="00B961FD" w:rsidRPr="00E9717A" w:rsidRDefault="00B961FD" w:rsidP="00B961FD">
            <w:pPr>
              <w:spacing w:after="0" w:line="240" w:lineRule="auto"/>
              <w:ind w:left="2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5DD17326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961FD" w:rsidRPr="00E9717A" w14:paraId="191ACFBD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5F651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Фоторепортажи со </w:t>
            </w:r>
            <w:proofErr w:type="gramStart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значимых  событий</w:t>
            </w:r>
            <w:proofErr w:type="gramEnd"/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 школы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75AF7" w14:textId="2F78F17F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65EC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991E5" w14:textId="52E1DB71" w:rsidR="00B961FD" w:rsidRPr="00E9717A" w:rsidRDefault="00B65EFE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C1B5" w14:textId="77777777" w:rsidR="00B961FD" w:rsidRPr="00E9717A" w:rsidRDefault="00B961FD" w:rsidP="00B961FD">
            <w:pPr>
              <w:spacing w:after="0" w:line="259" w:lineRule="auto"/>
              <w:ind w:left="2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61C9E31E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</w:tr>
      <w:tr w:rsidR="00B961FD" w:rsidRPr="00E9717A" w14:paraId="52C44ABA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05755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сайте школы ив социальных сетях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33146" w14:textId="0F010AA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65EC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5F24A" w14:textId="77777777" w:rsidR="00B961FD" w:rsidRPr="00E9717A" w:rsidRDefault="00B961FD" w:rsidP="00B961FD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CF2FF" w14:textId="19470566" w:rsidR="00B961FD" w:rsidRPr="00E9717A" w:rsidRDefault="00B65EFE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961FD" w:rsidRPr="00E9717A">
              <w:rPr>
                <w:rFonts w:ascii="Times New Roman" w:hAnsi="Times New Roman" w:cs="Times New Roman"/>
                <w:sz w:val="24"/>
                <w:szCs w:val="24"/>
              </w:rPr>
              <w:t>течение года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12F9" w14:textId="77777777" w:rsidR="00B961FD" w:rsidRPr="00E9717A" w:rsidRDefault="00B961FD" w:rsidP="00B961FD">
            <w:pPr>
              <w:spacing w:after="0" w:line="259" w:lineRule="auto"/>
              <w:ind w:left="2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7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14:paraId="716BE1DA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61FD" w:rsidRPr="007F7452" w14:paraId="5DB90141" w14:textId="77777777" w:rsidTr="00B961FD">
        <w:tc>
          <w:tcPr>
            <w:tcW w:w="1020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F739604" w14:textId="77777777" w:rsidR="00B961FD" w:rsidRPr="007F7452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204EE621" w14:textId="77777777" w:rsidR="00B961FD" w:rsidRPr="00B961FD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i/>
                <w:color w:val="FF0000"/>
                <w:sz w:val="28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b/>
                <w:color w:val="FF0000"/>
                <w:sz w:val="28"/>
                <w:szCs w:val="24"/>
                <w:lang w:eastAsia="ru-RU"/>
              </w:rPr>
              <w:t>Детские общественные объединения</w:t>
            </w:r>
            <w:r w:rsidRPr="00B961FD">
              <w:rPr>
                <w:rFonts w:ascii="Times New Roman" w:eastAsia="№Е" w:hAnsi="Times New Roman" w:cs="Times New Roman"/>
                <w:b/>
                <w:i/>
                <w:color w:val="FF0000"/>
                <w:sz w:val="28"/>
                <w:szCs w:val="24"/>
                <w:lang w:eastAsia="ru-RU"/>
              </w:rPr>
              <w:t xml:space="preserve"> </w:t>
            </w:r>
          </w:p>
          <w:tbl>
            <w:tblPr>
              <w:tblStyle w:val="a5"/>
              <w:tblW w:w="9952" w:type="dxa"/>
              <w:tblLook w:val="04A0" w:firstRow="1" w:lastRow="0" w:firstColumn="1" w:lastColumn="0" w:noHBand="0" w:noVBand="1"/>
            </w:tblPr>
            <w:tblGrid>
              <w:gridCol w:w="3542"/>
              <w:gridCol w:w="1272"/>
              <w:gridCol w:w="2178"/>
              <w:gridCol w:w="2960"/>
            </w:tblGrid>
            <w:tr w:rsidR="00B961FD" w:rsidRPr="007F7452" w14:paraId="55407804" w14:textId="77777777" w:rsidTr="00B961FD">
              <w:tc>
                <w:tcPr>
                  <w:tcW w:w="3542" w:type="dxa"/>
                </w:tcPr>
                <w:p w14:paraId="0DDF4F31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b/>
                      <w:sz w:val="24"/>
                      <w:szCs w:val="24"/>
                      <w:lang w:eastAsia="ru-RU"/>
                    </w:rPr>
                    <w:t>Дела, события, мероприятия</w:t>
                  </w:r>
                </w:p>
              </w:tc>
              <w:tc>
                <w:tcPr>
                  <w:tcW w:w="1272" w:type="dxa"/>
                </w:tcPr>
                <w:p w14:paraId="4AEDBE0D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Классы 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A0DBDB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Ориентировочное</w:t>
                  </w:r>
                </w:p>
                <w:p w14:paraId="3F1F1FF3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Время </w:t>
                  </w:r>
                </w:p>
                <w:p w14:paraId="28197A61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Проведения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78B18E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Ответственные</w:t>
                  </w:r>
                </w:p>
              </w:tc>
            </w:tr>
            <w:tr w:rsidR="00B961FD" w:rsidRPr="007F7452" w14:paraId="0FF5672F" w14:textId="77777777" w:rsidTr="00B961FD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490CCB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Работа по плану волонтёрского </w:t>
                  </w: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отряда 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7C8B54" w14:textId="3375EC63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7BD1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10-11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FA0F94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345032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ЗДВР</w:t>
                  </w:r>
                </w:p>
              </w:tc>
            </w:tr>
            <w:tr w:rsidR="00B961FD" w:rsidRPr="007F7452" w14:paraId="3139F9E8" w14:textId="77777777" w:rsidTr="00B961FD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842175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Работа отряда ЮДП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0465DC" w14:textId="1979E15C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7BD1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C49963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3D5D88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ЗДВР</w:t>
                  </w:r>
                </w:p>
              </w:tc>
            </w:tr>
            <w:tr w:rsidR="00B961FD" w:rsidRPr="007F7452" w14:paraId="65E2163D" w14:textId="77777777" w:rsidTr="00B961FD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350869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Работа по плану РДШ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90506D" w14:textId="3BF10AA4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7BD1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6A4CD9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130636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ЗДВР</w:t>
                  </w:r>
                </w:p>
              </w:tc>
            </w:tr>
            <w:tr w:rsidR="00B961FD" w:rsidRPr="007F7452" w14:paraId="0C30DAD5" w14:textId="77777777" w:rsidTr="00B961FD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7C0D16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Работа по плану ЮИД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0EC030" w14:textId="0246B95F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7BD1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EFB7F2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7095D5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ЗДВР</w:t>
                  </w:r>
                </w:p>
              </w:tc>
            </w:tr>
            <w:tr w:rsidR="00B961FD" w:rsidRPr="007F7452" w14:paraId="450A7D12" w14:textId="77777777" w:rsidTr="00B961FD">
              <w:tc>
                <w:tcPr>
                  <w:tcW w:w="3542" w:type="dxa"/>
                </w:tcPr>
                <w:p w14:paraId="4947D7AC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Работа по планам отрядов </w:t>
                  </w:r>
                  <w:proofErr w:type="spellStart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Юнармии</w:t>
                  </w:r>
                  <w:proofErr w:type="spellEnd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, «Юный Пограничник»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29C776" w14:textId="7BE50052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7BD1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D5DBE0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60EA54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Руководитель отряда</w:t>
                  </w:r>
                </w:p>
              </w:tc>
            </w:tr>
            <w:tr w:rsidR="00B961FD" w:rsidRPr="007F7452" w14:paraId="4740957B" w14:textId="77777777" w:rsidTr="00B961FD">
              <w:tc>
                <w:tcPr>
                  <w:tcW w:w="3542" w:type="dxa"/>
                </w:tcPr>
                <w:p w14:paraId="3E6CEC63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Трудовая акция «Осень без дыма!”»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B56B6D" w14:textId="0B86ECB7" w:rsidR="00B961FD" w:rsidRPr="00B961FD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7BD1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E73028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2F363C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Руководитель отряда</w:t>
                  </w:r>
                </w:p>
              </w:tc>
            </w:tr>
            <w:tr w:rsidR="00B961FD" w:rsidRPr="007F7452" w14:paraId="33FBA425" w14:textId="77777777" w:rsidTr="00B961FD">
              <w:tc>
                <w:tcPr>
                  <w:tcW w:w="3542" w:type="dxa"/>
                </w:tcPr>
                <w:p w14:paraId="13B368ED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Социально-благотворительная акция «День пожилых людей»</w:t>
                  </w:r>
                </w:p>
              </w:tc>
              <w:tc>
                <w:tcPr>
                  <w:tcW w:w="1272" w:type="dxa"/>
                </w:tcPr>
                <w:p w14:paraId="64CD0C62" w14:textId="29F1BE88" w:rsidR="00B961FD" w:rsidRPr="00B961FD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7BD1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6105F6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2960" w:type="dxa"/>
                </w:tcPr>
                <w:p w14:paraId="0A2E7999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Руководитель отряда</w:t>
                  </w:r>
                </w:p>
              </w:tc>
            </w:tr>
            <w:tr w:rsidR="00B961FD" w:rsidRPr="007F7452" w14:paraId="37C4074E" w14:textId="77777777" w:rsidTr="00B961FD">
              <w:tc>
                <w:tcPr>
                  <w:tcW w:w="3542" w:type="dxa"/>
                </w:tcPr>
                <w:p w14:paraId="57D4F6CF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Благотворительная акция “Белый цветок»</w:t>
                  </w:r>
                </w:p>
              </w:tc>
              <w:tc>
                <w:tcPr>
                  <w:tcW w:w="1272" w:type="dxa"/>
                </w:tcPr>
                <w:p w14:paraId="200D3519" w14:textId="0D2A54A4" w:rsidR="00B961FD" w:rsidRPr="00B961FD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7BD1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BAC804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2960" w:type="dxa"/>
                </w:tcPr>
                <w:p w14:paraId="59980350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Руководитель отряда</w:t>
                  </w:r>
                </w:p>
              </w:tc>
            </w:tr>
            <w:tr w:rsidR="00B961FD" w:rsidRPr="007F7452" w14:paraId="19E17125" w14:textId="77777777" w:rsidTr="00B961FD">
              <w:tc>
                <w:tcPr>
                  <w:tcW w:w="3542" w:type="dxa"/>
                </w:tcPr>
                <w:p w14:paraId="7658FCBF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proofErr w:type="spellStart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Эколята</w:t>
                  </w:r>
                  <w:proofErr w:type="spellEnd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-юные защитники природы»</w:t>
                  </w:r>
                </w:p>
              </w:tc>
              <w:tc>
                <w:tcPr>
                  <w:tcW w:w="1272" w:type="dxa"/>
                </w:tcPr>
                <w:p w14:paraId="4EE51B2E" w14:textId="4540A8C8" w:rsidR="00B961FD" w:rsidRPr="00B961FD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7BD1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508DDA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  <w:tc>
                <w:tcPr>
                  <w:tcW w:w="2960" w:type="dxa"/>
                </w:tcPr>
                <w:p w14:paraId="1B5EAB61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Руководитель отряда</w:t>
                  </w:r>
                </w:p>
              </w:tc>
            </w:tr>
            <w:tr w:rsidR="00B961FD" w:rsidRPr="007F7452" w14:paraId="703F6A8D" w14:textId="77777777" w:rsidTr="00B961FD">
              <w:tc>
                <w:tcPr>
                  <w:tcW w:w="3542" w:type="dxa"/>
                </w:tcPr>
                <w:p w14:paraId="78BE6829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Весенняя Неделя Добра (ряд мероприятий, осуществляемых каждым </w:t>
                  </w:r>
                  <w:proofErr w:type="gramStart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классом:  «</w:t>
                  </w:r>
                  <w:proofErr w:type="gramEnd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Чистый поселок - чистая планета», «Памяти павших»,  «Посади дерево», «Подарок младшему другу», «Здоровая перемена» и др.)</w:t>
                  </w:r>
                </w:p>
              </w:tc>
              <w:tc>
                <w:tcPr>
                  <w:tcW w:w="1272" w:type="dxa"/>
                </w:tcPr>
                <w:p w14:paraId="3BAEF74A" w14:textId="46530694" w:rsidR="00B961FD" w:rsidRPr="00B961FD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7BD1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51983E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Апрель</w:t>
                  </w:r>
                </w:p>
              </w:tc>
              <w:tc>
                <w:tcPr>
                  <w:tcW w:w="2960" w:type="dxa"/>
                </w:tcPr>
                <w:p w14:paraId="4F4A4B81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Классные руководители</w:t>
                  </w:r>
                </w:p>
              </w:tc>
            </w:tr>
            <w:tr w:rsidR="00B961FD" w:rsidRPr="007F7452" w14:paraId="4035BA93" w14:textId="77777777" w:rsidTr="00B961FD">
              <w:tc>
                <w:tcPr>
                  <w:tcW w:w="3542" w:type="dxa"/>
                </w:tcPr>
                <w:p w14:paraId="4BE7A97E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Участие в проектах и акциях РДШ</w:t>
                  </w:r>
                </w:p>
              </w:tc>
              <w:tc>
                <w:tcPr>
                  <w:tcW w:w="1272" w:type="dxa"/>
                </w:tcPr>
                <w:p w14:paraId="115E33CC" w14:textId="27CFDE1C" w:rsidR="00B961FD" w:rsidRPr="00B961FD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7BD1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2178" w:type="dxa"/>
                </w:tcPr>
                <w:p w14:paraId="65F5D799" w14:textId="77777777" w:rsidR="00B961FD" w:rsidRPr="007F7452" w:rsidRDefault="00B961FD" w:rsidP="00B961FD">
                  <w:pPr>
                    <w:widowControl w:val="0"/>
                    <w:autoSpaceDN w:val="0"/>
                    <w:ind w:right="5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960" w:type="dxa"/>
                </w:tcPr>
                <w:p w14:paraId="235CF528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Руководитель отряда</w:t>
                  </w:r>
                </w:p>
              </w:tc>
            </w:tr>
            <w:tr w:rsidR="00B961FD" w:rsidRPr="007F7452" w14:paraId="7C3F6B59" w14:textId="77777777" w:rsidTr="00B961FD">
              <w:tc>
                <w:tcPr>
                  <w:tcW w:w="3542" w:type="dxa"/>
                </w:tcPr>
                <w:p w14:paraId="68437856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Участие школьных отрядов в мероприятиях (акциях, конкурсах и т.д.), приуроченных к Дню солидарности в борьбе с терроризмом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6C5A66" w14:textId="510B46D1" w:rsidR="00B961FD" w:rsidRPr="00B961FD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7BD1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D4EF1E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2960" w:type="dxa"/>
                </w:tcPr>
                <w:p w14:paraId="55E639AC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РДШ, ЮК, ШУС, </w:t>
                  </w:r>
                  <w:proofErr w:type="spellStart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Юнармия</w:t>
                  </w:r>
                  <w:proofErr w:type="spellEnd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, ЮДП, Юные друзья пограничников, руководители отрядов</w:t>
                  </w:r>
                </w:p>
              </w:tc>
            </w:tr>
            <w:tr w:rsidR="00B961FD" w:rsidRPr="007F7452" w14:paraId="1D81BD57" w14:textId="77777777" w:rsidTr="00B961FD">
              <w:tc>
                <w:tcPr>
                  <w:tcW w:w="3542" w:type="dxa"/>
                </w:tcPr>
                <w:p w14:paraId="28063CCE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Участие школьных отрядов в мероприятиях (акциях, конкурсах и т.д.), приуроченных Дню Республики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576DE6" w14:textId="0B57C4E3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615F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1FD9D6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2960" w:type="dxa"/>
                </w:tcPr>
                <w:p w14:paraId="43F4B2F2" w14:textId="4045E5BF" w:rsidR="00B961FD" w:rsidRPr="007F7452" w:rsidRDefault="00B961FD" w:rsidP="006B1CEC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РДШ, ЮК, ШУС, </w:t>
                  </w:r>
                  <w:proofErr w:type="spellStart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Юнармия</w:t>
                  </w:r>
                  <w:proofErr w:type="spellEnd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, ЮДП</w:t>
                  </w:r>
                  <w:proofErr w:type="gramStart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, ,</w:t>
                  </w:r>
                  <w:proofErr w:type="gramEnd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 руководители отрядов</w:t>
                  </w:r>
                </w:p>
              </w:tc>
            </w:tr>
            <w:tr w:rsidR="00B961FD" w:rsidRPr="007F7452" w14:paraId="73DB4AAF" w14:textId="77777777" w:rsidTr="00B961FD">
              <w:tc>
                <w:tcPr>
                  <w:tcW w:w="3542" w:type="dxa"/>
                </w:tcPr>
                <w:p w14:paraId="15497AC4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Участие школьных отрядов в мероприятиях (акциях, конкурсах и т.д.), приуроченных Дню Учителя, Дню Города, Дню Молодежи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F7619B" w14:textId="5A382AFD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615F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685E30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2960" w:type="dxa"/>
                </w:tcPr>
                <w:p w14:paraId="45F219F9" w14:textId="548B9F0F" w:rsidR="00B961FD" w:rsidRPr="007F7452" w:rsidRDefault="00B961FD" w:rsidP="006B1CEC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РДШ, ЮК, ШУС, </w:t>
                  </w:r>
                  <w:proofErr w:type="spellStart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Юнармия</w:t>
                  </w:r>
                  <w:proofErr w:type="spellEnd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, ЮДП</w:t>
                  </w:r>
                  <w:proofErr w:type="gramStart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, ,</w:t>
                  </w:r>
                  <w:proofErr w:type="gramEnd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 руководители отрядов</w:t>
                  </w:r>
                </w:p>
              </w:tc>
            </w:tr>
            <w:tr w:rsidR="00B961FD" w:rsidRPr="007F7452" w14:paraId="76C9B88C" w14:textId="77777777" w:rsidTr="00B961FD">
              <w:tc>
                <w:tcPr>
                  <w:tcW w:w="3542" w:type="dxa"/>
                </w:tcPr>
                <w:p w14:paraId="3ECD04A0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Участие школьных отрядов в мероприятиях (акциях, конкурсах и т.д.), приуроченных Дню Чеченской женщины, Дню Матери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373B13" w14:textId="2A64F461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615F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E236A6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Сентябрь, ноябрь</w:t>
                  </w:r>
                </w:p>
              </w:tc>
              <w:tc>
                <w:tcPr>
                  <w:tcW w:w="2960" w:type="dxa"/>
                </w:tcPr>
                <w:p w14:paraId="6857439C" w14:textId="0B61F804" w:rsidR="00B961FD" w:rsidRPr="007F7452" w:rsidRDefault="00B961FD" w:rsidP="006B1CEC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РДШ, ЮК, ШУС, </w:t>
                  </w:r>
                  <w:proofErr w:type="spellStart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Юнар-мия</w:t>
                  </w:r>
                  <w:proofErr w:type="spellEnd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, ЮДП</w:t>
                  </w:r>
                  <w:proofErr w:type="gramStart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proofErr w:type="gramEnd"/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 руково</w:t>
                  </w: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дители отрядов</w:t>
                  </w:r>
                </w:p>
              </w:tc>
            </w:tr>
            <w:tr w:rsidR="00B961FD" w:rsidRPr="007F7452" w14:paraId="624E198E" w14:textId="77777777" w:rsidTr="00B961FD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B9BCE2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Участие школьных отрядов в мероприятиях (акциях, конкурсах и т.д.), приуроченных Дню Единства народов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9004D6" w14:textId="5E4DE7C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615F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1684AB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Ноябрь</w:t>
                  </w:r>
                </w:p>
              </w:tc>
              <w:tc>
                <w:tcPr>
                  <w:tcW w:w="2960" w:type="dxa"/>
                </w:tcPr>
                <w:p w14:paraId="59EC88EF" w14:textId="507A4411" w:rsidR="00B961FD" w:rsidRPr="007F7452" w:rsidRDefault="006B1CEC" w:rsidP="006B1CEC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РДШ, ЮК, ШУС, </w:t>
                  </w:r>
                  <w:proofErr w:type="spellStart"/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Юнар-мия</w:t>
                  </w:r>
                  <w:proofErr w:type="spellEnd"/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, ЮДП</w:t>
                  </w:r>
                  <w:r w:rsidR="00B961FD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, руково</w:t>
                  </w:r>
                  <w:r w:rsidR="00B961FD"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дители отрядов</w:t>
                  </w:r>
                </w:p>
              </w:tc>
            </w:tr>
            <w:tr w:rsidR="00B961FD" w:rsidRPr="007F7452" w14:paraId="13A41FC8" w14:textId="77777777" w:rsidTr="00B961FD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374988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Участие школьных отрядов в мероприятиях (акциях, конкурсах и т.д.), приуроченных Дню Героев Отечества, Дню Инвалидов, Дню борьбы со </w:t>
                  </w:r>
                  <w:proofErr w:type="spellStart"/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спидом</w:t>
                  </w:r>
                  <w:proofErr w:type="spellEnd"/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0CC44C" w14:textId="3925AA20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615F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D33B93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  <w:tc>
                <w:tcPr>
                  <w:tcW w:w="2960" w:type="dxa"/>
                </w:tcPr>
                <w:p w14:paraId="47A1576F" w14:textId="7D9233A3" w:rsidR="00B961FD" w:rsidRPr="007F7452" w:rsidRDefault="00B961FD" w:rsidP="006B1CEC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РДШ, ЮК, ШУС, </w:t>
                  </w:r>
                  <w:proofErr w:type="spellStart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Юнар-мия</w:t>
                  </w:r>
                  <w:proofErr w:type="spellEnd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, ЮДП, </w:t>
                  </w:r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руково</w:t>
                  </w: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дители отрядов</w:t>
                  </w:r>
                </w:p>
              </w:tc>
            </w:tr>
            <w:tr w:rsidR="00B961FD" w:rsidRPr="007F7452" w14:paraId="7BC44D46" w14:textId="77777777" w:rsidTr="00B961FD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64090F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Участие школьных отрядов в мероприятиях (акциях, конкурсах и т.д.), приуроченных Дню Конституции РФ, Дню Конституции ЧР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BC5048" w14:textId="08A834ED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961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6086BC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Декабрь, март</w:t>
                  </w:r>
                </w:p>
              </w:tc>
              <w:tc>
                <w:tcPr>
                  <w:tcW w:w="2960" w:type="dxa"/>
                </w:tcPr>
                <w:p w14:paraId="131DDD6D" w14:textId="0D123A97" w:rsidR="00B961FD" w:rsidRPr="007F7452" w:rsidRDefault="006B1CEC" w:rsidP="006B1CEC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РДШ, ЮК, ШУС, </w:t>
                  </w:r>
                  <w:proofErr w:type="spellStart"/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Юнар-мия</w:t>
                  </w:r>
                  <w:proofErr w:type="spellEnd"/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, ЮДП</w:t>
                  </w:r>
                  <w:r w:rsidR="00B961FD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, руково</w:t>
                  </w:r>
                  <w:r w:rsidR="00B961FD"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дители отрядов</w:t>
                  </w:r>
                </w:p>
              </w:tc>
            </w:tr>
            <w:tr w:rsidR="00B961FD" w:rsidRPr="007F7452" w14:paraId="27598ABB" w14:textId="77777777" w:rsidTr="00B961FD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D57CDA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Участие школьных отрядов в мероприятиях (акциях, конкурсах и т.д.), приуроченных Дню Восстановления Чеченской Республики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238BF0" w14:textId="68995B5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961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BC60BC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Январь</w:t>
                  </w:r>
                </w:p>
              </w:tc>
              <w:tc>
                <w:tcPr>
                  <w:tcW w:w="2960" w:type="dxa"/>
                </w:tcPr>
                <w:p w14:paraId="70D7F186" w14:textId="079B76E7" w:rsidR="00B961FD" w:rsidRPr="007F7452" w:rsidRDefault="00B961FD" w:rsidP="006B1CEC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hAnsi="Times New Roman" w:cs="Times New Roman"/>
                      <w:sz w:val="24"/>
                    </w:rPr>
                    <w:t xml:space="preserve">РДШ, ЮК, ШУС, </w:t>
                  </w:r>
                  <w:proofErr w:type="spellStart"/>
                  <w:r w:rsidRPr="007F7452">
                    <w:rPr>
                      <w:rFonts w:ascii="Times New Roman" w:hAnsi="Times New Roman" w:cs="Times New Roman"/>
                      <w:sz w:val="24"/>
                    </w:rPr>
                    <w:t>Юнар-мия</w:t>
                  </w:r>
                  <w:proofErr w:type="spellEnd"/>
                  <w:r w:rsidRPr="007F7452">
                    <w:rPr>
                      <w:rFonts w:ascii="Times New Roman" w:hAnsi="Times New Roman" w:cs="Times New Roman"/>
                      <w:sz w:val="24"/>
                    </w:rPr>
                    <w:t xml:space="preserve">, ЮДП, </w:t>
                  </w:r>
                  <w:r w:rsidR="006B1CEC">
                    <w:rPr>
                      <w:rFonts w:ascii="Times New Roman" w:hAnsi="Times New Roman" w:cs="Times New Roman"/>
                      <w:sz w:val="24"/>
                    </w:rPr>
                    <w:t>руково</w:t>
                  </w:r>
                  <w:r w:rsidRPr="007F7452">
                    <w:rPr>
                      <w:rFonts w:ascii="Times New Roman" w:hAnsi="Times New Roman" w:cs="Times New Roman"/>
                      <w:sz w:val="24"/>
                    </w:rPr>
                    <w:t>дители отрядов</w:t>
                  </w:r>
                </w:p>
              </w:tc>
            </w:tr>
            <w:tr w:rsidR="00B961FD" w:rsidRPr="007F7452" w14:paraId="31AA97C0" w14:textId="77777777" w:rsidTr="00B961FD">
              <w:tc>
                <w:tcPr>
                  <w:tcW w:w="3542" w:type="dxa"/>
                </w:tcPr>
                <w:p w14:paraId="312BF4E3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Участие школьных отрядов в мероприятиях (акциях, конкурсах и т.д.), приуроченных </w:t>
                  </w:r>
                  <w:proofErr w:type="gramStart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>Дню  защитников</w:t>
                  </w:r>
                  <w:proofErr w:type="gramEnd"/>
                  <w:r w:rsidRPr="007F7452"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 Отечества</w:t>
                  </w:r>
                </w:p>
              </w:tc>
              <w:tc>
                <w:tcPr>
                  <w:tcW w:w="1272" w:type="dxa"/>
                </w:tcPr>
                <w:p w14:paraId="7E5E70D8" w14:textId="0E85EF43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961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2178" w:type="dxa"/>
                </w:tcPr>
                <w:p w14:paraId="081BFA25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Февраль </w:t>
                  </w:r>
                </w:p>
              </w:tc>
              <w:tc>
                <w:tcPr>
                  <w:tcW w:w="2960" w:type="dxa"/>
                </w:tcPr>
                <w:p w14:paraId="345811AB" w14:textId="330D021D" w:rsidR="00B961FD" w:rsidRPr="007F7452" w:rsidRDefault="00B961FD" w:rsidP="006B1CEC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hAnsi="Times New Roman" w:cs="Times New Roman"/>
                      <w:sz w:val="24"/>
                    </w:rPr>
                    <w:t xml:space="preserve">РДШ, ЮК, ШУС, </w:t>
                  </w:r>
                  <w:proofErr w:type="spellStart"/>
                  <w:r w:rsidRPr="007F7452">
                    <w:rPr>
                      <w:rFonts w:ascii="Times New Roman" w:hAnsi="Times New Roman" w:cs="Times New Roman"/>
                      <w:sz w:val="24"/>
                    </w:rPr>
                    <w:t>Юнар-мия</w:t>
                  </w:r>
                  <w:proofErr w:type="spellEnd"/>
                  <w:r w:rsidRPr="007F7452">
                    <w:rPr>
                      <w:rFonts w:ascii="Times New Roman" w:hAnsi="Times New Roman" w:cs="Times New Roman"/>
                      <w:sz w:val="24"/>
                    </w:rPr>
                    <w:t xml:space="preserve">, ЮДП,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руково</w:t>
                  </w:r>
                  <w:r w:rsidRPr="007F7452">
                    <w:rPr>
                      <w:rFonts w:ascii="Times New Roman" w:hAnsi="Times New Roman" w:cs="Times New Roman"/>
                      <w:sz w:val="24"/>
                    </w:rPr>
                    <w:t>дители отрядов</w:t>
                  </w:r>
                </w:p>
              </w:tc>
            </w:tr>
            <w:tr w:rsidR="00B961FD" w:rsidRPr="007F7452" w14:paraId="0F9EF486" w14:textId="77777777" w:rsidTr="00B961FD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8C774A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Участие школьных отрядов в мероприятиях (акциях, конкурсах и т.д.), приуроченных Международному Женскому дню 8 Марта 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C94A38" w14:textId="6DE17F08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961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311565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Март</w:t>
                  </w:r>
                </w:p>
              </w:tc>
              <w:tc>
                <w:tcPr>
                  <w:tcW w:w="2960" w:type="dxa"/>
                </w:tcPr>
                <w:p w14:paraId="7E0E8F5E" w14:textId="1516DD51" w:rsidR="00B961FD" w:rsidRPr="007F7452" w:rsidRDefault="00B961FD" w:rsidP="006B1CEC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hAnsi="Times New Roman" w:cs="Times New Roman"/>
                      <w:sz w:val="24"/>
                    </w:rPr>
                    <w:t xml:space="preserve">РДШ, ЮК, ШУС, </w:t>
                  </w:r>
                  <w:proofErr w:type="spellStart"/>
                  <w:r w:rsidRPr="007F7452">
                    <w:rPr>
                      <w:rFonts w:ascii="Times New Roman" w:hAnsi="Times New Roman" w:cs="Times New Roman"/>
                      <w:sz w:val="24"/>
                    </w:rPr>
                    <w:t>Юнар-мия</w:t>
                  </w:r>
                  <w:proofErr w:type="spellEnd"/>
                  <w:r w:rsidRPr="007F7452">
                    <w:rPr>
                      <w:rFonts w:ascii="Times New Roman" w:hAnsi="Times New Roman" w:cs="Times New Roman"/>
                      <w:sz w:val="24"/>
                    </w:rPr>
                    <w:t xml:space="preserve">, ЮДП,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руково</w:t>
                  </w:r>
                  <w:r w:rsidRPr="007F7452">
                    <w:rPr>
                      <w:rFonts w:ascii="Times New Roman" w:hAnsi="Times New Roman" w:cs="Times New Roman"/>
                      <w:sz w:val="24"/>
                    </w:rPr>
                    <w:t>дители отрядов</w:t>
                  </w:r>
                </w:p>
              </w:tc>
            </w:tr>
            <w:tr w:rsidR="00B961FD" w:rsidRPr="007F7452" w14:paraId="3B38C493" w14:textId="77777777" w:rsidTr="00B961FD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177765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Участие школьных отрядов в мероприятиях (акциях, конкурсах и т.д.), приуроченных Дню отмены КТО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4C38CD" w14:textId="0C1427ED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961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2C0BE2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Апрель</w:t>
                  </w:r>
                </w:p>
              </w:tc>
              <w:tc>
                <w:tcPr>
                  <w:tcW w:w="2960" w:type="dxa"/>
                </w:tcPr>
                <w:p w14:paraId="76D096DE" w14:textId="647FE0B8" w:rsidR="00B961FD" w:rsidRPr="007F7452" w:rsidRDefault="006B1CEC" w:rsidP="006B1CEC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РДШ, ЮК, ШУС,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Юнар-мия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ЮДП</w:t>
                  </w:r>
                  <w:r w:rsidR="00B961FD" w:rsidRPr="007F74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руководители отрядов</w:t>
                  </w:r>
                </w:p>
              </w:tc>
            </w:tr>
            <w:tr w:rsidR="00B961FD" w:rsidRPr="007F7452" w14:paraId="389E2269" w14:textId="77777777" w:rsidTr="00B961FD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DA140C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Участие школьных отрядов в мероприятиях (акциях, конкурсах и т.д.), приуроченных Дню Победы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3FBF44" w14:textId="19A7F07E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961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99624D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2960" w:type="dxa"/>
                </w:tcPr>
                <w:p w14:paraId="275D1292" w14:textId="18DCCFFB" w:rsidR="00B961FD" w:rsidRPr="007F7452" w:rsidRDefault="00B961FD" w:rsidP="006B1CEC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745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РДШ, ЮК, ШУС, </w:t>
                  </w:r>
                  <w:proofErr w:type="spellStart"/>
                  <w:r w:rsidRPr="007F74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Юнар-мия</w:t>
                  </w:r>
                  <w:proofErr w:type="spellEnd"/>
                  <w:r w:rsidRPr="007F745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ЮДП,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</w:t>
                  </w:r>
                  <w:r w:rsidRPr="007F74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дители отрядов</w:t>
                  </w:r>
                </w:p>
              </w:tc>
            </w:tr>
            <w:tr w:rsidR="00B961FD" w:rsidRPr="007F7452" w14:paraId="5CA4BC6B" w14:textId="77777777" w:rsidTr="00B961FD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9AF8E7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Участие школьных отрядов в мероприятиях (акциях, конкурсах и т.д.), приуроченных Дню Памяти и Скорби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4B78D4" w14:textId="55D30444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961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673EB8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2960" w:type="dxa"/>
                </w:tcPr>
                <w:p w14:paraId="42DE13A7" w14:textId="6A23A18E" w:rsidR="00B961FD" w:rsidRPr="00B961FD" w:rsidRDefault="00B961FD" w:rsidP="006B1CEC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1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РДШ, ЮК, ШУС, </w:t>
                  </w:r>
                  <w:proofErr w:type="spellStart"/>
                  <w:r w:rsidRPr="00B961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Юнар-мия</w:t>
                  </w:r>
                  <w:proofErr w:type="spellEnd"/>
                  <w:r w:rsidRPr="00B961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ЮДП, руководители отрядов</w:t>
                  </w:r>
                </w:p>
              </w:tc>
            </w:tr>
            <w:tr w:rsidR="00B961FD" w:rsidRPr="007F7452" w14:paraId="65A97234" w14:textId="77777777" w:rsidTr="00B961FD">
              <w:tc>
                <w:tcPr>
                  <w:tcW w:w="3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DD2B0A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17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Участие школьных отрядов в мероприятиях (акциях, конкурсах и т.д.), приуроченных Международному Дню защиты детей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C8F420" w14:textId="09F705A2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961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2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4A5322" w14:textId="77777777" w:rsidR="00B961FD" w:rsidRPr="007F7452" w:rsidRDefault="00B961FD" w:rsidP="00B961FD">
                  <w:pPr>
                    <w:widowControl w:val="0"/>
                    <w:autoSpaceDN w:val="0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  <w:t xml:space="preserve">Май </w:t>
                  </w:r>
                </w:p>
              </w:tc>
              <w:tc>
                <w:tcPr>
                  <w:tcW w:w="2960" w:type="dxa"/>
                </w:tcPr>
                <w:p w14:paraId="1B63FB39" w14:textId="73F9A876" w:rsidR="00B961FD" w:rsidRPr="00B961FD" w:rsidRDefault="00B961FD" w:rsidP="006B1CEC">
                  <w:pPr>
                    <w:widowControl w:val="0"/>
                    <w:autoSpaceDN w:val="0"/>
                    <w:ind w:right="-1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1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РДШ, ЮК, ШУС, </w:t>
                  </w:r>
                  <w:proofErr w:type="spellStart"/>
                  <w:r w:rsidRPr="00B961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Юнар-мия</w:t>
                  </w:r>
                  <w:proofErr w:type="spellEnd"/>
                  <w:r w:rsidRPr="00B961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ЮДП,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</w:t>
                  </w:r>
                  <w:r w:rsidRPr="00B961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дители отрядов</w:t>
                  </w:r>
                </w:p>
              </w:tc>
            </w:tr>
          </w:tbl>
          <w:p w14:paraId="308F1896" w14:textId="77777777" w:rsidR="00B961FD" w:rsidRPr="007F7452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7CAEECA2" w14:textId="77777777" w:rsidR="00B961FD" w:rsidRPr="007F7452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B961FD" w:rsidRPr="00E9717A" w14:paraId="31928E7A" w14:textId="77777777" w:rsidTr="00B961FD"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204F0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14:paraId="3A343B5D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  <w:t>Экскурсии, походы</w:t>
            </w:r>
            <w:r w:rsidRPr="00E9717A">
              <w:rPr>
                <w:rFonts w:ascii="Times New Roman" w:eastAsia="№Е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00D61FE7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B961FD" w:rsidRPr="00E9717A" w14:paraId="40E98348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0A294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219FF51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485AA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D68B049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FBF15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6C9244F2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  <w:p w14:paraId="426BDA38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F7C2C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76B780F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961FD" w:rsidRPr="00E9717A" w14:paraId="38EEF5F5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E44F6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Посещение театров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8691D" w14:textId="73F885E9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2C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5258C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E458C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B961FD" w:rsidRPr="00E9717A" w14:paraId="748EC66A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E99A3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Посещение Музея Боевой Славы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8CFB1" w14:textId="5C04812E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2C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848C19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F69E8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130F7D12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EC83F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национальной библиотеки   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4D68D" w14:textId="3441FFA0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2C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7CBDE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4EC07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67C31A66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DDBAD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Тематические экскурсии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216844" w14:textId="6E387316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2C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9F289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плану 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A58F2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Учителя предметники</w:t>
            </w:r>
          </w:p>
        </w:tc>
      </w:tr>
      <w:tr w:rsidR="00B961FD" w:rsidRPr="00E9717A" w14:paraId="03E308E2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896C4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Туристические походы «В поход за здоровьем»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CC3A2" w14:textId="5B84C4BF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2C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9DCF2" w14:textId="1DDCEF71" w:rsidR="00B961FD" w:rsidRPr="00E9717A" w:rsidRDefault="00B65EFE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DE125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Классные руководители</w:t>
            </w:r>
          </w:p>
        </w:tc>
      </w:tr>
      <w:tr w:rsidR="00B961FD" w:rsidRPr="00E9717A" w14:paraId="7954F860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81AC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Экскурсии на предприятия горо</w:t>
            </w: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да Грозного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36679" w14:textId="3DC37398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2C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EF245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11164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07F5E074" w14:textId="77777777" w:rsidTr="00B961FD"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96CEA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14:paraId="09643889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  <w:t>Организация предметно-эстетической среды</w:t>
            </w:r>
            <w:r w:rsidRPr="00E9717A">
              <w:rPr>
                <w:rFonts w:ascii="Times New Roman" w:eastAsia="№Е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64D985FB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B961FD" w:rsidRPr="00E9717A" w14:paraId="3158CBF7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75B0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29FDFF1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EF5E5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80C27C3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E27F3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182F7364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  <w:p w14:paraId="6F6A7C32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B8532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7A1B2E5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961FD" w:rsidRPr="00E9717A" w14:paraId="64256DBB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5953A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AAB63" w14:textId="73F3D291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B9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DBC39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AA694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</w:t>
            </w:r>
          </w:p>
        </w:tc>
      </w:tr>
      <w:tr w:rsidR="00B961FD" w:rsidRPr="00E9717A" w14:paraId="16A9E5FE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EF8357" w14:textId="77777777" w:rsidR="00B961FD" w:rsidRPr="00E9717A" w:rsidRDefault="00B961FD" w:rsidP="00B961FD">
            <w:pPr>
              <w:widowControl w:val="0"/>
              <w:autoSpaceDE w:val="0"/>
              <w:autoSpaceDN w:val="0"/>
              <w:spacing w:after="0" w:line="240" w:lineRule="auto"/>
              <w:ind w:right="566" w:firstLine="142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Оформление классных уголков</w:t>
            </w:r>
          </w:p>
          <w:p w14:paraId="218E635E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6E0EA" w14:textId="5985D60A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B9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F740F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43174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7A6C8C11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8F341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Трудовые десанты по уборке территории школы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8BE03" w14:textId="52DAD76C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B9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E31D0" w14:textId="77777777" w:rsidR="00B961FD" w:rsidRPr="00E9717A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9BF4C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54E23D10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650A1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Трудовой десант по озеленению школьных клумб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FEC0E" w14:textId="4D34AAEB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B9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FBE70" w14:textId="77777777" w:rsidR="00B961FD" w:rsidRPr="00E9717A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Сентябрь, апрель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99127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291AFD3E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D7BFD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9717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Праздничное украшение кабинетов, окон кабинета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A3EF9" w14:textId="71F866CA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B9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EBAC9" w14:textId="77777777" w:rsidR="00B961FD" w:rsidRPr="00E9717A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0932D" w14:textId="77777777" w:rsidR="00B961FD" w:rsidRPr="00E9717A" w:rsidRDefault="00B961FD" w:rsidP="00B961FD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961FD" w:rsidRPr="00E9717A" w14:paraId="5DB5154A" w14:textId="77777777" w:rsidTr="00B961FD"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71E97A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4BC0BBF0" w14:textId="77777777" w:rsidR="006B1CEC" w:rsidRDefault="006B1CEC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2C169868" w14:textId="77777777" w:rsidR="00B961FD" w:rsidRPr="00E9717A" w:rsidRDefault="00B961FD" w:rsidP="00B961FD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Дополнительное образование</w:t>
            </w:r>
          </w:p>
          <w:p w14:paraId="79E19243" w14:textId="77777777" w:rsidR="00B961FD" w:rsidRPr="00E9717A" w:rsidRDefault="00B961FD" w:rsidP="00B961FD">
            <w:pPr>
              <w:autoSpaceDN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61FD" w:rsidRPr="00B961FD" w14:paraId="353261FE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A8F4" w14:textId="77777777" w:rsidR="00B961FD" w:rsidRPr="00B961FD" w:rsidRDefault="00B961FD" w:rsidP="00B961FD">
            <w:pPr>
              <w:pStyle w:val="TableParagraph"/>
              <w:spacing w:line="246" w:lineRule="exact"/>
              <w:jc w:val="center"/>
              <w:rPr>
                <w:b/>
                <w:sz w:val="24"/>
                <w:szCs w:val="24"/>
              </w:rPr>
            </w:pPr>
            <w:r w:rsidRPr="00B961FD">
              <w:rPr>
                <w:b/>
                <w:sz w:val="24"/>
                <w:szCs w:val="24"/>
              </w:rPr>
              <w:t>Наименование кружка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4FC9" w14:textId="77777777" w:rsidR="00B961FD" w:rsidRPr="00B961FD" w:rsidRDefault="00B961FD" w:rsidP="00B961FD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1FD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C63C" w14:textId="77777777" w:rsidR="00B961FD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1FD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0E2BB26" w14:textId="77777777" w:rsidR="00B961FD" w:rsidRPr="00B961FD" w:rsidRDefault="00B961FD" w:rsidP="00B961FD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10A06" w:rsidRPr="00E9717A" w14:paraId="64E2AF8A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2829" w14:textId="63A10CD2" w:rsidR="00C10A06" w:rsidRPr="00E9717A" w:rsidRDefault="00C10A06" w:rsidP="00C10A0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Театральный</w:t>
            </w:r>
            <w:proofErr w:type="gramStart"/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Радуга»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9365" w14:textId="3475ADAE" w:rsidR="00C10A06" w:rsidRPr="00E9717A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2-8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4E6761C" w14:textId="2194BA70" w:rsidR="00C10A06" w:rsidRPr="00E9717A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4E0A01" w14:textId="61C12670" w:rsidR="00C10A06" w:rsidRPr="00E9717A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Хучаева</w:t>
            </w:r>
            <w:proofErr w:type="spellEnd"/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М.</w:t>
            </w:r>
          </w:p>
        </w:tc>
      </w:tr>
      <w:tr w:rsidR="00C10A06" w:rsidRPr="00E9717A" w14:paraId="035DABDD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751F9E" w14:textId="49EC8907" w:rsidR="00C10A06" w:rsidRPr="00E9717A" w:rsidRDefault="00C10A06" w:rsidP="00C10A0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Театральный кукольный «Сказка»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4ACC1D" w14:textId="1251B26E" w:rsidR="00C10A06" w:rsidRPr="00E9717A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2-8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349A" w14:textId="6336D41D" w:rsidR="00C10A06" w:rsidRPr="00E9717A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B70A" w14:textId="4974588B" w:rsidR="00C10A06" w:rsidRPr="00E9717A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Хучаева</w:t>
            </w:r>
            <w:proofErr w:type="spellEnd"/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</w:t>
            </w:r>
          </w:p>
        </w:tc>
      </w:tr>
      <w:tr w:rsidR="00C10A06" w:rsidRPr="00E9717A" w14:paraId="3DFEDDBC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FDB9" w14:textId="0F759794" w:rsidR="00C10A06" w:rsidRPr="00E9717A" w:rsidRDefault="00C10A06" w:rsidP="00C10A0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«Счастливый английский»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908424" w14:textId="2D44BC65" w:rsidR="00C10A06" w:rsidRPr="00E9717A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1C11" w14:textId="40FC27F0" w:rsidR="00C10A06" w:rsidRPr="00E9717A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7A7D" w14:textId="2494F356" w:rsidR="00C10A06" w:rsidRPr="00E9717A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Сембиева</w:t>
            </w:r>
            <w:proofErr w:type="spellEnd"/>
            <w:r w:rsidRPr="00C10A06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М.Р</w:t>
            </w:r>
          </w:p>
        </w:tc>
      </w:tr>
      <w:tr w:rsidR="00C10A06" w:rsidRPr="00E9717A" w14:paraId="1477D047" w14:textId="77777777" w:rsidTr="00B961FD"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68C0F" w14:textId="77777777" w:rsidR="00C10A06" w:rsidRPr="00E9717A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Ключевые общешкольные дела</w:t>
            </w:r>
          </w:p>
        </w:tc>
      </w:tr>
      <w:tr w:rsidR="00C10A06" w:rsidRPr="00E9717A" w14:paraId="04866328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DE971" w14:textId="77777777" w:rsidR="00C10A06" w:rsidRPr="00E9717A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0716FFD" w14:textId="77777777" w:rsidR="00C10A06" w:rsidRPr="00E9717A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211E1" w14:textId="77777777" w:rsidR="00C10A06" w:rsidRPr="00E9717A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DD4BDD5" w14:textId="77777777" w:rsidR="00C10A06" w:rsidRPr="00E9717A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46BB" w14:textId="77777777" w:rsidR="00C10A06" w:rsidRPr="00E9717A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Ориентировочное</w:t>
            </w:r>
          </w:p>
          <w:p w14:paraId="083D502D" w14:textId="77777777" w:rsidR="00C10A06" w:rsidRPr="00E9717A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  <w:p w14:paraId="33397277" w14:textId="77777777" w:rsidR="00C10A06" w:rsidRPr="00E9717A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907D6" w14:textId="77777777" w:rsidR="00C10A06" w:rsidRPr="00E9717A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FDE76F5" w14:textId="77777777" w:rsidR="00C10A06" w:rsidRPr="00E9717A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17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10A06" w:rsidRPr="00B961FD" w14:paraId="57B66DA4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96BA51" w14:textId="77777777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Торжественная л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инейка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 xml:space="preserve"> «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Первый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звонок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68586" w14:textId="06728D50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E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D462F" w14:textId="77777777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1.09.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A777A" w14:textId="77777777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</w:t>
            </w:r>
          </w:p>
        </w:tc>
      </w:tr>
      <w:tr w:rsidR="00C10A06" w:rsidRPr="00B961FD" w14:paraId="7059CF60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99231E" w14:textId="77777777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Мероприятия месячников </w:t>
            </w:r>
            <w:proofErr w:type="gramStart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безопасности  и</w:t>
            </w:r>
            <w:proofErr w:type="gramEnd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гражданской защиты детей (</w:t>
            </w:r>
            <w:r w:rsidRPr="00B961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профилактике ДДТТ, пожарной безопасности, экстремизма, терроризма, разработка   схемы-маршрута «Дом-школа-дом», </w:t>
            </w: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учебно-тренировочная  эвакуация учащихся из здания)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4F702" w14:textId="736297DF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E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50203" w14:textId="77777777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8AF159" w14:textId="77777777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ВР, классные руководители, руководитель ЮИД и ЮДП, учитель ОБЖ</w:t>
            </w:r>
          </w:p>
        </w:tc>
      </w:tr>
      <w:tr w:rsidR="00C10A06" w:rsidRPr="00B961FD" w14:paraId="43A23935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5933B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Открытие школьной спартакиады. Осенний День Здоровья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E13EC" w14:textId="6567AF63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E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F4E9A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74C2E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Учитель физкультуры</w:t>
            </w:r>
          </w:p>
        </w:tc>
      </w:tr>
      <w:tr w:rsidR="00C10A06" w:rsidRPr="00B961FD" w14:paraId="343FE80C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97E72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Презентация волонтерского движения школы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4AD3C" w14:textId="4E39AEB4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E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6BE21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897AE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волонтерского движения</w:t>
            </w:r>
          </w:p>
        </w:tc>
      </w:tr>
      <w:tr w:rsidR="00C10A06" w:rsidRPr="00B961FD" w14:paraId="187ADCEB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5E0B7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«Посвящение в пятиклассники»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A837A" w14:textId="4F3BA81A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54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12C59A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35619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10A06" w:rsidRPr="00B961FD" w14:paraId="5D472601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79E310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Мероприятия месячника правового воспитания и профилактики правонарушений. Единый день </w:t>
            </w: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 xml:space="preserve">профилактики правонарушений и деструктивного поведения (правовые, профилактические игры, беседы и т.п.)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89F6D" w14:textId="06999F5B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54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8DE6F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A06E5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по ВР, классные руководители, </w:t>
            </w:r>
          </w:p>
        </w:tc>
      </w:tr>
      <w:tr w:rsidR="00C10A06" w:rsidRPr="00B961FD" w14:paraId="27DD42A2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9D1A7" w14:textId="77777777" w:rsidR="00C10A06" w:rsidRPr="00B961FD" w:rsidRDefault="00C10A06" w:rsidP="00C1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посвященные Дню города</w:t>
            </w:r>
          </w:p>
          <w:p w14:paraId="7B3CAC9C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отдельному плану ДО)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6DEAC" w14:textId="194EADBA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54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94C05" w14:textId="77777777" w:rsidR="00C10A06" w:rsidRPr="00B961FD" w:rsidRDefault="00C10A06" w:rsidP="00C1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01-05.10</w:t>
            </w:r>
          </w:p>
          <w:p w14:paraId="11362600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C7ABB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</w:t>
            </w:r>
          </w:p>
        </w:tc>
      </w:tr>
      <w:tr w:rsidR="00C10A06" w:rsidRPr="00B961FD" w14:paraId="209147BE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20D80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по санитарной очистке, прилегающей к школе территории и высадке деревьев «Зеленый город»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CE0BC" w14:textId="05060694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54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6623E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25.09-04.10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3A51D" w14:textId="77777777" w:rsidR="00C10A06" w:rsidRPr="00B961FD" w:rsidRDefault="00C10A06" w:rsidP="00C1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АХЧ </w:t>
            </w:r>
          </w:p>
          <w:p w14:paraId="4EB2130A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</w:t>
            </w:r>
          </w:p>
        </w:tc>
      </w:tr>
      <w:tr w:rsidR="00C10A06" w:rsidRPr="00B961FD" w14:paraId="2AE2A72A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A0717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часы и беседы на темы: «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Даймехкан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коьртан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г1ала», «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Соьлжайистехь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кхи1на г1ала»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A045" w14:textId="04AC340A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54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769A3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01-04.10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C46BD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C10A06" w:rsidRPr="00B961FD" w14:paraId="3BFF6F0D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3D351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Поздравление старейших жителей г. Грозного представителями патриотических отрядов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EBB31" w14:textId="26DCC265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54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2ECC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04CCF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ШУС, ЕДЮО «Юные 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C10A06" w:rsidRPr="00B961FD" w14:paraId="12FAF362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414FF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детских рисунков на асфальте «Лучший город Земли»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65B39" w14:textId="548D7BC1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54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6525A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22CD3" w14:textId="77777777" w:rsidR="00C10A06" w:rsidRPr="00B961FD" w:rsidRDefault="00C10A06" w:rsidP="00C1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ИЗО </w:t>
            </w:r>
          </w:p>
          <w:p w14:paraId="721E644E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0A06" w:rsidRPr="00B961FD" w14:paraId="30AB35DF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7B192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День учителя в школе: акция по поздравлению учителей, учителей-ветеранов педагогического труда, День самоуправления, концертная программа, выставка рисунков «Мой любимый учитель».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40600" w14:textId="4B046958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00754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737A4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E8257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ВР </w:t>
            </w:r>
          </w:p>
        </w:tc>
      </w:tr>
      <w:tr w:rsidR="00C10A06" w:rsidRPr="00B961FD" w14:paraId="43BC05E0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E8600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«Золотая осень»: Фотоконкурс. Праздник «Краски осени». Конкурс поделок из природного и бросового материала.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78D9D" w14:textId="4F8551C9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00754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06AD2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EC944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ЗДВР, классные руководители</w:t>
            </w:r>
          </w:p>
        </w:tc>
      </w:tr>
      <w:tr w:rsidR="00C10A06" w:rsidRPr="00B961FD" w14:paraId="0DD2B5C3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A49DA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Участие в акции </w:t>
            </w:r>
            <w:r w:rsidRPr="00B961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B961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вместеярче</w:t>
            </w:r>
            <w:proofErr w:type="spellEnd"/>
            <w:r w:rsidRPr="00B961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041E" w14:textId="267B0CF1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54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AB729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16593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10A06" w:rsidRPr="00B961FD" w14:paraId="04CF996E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3A8F8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Мероприятия месячника взаимодействия семьи и школы:</w:t>
            </w:r>
            <w:r w:rsidRPr="00B961FD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ko-KR"/>
              </w:rPr>
              <w:t xml:space="preserve"> выставка рисунков, фотографий, акции по поздравлению мам с Днем матери, конкурсная программа «Мама, папа, я – спортивная семья!», беседы, общешкольное родительское собрание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6159A" w14:textId="425E5CA1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54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770D1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FBA6D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по </w:t>
            </w:r>
            <w:proofErr w:type="gramStart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ВР,  классные</w:t>
            </w:r>
            <w:proofErr w:type="gramEnd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C10A06" w:rsidRPr="00B961FD" w14:paraId="48967965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DBC6C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День правовой защиты детей. Просмотр, обсуждение видеоролика «Наши права». Анкетирование учащихся на случай нарушения их прав и свобод в школе и семье.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23C32" w14:textId="60868097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54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C3684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40C3E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ЗДВР, учитель обществознания</w:t>
            </w:r>
          </w:p>
        </w:tc>
      </w:tr>
      <w:tr w:rsidR="00C10A06" w:rsidRPr="00B961FD" w14:paraId="2607A8AD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BED7C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Предметная неделя математики, физики, химии и биологии (шахматно-шашечный турнир, интерактивные игры, 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квесты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и т.п.)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2870F" w14:textId="51892D1A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54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4428F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A4861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МО учителей-предметников</w:t>
            </w:r>
          </w:p>
        </w:tc>
      </w:tr>
      <w:tr w:rsidR="00C10A06" w:rsidRPr="00B961FD" w14:paraId="7B1D514D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EBD02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Акция «Зимующие птицы»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5A622" w14:textId="3797A403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326DD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6D52F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10A06" w:rsidRPr="00B961FD" w14:paraId="4929E0D2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4E006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 «Бездна, в кото</w:t>
            </w: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рую надо заглянуть»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31321" w14:textId="5E7C5B9D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1C7BC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5-10.11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3C9B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обществознания </w:t>
            </w: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инспектор ПДН </w:t>
            </w:r>
          </w:p>
        </w:tc>
      </w:tr>
      <w:tr w:rsidR="00C10A06" w:rsidRPr="00B961FD" w14:paraId="66818D58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2C250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Конкурс стенгазет, приуроченный к Всемирному дню отказа от курения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551BB" w14:textId="44ADD10F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D1E2B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12-14.11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B2A0C" w14:textId="77777777" w:rsidR="00C10A06" w:rsidRPr="00B961FD" w:rsidRDefault="00C10A06" w:rsidP="00C10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ИЗО </w:t>
            </w:r>
          </w:p>
          <w:p w14:paraId="6528BA57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C10A06" w:rsidRPr="00B961FD" w14:paraId="525EC6B3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85ED6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тематических классных часов: «День против курения», «Здоровье – это жизнь», «Личность и алкоголь», «Мир без наркотиков»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AE081" w14:textId="5D9704F7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38783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19-24.11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26D7A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10A06" w:rsidRPr="00B961FD" w14:paraId="5CE3958D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991A7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беседы: «Толерантность – это что?»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5783A" w14:textId="5AC1C69F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22AA1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28FF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10A06" w:rsidRPr="00B961FD" w14:paraId="1561849A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D370A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на темы: «Права и обязанности школьника», «Твое право выбора»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534EE" w14:textId="7551AAC9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C4E13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26-30.11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C10E9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обществознания</w:t>
            </w:r>
          </w:p>
        </w:tc>
      </w:tr>
      <w:tr w:rsidR="00C10A06" w:rsidRPr="00B961FD" w14:paraId="455613B6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8C622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Предметная неделя, географии, истории, обществознания (игры-путешествия, познавательные игры и т.п.)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5FD6B" w14:textId="1CF76518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79708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A11B4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МО учителей-предметников</w:t>
            </w:r>
          </w:p>
        </w:tc>
      </w:tr>
      <w:tr w:rsidR="00C10A06" w:rsidRPr="00B961FD" w14:paraId="611B734C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F077C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Торжественная линейка «День Конституции»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ED5C6" w14:textId="1EE8615C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BC979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CF7CE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ЗДВР, ШУС, РДШ</w:t>
            </w:r>
          </w:p>
        </w:tc>
      </w:tr>
      <w:tr w:rsidR="00C10A06" w:rsidRPr="00B961FD" w14:paraId="0F4FC9A3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3262A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Мероприятия месячника эстетического воспитания в школе. Новый год в школе: украшение кабинетов, оформление окон, конкурс плакатов, поделок, праздничная программа.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C0740" w14:textId="14BAA491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F14F8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42517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ВР, классные руководители</w:t>
            </w:r>
          </w:p>
        </w:tc>
      </w:tr>
      <w:tr w:rsidR="00C10A06" w:rsidRPr="00B961FD" w14:paraId="2534B847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7235F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приуроченные к Всемирному дню борьбы со 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спидом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4ACFB" w14:textId="01FA3329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CFF3D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 – 01.12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8A0C6" w14:textId="77777777" w:rsidR="00C10A06" w:rsidRPr="00B961FD" w:rsidRDefault="00C10A06" w:rsidP="00C10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ОБЖ </w:t>
            </w:r>
          </w:p>
          <w:p w14:paraId="58DCAF0F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Медсестра школы</w:t>
            </w:r>
          </w:p>
        </w:tc>
      </w:tr>
      <w:tr w:rsidR="00C10A06" w:rsidRPr="00B961FD" w14:paraId="10220870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E4FDC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Общешкольное родительское собрание с приглашением представителей ОГИБДД УМВД России по г. Грозный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AA37B" w14:textId="0FDD2886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E8990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03805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школы, учитель ОБЖ </w:t>
            </w:r>
          </w:p>
        </w:tc>
      </w:tr>
      <w:tr w:rsidR="00C10A06" w:rsidRPr="00B961FD" w14:paraId="30CE9384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A6478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и проведение Всероссийского урока, посвященного мерам безопасности в период наступления зимы с учетом риска холодного периода года, включая переохлаждение, обморожение, гололед, ДТТ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CF06A" w14:textId="6916C656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FDB6B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17-22.12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1413C" w14:textId="77777777" w:rsidR="00C10A06" w:rsidRPr="00B961FD" w:rsidRDefault="00C10A06" w:rsidP="00C10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ОБЖ </w:t>
            </w:r>
          </w:p>
          <w:p w14:paraId="22805877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ЮИД</w:t>
            </w:r>
          </w:p>
        </w:tc>
      </w:tr>
      <w:tr w:rsidR="00C10A06" w:rsidRPr="00B961FD" w14:paraId="5E63C7F5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DF0F6" w14:textId="77777777" w:rsidR="00C10A06" w:rsidRPr="00B961FD" w:rsidRDefault="00C10A06" w:rsidP="00C10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приуроченные ко Дню восстановления государственности чеченского народа (9 января)</w:t>
            </w:r>
          </w:p>
          <w:p w14:paraId="4C120E8B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отдельному плану ДО)</w:t>
            </w:r>
          </w:p>
        </w:tc>
        <w:tc>
          <w:tcPr>
            <w:tcW w:w="119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C4CA07" w14:textId="556CB4EF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75F15" w14:textId="77777777" w:rsidR="00C10A06" w:rsidRPr="00B961FD" w:rsidRDefault="00C10A06" w:rsidP="00C1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09-13.01</w:t>
            </w:r>
          </w:p>
          <w:p w14:paraId="1F57A23D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7D081" w14:textId="77777777" w:rsidR="00C10A06" w:rsidRPr="00B961FD" w:rsidRDefault="00C10A06" w:rsidP="00C10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ВР классные руководители</w:t>
            </w:r>
          </w:p>
          <w:p w14:paraId="6106D69A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0A06" w:rsidRPr="00B961FD" w14:paraId="1399DEE9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ADF11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Общешкольная торжественная линейка, посвященная Дню восстановления государственности чеченского народа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4C5995" w14:textId="55DFCF53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56AC4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DBF8A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ВР организатор </w:t>
            </w:r>
          </w:p>
        </w:tc>
      </w:tr>
      <w:tr w:rsidR="00C10A06" w:rsidRPr="00B961FD" w14:paraId="71574596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958F4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стенгазет, посвященных Дню восстановления государственности чеченского наро</w:t>
            </w: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A646FB" w14:textId="4D7A314F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10-11</w:t>
            </w:r>
          </w:p>
        </w:tc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DE9D2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FE094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C10A06" w:rsidRPr="00B961FD" w14:paraId="5C5C0BFA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C1571B2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Предметная неделя литературы, русского и английского языков (конкурсы чтецов, сочинений, интеллектуальные игры и т.п.)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78A37" w14:textId="3614F74A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E1D93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014FB7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МО учителей-предметников</w:t>
            </w:r>
          </w:p>
        </w:tc>
      </w:tr>
      <w:tr w:rsidR="00C10A06" w:rsidRPr="00B961FD" w14:paraId="1CCD11A0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45042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Час памяти «Блокада Ленинграда»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7D709" w14:textId="3A686896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12CB2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C5385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Учитель истории, классные руководители</w:t>
            </w:r>
          </w:p>
        </w:tc>
      </w:tr>
      <w:tr w:rsidR="00C10A06" w:rsidRPr="00B961FD" w14:paraId="4E0F698B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9E7CB" w14:textId="77777777" w:rsidR="00C10A06" w:rsidRPr="00B961FD" w:rsidRDefault="00C10A06" w:rsidP="00C1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Мероприятие, посвященные Дню Защитника Отечества</w:t>
            </w:r>
          </w:p>
          <w:p w14:paraId="1CAE00DC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отдельному плану ДО)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3AE8C" w14:textId="3DAA403E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C0B4C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18-22.02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A45AA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</w:t>
            </w:r>
          </w:p>
        </w:tc>
      </w:tr>
      <w:tr w:rsidR="00C10A06" w:rsidRPr="00B961FD" w14:paraId="52DD7237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0CAB8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стенгазет «Отчизны верные сыны!»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DCAC9" w14:textId="15C66857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67F8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16-18.02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6851C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</w:t>
            </w:r>
            <w:proofErr w:type="gram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ВР.,</w:t>
            </w:r>
            <w:proofErr w:type="gram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классные руководители</w:t>
            </w:r>
          </w:p>
        </w:tc>
      </w:tr>
      <w:tr w:rsidR="00C10A06" w:rsidRPr="00B961FD" w14:paraId="35F0EA0B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38951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стенгазет «Отчизны верные сыны!»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79A08" w14:textId="74E41BCF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CE1D3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17-23.02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028FB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ВР классные руководители</w:t>
            </w:r>
          </w:p>
        </w:tc>
      </w:tr>
      <w:tr w:rsidR="00C10A06" w:rsidRPr="00B961FD" w14:paraId="6341B1A5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F7F0F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часы, беседы на темы: «Бравые ребята!», «Защищать Родину-это почетный долг», «Обязанности, долг, присяга»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A6533" w14:textId="5719C294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92E05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18-22.02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73D26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C10A06" w:rsidRPr="00B961FD" w14:paraId="5A7EB654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8F4C9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Книжная выставка «О подвигах, о доблести, </w:t>
            </w:r>
            <w:proofErr w:type="gram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славе»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3A7CD" w14:textId="4F7D676E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922B7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17-23.02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585A4" w14:textId="77777777" w:rsidR="00C10A06" w:rsidRPr="00B961FD" w:rsidRDefault="00C10A06" w:rsidP="00C1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Библиотекарь </w:t>
            </w:r>
          </w:p>
          <w:p w14:paraId="5F04E980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0A06" w:rsidRPr="00B961FD" w14:paraId="03FFAF53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5A4C2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Возложение цветов к стеле «Город воинской славы»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E8410" w14:textId="25379E10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D2EA2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2C802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ЕДЮО «Юные 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C10A06" w:rsidRPr="00B961FD" w14:paraId="394E29A1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5B848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Школьный этап конкурса на лучшее инсценированное исполнение патриотической песни, посвященный Дню защитника Отечества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B4D51" w14:textId="5AA8E860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1E7E1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 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99036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ВР организатор, классные руководители  </w:t>
            </w:r>
          </w:p>
        </w:tc>
      </w:tr>
      <w:tr w:rsidR="00C10A06" w:rsidRPr="00B961FD" w14:paraId="265F5E26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FE04E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 с просмотром видеофильма на тему: «В плену табачного дыма»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CC982" w14:textId="7D47BF32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B4A67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25-28.02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24AE1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 ОБЖ</w:t>
            </w:r>
            <w:proofErr w:type="gram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10A06" w:rsidRPr="00B961FD" w14:paraId="3CF3E5C7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3ABAB6D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8 Марта в школе: конкурсная программа «А ну-ка, девочки!», </w:t>
            </w:r>
            <w:proofErr w:type="gramStart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выставка  рисунков</w:t>
            </w:r>
            <w:proofErr w:type="gramEnd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акция по поздравлению мам, бабушек, девочек.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C4359" w14:textId="50AA3B23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08380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19AFF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ЗДВР,  классные</w:t>
            </w:r>
            <w:proofErr w:type="gramEnd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C10A06" w:rsidRPr="00B961FD" w14:paraId="318E92B7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C2E585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Торжественная линейка, приуроченная Дню Конституции ЧР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C248B" w14:textId="2C339974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29A78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CF3B8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ЗДВР,  классные</w:t>
            </w:r>
            <w:proofErr w:type="gramEnd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C10A06" w:rsidRPr="00B961FD" w14:paraId="2A9BD342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9F4B26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часы, беседы, посвященные Дню Конституции ЧР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D463" w14:textId="6223847D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A9CCC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E3F36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ЗДВР,  классные</w:t>
            </w:r>
            <w:proofErr w:type="gramEnd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C10A06" w:rsidRPr="00B961FD" w14:paraId="55C762D1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4603F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Мероприятия в рамках акции «День леса»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D1F7D" w14:textId="69713D7F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DC6A4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A5F50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ЗДВР,  классные</w:t>
            </w:r>
            <w:proofErr w:type="gramEnd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C10A06" w:rsidRPr="00B961FD" w14:paraId="23BC9C77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6D559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Мероприятия в рамках акции «Голубая лента»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3A6FA" w14:textId="1A1BB39B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B99107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D629A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ЗДВР,  классные</w:t>
            </w:r>
            <w:proofErr w:type="gramEnd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C10A06" w:rsidRPr="00B961FD" w14:paraId="487B6844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B5800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Мероприятия декадника, посвященного Дню птиц.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BB884" w14:textId="4C27365F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2627E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93AA4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ЗДВР,  классные</w:t>
            </w:r>
            <w:proofErr w:type="gramEnd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C10A06" w:rsidRPr="00B961FD" w14:paraId="0018AAF8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BC582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Мероприятия </w:t>
            </w:r>
            <w:proofErr w:type="gramStart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месячника  «</w:t>
            </w:r>
            <w:proofErr w:type="gramEnd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 здоровый образ жизни». Весенняя неделя добра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4DDAC" w14:textId="0312F8E5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8FA55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Март-апрель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98699D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по </w:t>
            </w:r>
            <w:proofErr w:type="gramStart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ВР,  классные</w:t>
            </w:r>
            <w:proofErr w:type="gramEnd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C10A06" w:rsidRPr="00B961FD" w14:paraId="386B1A8E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39408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День космонавтики: выставка рисунков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2C9A2" w14:textId="67CFC94E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DFAFB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252B1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ЗДВР,  классные</w:t>
            </w:r>
            <w:proofErr w:type="gramEnd"/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C10A06" w:rsidRPr="00B961FD" w14:paraId="2F2C75AF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693A5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1C1C1C"/>
                <w:kern w:val="2"/>
                <w:sz w:val="24"/>
                <w:szCs w:val="24"/>
                <w:lang w:eastAsia="ko-KR"/>
              </w:rPr>
            </w:pPr>
            <w:proofErr w:type="spellStart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Конкурс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 «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Безопасное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колесо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B2DE2" w14:textId="78DD9D2D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C0433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A1536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Учитель ОБЖ</w:t>
            </w:r>
          </w:p>
        </w:tc>
      </w:tr>
      <w:tr w:rsidR="00C10A06" w:rsidRPr="00B961FD" w14:paraId="31D52A5C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AB95D6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Акция «Ветеран» (изготовление поздравительных открыток, помощь семьям ветеранов ВОВ)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015B8" w14:textId="04180D3C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E3206" w14:textId="77777777" w:rsidR="00C10A06" w:rsidRPr="00B961FD" w:rsidRDefault="00C10A06" w:rsidP="00C1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14:paraId="2281E586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F1B3F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ШУС ,</w:t>
            </w:r>
            <w:proofErr w:type="gram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ЕДЮО «Юные 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C10A06" w:rsidRPr="00B961FD" w14:paraId="4890A79C" w14:textId="77777777" w:rsidTr="00B961FD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C6E99B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Торжественная </w:t>
            </w:r>
            <w:proofErr w:type="gram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линейка ,</w:t>
            </w:r>
            <w:proofErr w:type="gram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посвященная Дню мира в Чеченской Республике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CC583" w14:textId="54D6BB51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20324" w14:textId="77777777" w:rsidR="00C10A06" w:rsidRPr="00B961FD" w:rsidRDefault="00C10A06" w:rsidP="00C1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</w:t>
            </w:r>
          </w:p>
          <w:p w14:paraId="53AF39AB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43ACE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</w:t>
            </w:r>
          </w:p>
        </w:tc>
      </w:tr>
      <w:tr w:rsidR="00C10A06" w:rsidRPr="00B961FD" w14:paraId="578CB42A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7ADD0B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 урок ОБЖ «День пожарной охраны»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ED2E0" w14:textId="551B3EF3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CBA2A" w14:textId="77777777" w:rsidR="00C10A06" w:rsidRPr="00B961FD" w:rsidRDefault="00C10A06" w:rsidP="00C1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</w:t>
            </w:r>
          </w:p>
          <w:p w14:paraId="662E881D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8BCD8" w14:textId="77777777" w:rsidR="00C10A06" w:rsidRPr="00B961FD" w:rsidRDefault="00C10A06" w:rsidP="00C1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ОБЖ        </w:t>
            </w:r>
          </w:p>
          <w:p w14:paraId="0FE17686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0A06" w:rsidRPr="00B961FD" w14:paraId="1A801F0A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E8A605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 эссе «Можно ли противодействовать коррупции» 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5E3D6" w14:textId="7C8F1A32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2504D" w14:textId="77777777" w:rsidR="00C10A06" w:rsidRPr="00B961FD" w:rsidRDefault="00C10A06" w:rsidP="00C1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14:paraId="217F5F5C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A078B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обществознания </w:t>
            </w:r>
          </w:p>
        </w:tc>
      </w:tr>
      <w:tr w:rsidR="00C10A06" w:rsidRPr="00B961FD" w14:paraId="01290B6F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33774F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школьной территории под девизом: "Чистые улицы - чистые души"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4DFC7" w14:textId="56AE225F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9931C" w14:textId="77777777" w:rsidR="00C10A06" w:rsidRPr="00B961FD" w:rsidRDefault="00C10A06" w:rsidP="00C1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14:paraId="294D6D65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A7577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ШУС, ЕДЮО «Юные 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C10A06" w:rsidRPr="00B961FD" w14:paraId="68039A8B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A85374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спортивных игр, приуроченных ко </w:t>
            </w:r>
            <w:proofErr w:type="gram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Дню  здоровья</w:t>
            </w:r>
            <w:proofErr w:type="gram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65079" w14:textId="77668314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A144D" w14:textId="77777777" w:rsidR="00C10A06" w:rsidRPr="00B961FD" w:rsidRDefault="00C10A06" w:rsidP="00C1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апреля</w:t>
            </w:r>
          </w:p>
          <w:p w14:paraId="3909A424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ACE92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 - организатор по ДНВ учитель физической культуры </w:t>
            </w:r>
          </w:p>
        </w:tc>
      </w:tr>
      <w:tr w:rsidR="00C10A06" w:rsidRPr="00B961FD" w14:paraId="3DA2758D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CA8BA" w14:textId="77777777" w:rsidR="00C10A06" w:rsidRPr="00B961FD" w:rsidRDefault="00C10A06" w:rsidP="00C1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посвященные к Всемирному дню здоровья (7 апреля)</w:t>
            </w:r>
          </w:p>
          <w:p w14:paraId="30F1C66E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отдельному плану ДО)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6424D" w14:textId="7719B816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A63BA" w14:textId="77777777" w:rsidR="00C10A06" w:rsidRPr="00B961FD" w:rsidRDefault="00C10A06" w:rsidP="00C1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14:paraId="3910DC05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5729F" w14:textId="77777777" w:rsidR="00C10A06" w:rsidRPr="00B961FD" w:rsidRDefault="00C10A06" w:rsidP="00C1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 ОБЖ</w:t>
            </w:r>
            <w:proofErr w:type="gram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59B308D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0A06" w:rsidRPr="00B961FD" w14:paraId="202569B9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48462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Школьный турнир по волейболу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75522" w14:textId="1F82EFAE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9AF4D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6EE6B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физической культуры </w:t>
            </w:r>
          </w:p>
        </w:tc>
      </w:tr>
      <w:tr w:rsidR="00C10A06" w:rsidRPr="00B961FD" w14:paraId="41761142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5926E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Беседы, классные часы на тему: «Подвиг во имя мира!», «Жизнь, отданная народу»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F76F4" w14:textId="7534CBD6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3452F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11-14.04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EE0C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10A06" w:rsidRPr="00B961FD" w14:paraId="1FEEA2AD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0F514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эссе: «Это слово – мир!»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6F3E2" w14:textId="1EFE75F5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6E2FF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F0576" w14:textId="77777777" w:rsidR="00C10A06" w:rsidRPr="00B961FD" w:rsidRDefault="00C10A06" w:rsidP="00C1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истории </w:t>
            </w:r>
          </w:p>
          <w:p w14:paraId="07C15BE2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0A06" w:rsidRPr="00B961FD" w14:paraId="4EFA9F66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39BD2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Школьный турнир по волейболу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D7A04" w14:textId="530750AB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EC42C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05-06.04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881DC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физической культуры </w:t>
            </w:r>
          </w:p>
        </w:tc>
      </w:tr>
      <w:tr w:rsidR="00C10A06" w:rsidRPr="00B961FD" w14:paraId="2FFDA9A0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C1FB05" w14:textId="77777777" w:rsidR="00C10A06" w:rsidRPr="00B961FD" w:rsidRDefault="00C10A06" w:rsidP="00C1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Мероприятия, приуроченные к «Празднику Весны и труда» </w:t>
            </w:r>
          </w:p>
          <w:p w14:paraId="4FC7EF65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мая) (по отдельному плану ДО)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7C3D7" w14:textId="76230633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0FA41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D5FB6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</w:t>
            </w:r>
          </w:p>
        </w:tc>
      </w:tr>
      <w:tr w:rsidR="00C10A06" w:rsidRPr="00B961FD" w14:paraId="31EDE05E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61372B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рисунков на асфальте «С праздником Весны и труда»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E3081" w14:textId="1605A31B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7B46E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1CBA1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Организатор, учитель ИЗО </w:t>
            </w:r>
          </w:p>
        </w:tc>
      </w:tr>
      <w:tr w:rsidR="00C10A06" w:rsidRPr="00B961FD" w14:paraId="4DC06206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C539D0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«Ветеран живет рядом» (помощь по хозяйству)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794DC" w14:textId="7C344CBC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6B3E1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25-28.04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FB786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ШУС, ЕДЮО «Юные 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C10A06" w:rsidRPr="00B961FD" w14:paraId="5B6F2E7D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7D71EB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посвященные годовщине победы в ВОВ 1941-1945 гг. (9 мая) (по плану ДО)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83A3C" w14:textId="67648F4D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EDEED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AD661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</w:t>
            </w:r>
          </w:p>
        </w:tc>
      </w:tr>
      <w:tr w:rsidR="00C10A06" w:rsidRPr="00B961FD" w14:paraId="4EA10CEC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5756CA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Торжественное мероприятие, посвященное победы в ВОВ 1941-1945 гг.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95401" w14:textId="31C7D2A1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89548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3F314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 организатор </w:t>
            </w:r>
          </w:p>
        </w:tc>
      </w:tr>
      <w:tr w:rsidR="00C10A06" w:rsidRPr="00B961FD" w14:paraId="433199F4" w14:textId="77777777" w:rsidTr="00B961FD"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799E97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Цикл классных часов, уроки мужества «Они сражались за Родину».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5CD10" w14:textId="3A4DCD55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8C038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25.04-05.05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30348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C10A06" w:rsidRPr="00B961FD" w14:paraId="37E21557" w14:textId="77777777" w:rsidTr="00B961FD">
        <w:tc>
          <w:tcPr>
            <w:tcW w:w="36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0EBF357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Торжеств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енная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линейка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 xml:space="preserve"> «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Последний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звонок</w:t>
            </w:r>
            <w:proofErr w:type="spellEnd"/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  <w:t>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3384E" w14:textId="690D2430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3F129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79027" w14:textId="77777777" w:rsidR="00C10A06" w:rsidRPr="00B961FD" w:rsidRDefault="00C10A06" w:rsidP="00C10A06">
            <w:pPr>
              <w:autoSpaceDN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</w:tc>
      </w:tr>
      <w:tr w:rsidR="00C10A06" w:rsidRPr="00B961FD" w14:paraId="57C3209C" w14:textId="77777777" w:rsidTr="00B961FD">
        <w:trPr>
          <w:trHeight w:val="638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97707" w14:textId="77777777" w:rsidR="00C10A06" w:rsidRPr="00B961FD" w:rsidRDefault="00C10A06" w:rsidP="00C10A0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B961F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Акция «Всемирный день без табака»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8523C" w14:textId="78DD9652" w:rsidR="00C10A06" w:rsidRPr="00B961FD" w:rsidRDefault="00C10A06" w:rsidP="00C10A06">
            <w:pPr>
              <w:widowControl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696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7AA08" w14:textId="77777777" w:rsidR="00C10A06" w:rsidRPr="00B961FD" w:rsidRDefault="00C10A06" w:rsidP="00C10A06">
            <w:pPr>
              <w:autoSpaceDN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2AD67" w14:textId="77777777" w:rsidR="00C10A06" w:rsidRPr="00B961FD" w:rsidRDefault="00C10A06" w:rsidP="00C10A06">
            <w:pPr>
              <w:autoSpaceDN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1FD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ЗДВР, руководитель волонтерского отряда </w:t>
            </w:r>
          </w:p>
        </w:tc>
      </w:tr>
    </w:tbl>
    <w:p w14:paraId="15929106" w14:textId="32D26108" w:rsidR="00BE0A2A" w:rsidRDefault="00BE0A2A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E13F2E" w14:textId="1B41A84C" w:rsidR="00BE0A2A" w:rsidRDefault="00BE0A2A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E22441" w14:textId="3E95B7BE" w:rsidR="00BE0A2A" w:rsidRDefault="00BE0A2A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0B6BD9B" w14:textId="4D94A505" w:rsidR="00BE0A2A" w:rsidRDefault="00BE0A2A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A8B961E" w14:textId="380AECEB" w:rsidR="00BE0A2A" w:rsidRDefault="00BE0A2A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2FBC0E" w14:textId="404E1FE8" w:rsidR="00BE0A2A" w:rsidRDefault="00BE0A2A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02AD150" w14:textId="283BEB3D" w:rsidR="00BE0A2A" w:rsidRDefault="00BE0A2A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BC4B05" w14:textId="5B96B9B5" w:rsidR="00C930CE" w:rsidRDefault="00C930CE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5F4C1D" w14:textId="22F7DBF0" w:rsidR="00C930CE" w:rsidRDefault="00C930CE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BD5324" w14:textId="0F2B5476" w:rsidR="00C930CE" w:rsidRDefault="00C930CE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53F82E" w14:textId="0C64B0DD" w:rsidR="00C930CE" w:rsidRDefault="00C930CE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E1D1F3" w14:textId="2B400B94" w:rsidR="00C930CE" w:rsidRDefault="00C930CE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2877FF" w14:textId="76834A26" w:rsidR="00C36367" w:rsidRDefault="00C36367" w:rsidP="000678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F5CB6C" w14:textId="77777777" w:rsidR="00C36367" w:rsidRDefault="00C36367" w:rsidP="008F1765">
      <w:pPr>
        <w:rPr>
          <w:rFonts w:ascii="Times New Roman" w:hAnsi="Times New Roman" w:cs="Times New Roman"/>
          <w:sz w:val="24"/>
          <w:szCs w:val="24"/>
        </w:rPr>
      </w:pPr>
    </w:p>
    <w:sectPr w:rsidR="00C36367" w:rsidSect="006B1CEC">
      <w:footerReference w:type="default" r:id="rId8"/>
      <w:pgSz w:w="11906" w:h="16838"/>
      <w:pgMar w:top="993" w:right="1133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B95550" w14:textId="77777777" w:rsidR="00994B58" w:rsidRDefault="00994B58">
      <w:pPr>
        <w:spacing w:after="0" w:line="240" w:lineRule="auto"/>
      </w:pPr>
      <w:r>
        <w:separator/>
      </w:r>
    </w:p>
  </w:endnote>
  <w:endnote w:type="continuationSeparator" w:id="0">
    <w:p w14:paraId="5474311D" w14:textId="77777777" w:rsidR="00994B58" w:rsidRDefault="00994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aditional Arabic">
    <w:altName w:val="Times New Roman"/>
    <w:charset w:val="B2"/>
    <w:family w:val="roman"/>
    <w:pitch w:val="variable"/>
    <w:sig w:usb0="00000000" w:usb1="80000000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577009"/>
      <w:docPartObj>
        <w:docPartGallery w:val="Page Numbers (Bottom of Page)"/>
        <w:docPartUnique/>
      </w:docPartObj>
    </w:sdtPr>
    <w:sdtContent>
      <w:p w14:paraId="71AA61B5" w14:textId="4AC71B99" w:rsidR="00921E9E" w:rsidRDefault="00921E9E">
        <w:pPr>
          <w:pStyle w:val="1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3BBD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14:paraId="3073638D" w14:textId="77777777" w:rsidR="00921E9E" w:rsidRDefault="00921E9E">
    <w:pPr>
      <w:pStyle w:val="1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066AA1" w14:textId="77777777" w:rsidR="00994B58" w:rsidRDefault="00994B58">
      <w:pPr>
        <w:spacing w:after="0" w:line="240" w:lineRule="auto"/>
      </w:pPr>
      <w:r>
        <w:separator/>
      </w:r>
    </w:p>
  </w:footnote>
  <w:footnote w:type="continuationSeparator" w:id="0">
    <w:p w14:paraId="522C7F83" w14:textId="77777777" w:rsidR="00994B58" w:rsidRDefault="00994B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555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E"/>
    <w:multiLevelType w:val="singleLevel"/>
    <w:tmpl w:val="0000000E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141F0DC5"/>
    <w:multiLevelType w:val="multilevel"/>
    <w:tmpl w:val="4034A078"/>
    <w:lvl w:ilvl="0">
      <w:start w:val="3"/>
      <w:numFmt w:val="decimal"/>
      <w:lvlText w:val="%1"/>
      <w:lvlJc w:val="left"/>
      <w:pPr>
        <w:ind w:left="3893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93" w:hanging="387"/>
        <w:jc w:val="right"/>
      </w:pPr>
      <w:rPr>
        <w:rFonts w:ascii="Times New Roman" w:eastAsia="Times New Roman" w:hAnsi="Times New Roman" w:cs="Times New Roman" w:hint="default"/>
        <w:b/>
        <w:bCs/>
        <w:color w:val="000000" w:themeColor="text1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5283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975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67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359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51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43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5" w:hanging="387"/>
      </w:pPr>
      <w:rPr>
        <w:rFonts w:hint="default"/>
        <w:lang w:val="ru-RU" w:eastAsia="en-US" w:bidi="ar-SA"/>
      </w:rPr>
    </w:lvl>
  </w:abstractNum>
  <w:abstractNum w:abstractNumId="5">
    <w:nsid w:val="14E550DA"/>
    <w:multiLevelType w:val="hybridMultilevel"/>
    <w:tmpl w:val="81C6F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83751"/>
    <w:multiLevelType w:val="hybridMultilevel"/>
    <w:tmpl w:val="F3CC918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03179A"/>
    <w:multiLevelType w:val="hybridMultilevel"/>
    <w:tmpl w:val="A3AC84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4E4589"/>
    <w:multiLevelType w:val="hybridMultilevel"/>
    <w:tmpl w:val="ADC03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C55F32"/>
    <w:multiLevelType w:val="hybridMultilevel"/>
    <w:tmpl w:val="D6C27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81372B"/>
    <w:multiLevelType w:val="multilevel"/>
    <w:tmpl w:val="AD0E8C44"/>
    <w:lvl w:ilvl="0">
      <w:start w:val="3"/>
      <w:numFmt w:val="decimal"/>
      <w:lvlText w:val="%1"/>
      <w:lvlJc w:val="left"/>
      <w:pPr>
        <w:ind w:left="3459" w:hanging="552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459" w:hanging="55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963" w:hanging="552"/>
        <w:jc w:val="right"/>
      </w:pPr>
      <w:rPr>
        <w:rFonts w:ascii="Times New Roman" w:eastAsia="Times New Roman" w:hAnsi="Times New Roman" w:cs="Times New Roman" w:hint="default"/>
        <w:b/>
        <w:bCs/>
        <w:color w:val="000000" w:themeColor="text1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5667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03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39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75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11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47" w:hanging="552"/>
      </w:pPr>
      <w:rPr>
        <w:rFonts w:hint="default"/>
        <w:lang w:val="ru-RU" w:eastAsia="en-US" w:bidi="ar-SA"/>
      </w:rPr>
    </w:lvl>
  </w:abstractNum>
  <w:abstractNum w:abstractNumId="11">
    <w:nsid w:val="51B54FC2"/>
    <w:multiLevelType w:val="hybridMultilevel"/>
    <w:tmpl w:val="11C87F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712A5C"/>
    <w:multiLevelType w:val="multilevel"/>
    <w:tmpl w:val="AD0E8C44"/>
    <w:lvl w:ilvl="0">
      <w:start w:val="3"/>
      <w:numFmt w:val="decimal"/>
      <w:lvlText w:val="%1"/>
      <w:lvlJc w:val="left"/>
      <w:pPr>
        <w:ind w:left="3459" w:hanging="552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459" w:hanging="55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963" w:hanging="552"/>
        <w:jc w:val="right"/>
      </w:pPr>
      <w:rPr>
        <w:rFonts w:ascii="Times New Roman" w:eastAsia="Times New Roman" w:hAnsi="Times New Roman" w:cs="Times New Roman" w:hint="default"/>
        <w:b/>
        <w:bCs/>
        <w:color w:val="000000" w:themeColor="text1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5667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03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39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75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11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47" w:hanging="552"/>
      </w:pPr>
      <w:rPr>
        <w:rFonts w:hint="default"/>
        <w:lang w:val="ru-RU" w:eastAsia="en-US" w:bidi="ar-SA"/>
      </w:rPr>
    </w:lvl>
  </w:abstractNum>
  <w:abstractNum w:abstractNumId="13">
    <w:nsid w:val="5A4C5607"/>
    <w:multiLevelType w:val="hybridMultilevel"/>
    <w:tmpl w:val="1430BC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9902C3"/>
    <w:multiLevelType w:val="multilevel"/>
    <w:tmpl w:val="30FEFC2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31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7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28" w:hanging="1800"/>
      </w:pPr>
      <w:rPr>
        <w:rFonts w:hint="default"/>
      </w:rPr>
    </w:lvl>
  </w:abstractNum>
  <w:abstractNum w:abstractNumId="15">
    <w:nsid w:val="66023764"/>
    <w:multiLevelType w:val="hybridMultilevel"/>
    <w:tmpl w:val="681E9DEC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79ED415A"/>
    <w:multiLevelType w:val="hybridMultilevel"/>
    <w:tmpl w:val="C6DED5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FBE6546"/>
    <w:multiLevelType w:val="multilevel"/>
    <w:tmpl w:val="7D2ED48E"/>
    <w:lvl w:ilvl="0">
      <w:start w:val="3"/>
      <w:numFmt w:val="decimal"/>
      <w:lvlText w:val="%1"/>
      <w:lvlJc w:val="left"/>
      <w:pPr>
        <w:ind w:left="143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5" w:hanging="387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01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648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3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7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1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6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0" w:hanging="552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7"/>
  </w:num>
  <w:num w:numId="10">
    <w:abstractNumId w:val="11"/>
  </w:num>
  <w:num w:numId="11">
    <w:abstractNumId w:val="15"/>
  </w:num>
  <w:num w:numId="12">
    <w:abstractNumId w:val="13"/>
  </w:num>
  <w:num w:numId="13">
    <w:abstractNumId w:val="16"/>
  </w:num>
  <w:num w:numId="14">
    <w:abstractNumId w:val="4"/>
  </w:num>
  <w:num w:numId="15">
    <w:abstractNumId w:val="17"/>
  </w:num>
  <w:num w:numId="16">
    <w:abstractNumId w:val="14"/>
  </w:num>
  <w:num w:numId="17">
    <w:abstractNumId w:val="12"/>
  </w:num>
  <w:num w:numId="18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9D7"/>
    <w:rsid w:val="000002E6"/>
    <w:rsid w:val="0000455D"/>
    <w:rsid w:val="00006F34"/>
    <w:rsid w:val="00014F60"/>
    <w:rsid w:val="00027E9A"/>
    <w:rsid w:val="00067840"/>
    <w:rsid w:val="00087C32"/>
    <w:rsid w:val="00090AF9"/>
    <w:rsid w:val="00093FC8"/>
    <w:rsid w:val="000A35E6"/>
    <w:rsid w:val="000B3C1C"/>
    <w:rsid w:val="000B4E32"/>
    <w:rsid w:val="00105CDD"/>
    <w:rsid w:val="0010657F"/>
    <w:rsid w:val="00107403"/>
    <w:rsid w:val="00140D44"/>
    <w:rsid w:val="0014665A"/>
    <w:rsid w:val="00150ED8"/>
    <w:rsid w:val="00157614"/>
    <w:rsid w:val="001779D7"/>
    <w:rsid w:val="001864E2"/>
    <w:rsid w:val="001A5F66"/>
    <w:rsid w:val="001C4D98"/>
    <w:rsid w:val="001C50B8"/>
    <w:rsid w:val="001F3639"/>
    <w:rsid w:val="002140FA"/>
    <w:rsid w:val="00224647"/>
    <w:rsid w:val="00232852"/>
    <w:rsid w:val="00234B89"/>
    <w:rsid w:val="00243A45"/>
    <w:rsid w:val="00260255"/>
    <w:rsid w:val="00282AD2"/>
    <w:rsid w:val="0028385A"/>
    <w:rsid w:val="002B6A21"/>
    <w:rsid w:val="002D120C"/>
    <w:rsid w:val="00304EFE"/>
    <w:rsid w:val="003108D7"/>
    <w:rsid w:val="00314E64"/>
    <w:rsid w:val="00343B67"/>
    <w:rsid w:val="00355324"/>
    <w:rsid w:val="00364E24"/>
    <w:rsid w:val="00373B72"/>
    <w:rsid w:val="00390882"/>
    <w:rsid w:val="003A0275"/>
    <w:rsid w:val="003C0C54"/>
    <w:rsid w:val="00400705"/>
    <w:rsid w:val="00417F57"/>
    <w:rsid w:val="00430C23"/>
    <w:rsid w:val="00432876"/>
    <w:rsid w:val="00453660"/>
    <w:rsid w:val="00464EEA"/>
    <w:rsid w:val="004A180E"/>
    <w:rsid w:val="004A2599"/>
    <w:rsid w:val="004B1602"/>
    <w:rsid w:val="004C2047"/>
    <w:rsid w:val="004D1047"/>
    <w:rsid w:val="00516AD2"/>
    <w:rsid w:val="0053609F"/>
    <w:rsid w:val="00554A4F"/>
    <w:rsid w:val="005A37D4"/>
    <w:rsid w:val="005B0B26"/>
    <w:rsid w:val="005B3CB9"/>
    <w:rsid w:val="005E092C"/>
    <w:rsid w:val="005F12B9"/>
    <w:rsid w:val="0060123A"/>
    <w:rsid w:val="0060370F"/>
    <w:rsid w:val="0061204A"/>
    <w:rsid w:val="00635141"/>
    <w:rsid w:val="006366A6"/>
    <w:rsid w:val="00644AF0"/>
    <w:rsid w:val="0065167D"/>
    <w:rsid w:val="00655B4D"/>
    <w:rsid w:val="0066473D"/>
    <w:rsid w:val="00687ED1"/>
    <w:rsid w:val="00694397"/>
    <w:rsid w:val="006B1CEC"/>
    <w:rsid w:val="0072149F"/>
    <w:rsid w:val="007224E1"/>
    <w:rsid w:val="00746A15"/>
    <w:rsid w:val="00752F03"/>
    <w:rsid w:val="00780741"/>
    <w:rsid w:val="007A3510"/>
    <w:rsid w:val="007A5FA0"/>
    <w:rsid w:val="007B3194"/>
    <w:rsid w:val="007B5377"/>
    <w:rsid w:val="007C6207"/>
    <w:rsid w:val="007E181F"/>
    <w:rsid w:val="007F7452"/>
    <w:rsid w:val="00803D59"/>
    <w:rsid w:val="00806964"/>
    <w:rsid w:val="008372B5"/>
    <w:rsid w:val="0084034E"/>
    <w:rsid w:val="00871C4C"/>
    <w:rsid w:val="00873324"/>
    <w:rsid w:val="008E3F4F"/>
    <w:rsid w:val="008F1765"/>
    <w:rsid w:val="00906FD9"/>
    <w:rsid w:val="0091004C"/>
    <w:rsid w:val="00910854"/>
    <w:rsid w:val="00916F66"/>
    <w:rsid w:val="00921E9E"/>
    <w:rsid w:val="00935B65"/>
    <w:rsid w:val="00937B61"/>
    <w:rsid w:val="00962223"/>
    <w:rsid w:val="009640BF"/>
    <w:rsid w:val="00977FBE"/>
    <w:rsid w:val="0098618F"/>
    <w:rsid w:val="00990127"/>
    <w:rsid w:val="00994B58"/>
    <w:rsid w:val="009A6E67"/>
    <w:rsid w:val="009A6F7B"/>
    <w:rsid w:val="009B2F0C"/>
    <w:rsid w:val="009B5108"/>
    <w:rsid w:val="009D283F"/>
    <w:rsid w:val="009D46DE"/>
    <w:rsid w:val="009E3607"/>
    <w:rsid w:val="009E7930"/>
    <w:rsid w:val="009F428F"/>
    <w:rsid w:val="009F6E8F"/>
    <w:rsid w:val="00A03721"/>
    <w:rsid w:val="00A05475"/>
    <w:rsid w:val="00A40D11"/>
    <w:rsid w:val="00A527CB"/>
    <w:rsid w:val="00AA3BBD"/>
    <w:rsid w:val="00AB411D"/>
    <w:rsid w:val="00AD583C"/>
    <w:rsid w:val="00AF0783"/>
    <w:rsid w:val="00B20279"/>
    <w:rsid w:val="00B2577E"/>
    <w:rsid w:val="00B33D6B"/>
    <w:rsid w:val="00B43131"/>
    <w:rsid w:val="00B520D8"/>
    <w:rsid w:val="00B534B8"/>
    <w:rsid w:val="00B55136"/>
    <w:rsid w:val="00B65EFE"/>
    <w:rsid w:val="00B67256"/>
    <w:rsid w:val="00B7303E"/>
    <w:rsid w:val="00B961FD"/>
    <w:rsid w:val="00BA206D"/>
    <w:rsid w:val="00BB100F"/>
    <w:rsid w:val="00BD300D"/>
    <w:rsid w:val="00BE0A2A"/>
    <w:rsid w:val="00BE3E3C"/>
    <w:rsid w:val="00BE66A9"/>
    <w:rsid w:val="00BF0384"/>
    <w:rsid w:val="00C10A06"/>
    <w:rsid w:val="00C36367"/>
    <w:rsid w:val="00C64B67"/>
    <w:rsid w:val="00C72C97"/>
    <w:rsid w:val="00C930CE"/>
    <w:rsid w:val="00C95D2C"/>
    <w:rsid w:val="00CA34F8"/>
    <w:rsid w:val="00CD08C5"/>
    <w:rsid w:val="00CE03E5"/>
    <w:rsid w:val="00CE13DE"/>
    <w:rsid w:val="00CF7CBC"/>
    <w:rsid w:val="00D02300"/>
    <w:rsid w:val="00D20ABC"/>
    <w:rsid w:val="00D369B5"/>
    <w:rsid w:val="00D52D64"/>
    <w:rsid w:val="00D53C78"/>
    <w:rsid w:val="00D95420"/>
    <w:rsid w:val="00DA3601"/>
    <w:rsid w:val="00DB19CE"/>
    <w:rsid w:val="00DB3873"/>
    <w:rsid w:val="00DB6AC8"/>
    <w:rsid w:val="00DC58C7"/>
    <w:rsid w:val="00DD13E1"/>
    <w:rsid w:val="00DE1DEB"/>
    <w:rsid w:val="00DE71EE"/>
    <w:rsid w:val="00DF48D4"/>
    <w:rsid w:val="00E167AC"/>
    <w:rsid w:val="00E523BE"/>
    <w:rsid w:val="00E954A4"/>
    <w:rsid w:val="00E958E7"/>
    <w:rsid w:val="00E9717A"/>
    <w:rsid w:val="00EB07BC"/>
    <w:rsid w:val="00EB7C59"/>
    <w:rsid w:val="00ED2DAE"/>
    <w:rsid w:val="00F03B72"/>
    <w:rsid w:val="00F1396C"/>
    <w:rsid w:val="00F25C93"/>
    <w:rsid w:val="00F33216"/>
    <w:rsid w:val="00F57A8C"/>
    <w:rsid w:val="00F77738"/>
    <w:rsid w:val="00F9700F"/>
    <w:rsid w:val="00FB4ADC"/>
    <w:rsid w:val="00FE612D"/>
    <w:rsid w:val="00FF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78B25"/>
  <w15:docId w15:val="{857C6C56-C85B-41D5-80B0-816737559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4F8"/>
  </w:style>
  <w:style w:type="paragraph" w:styleId="2">
    <w:name w:val="heading 2"/>
    <w:basedOn w:val="a"/>
    <w:next w:val="a"/>
    <w:link w:val="20"/>
    <w:semiHidden/>
    <w:unhideWhenUsed/>
    <w:qFormat/>
    <w:rsid w:val="00962223"/>
    <w:pPr>
      <w:keepNext/>
      <w:keepLines/>
      <w:spacing w:before="200" w:after="0"/>
      <w:outlineLvl w:val="1"/>
    </w:pPr>
    <w:rPr>
      <w:rFonts w:ascii="Calibri" w:eastAsia="Times New Roman" w:hAnsi="Calibri" w:cs="Traditional Arabic"/>
      <w:b/>
      <w:bCs/>
      <w:color w:val="FF388C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1779D7"/>
    <w:pPr>
      <w:ind w:left="720"/>
      <w:contextualSpacing/>
    </w:pPr>
  </w:style>
  <w:style w:type="table" w:styleId="a5">
    <w:name w:val="Table Grid"/>
    <w:basedOn w:val="a1"/>
    <w:uiPriority w:val="59"/>
    <w:rsid w:val="00464E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A5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FA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962223"/>
    <w:rPr>
      <w:rFonts w:ascii="Calibri" w:eastAsia="Times New Roman" w:hAnsi="Calibri" w:cs="Traditional Arabic"/>
      <w:b/>
      <w:bCs/>
      <w:color w:val="FF388C"/>
      <w:sz w:val="26"/>
      <w:szCs w:val="26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962223"/>
    <w:pPr>
      <w:keepNext/>
      <w:keepLines/>
      <w:spacing w:before="200" w:after="0"/>
      <w:outlineLvl w:val="1"/>
    </w:pPr>
    <w:rPr>
      <w:rFonts w:ascii="Calibri" w:eastAsia="Times New Roman" w:hAnsi="Calibri" w:cs="Traditional Arabic"/>
      <w:b/>
      <w:bCs/>
      <w:color w:val="FF388C"/>
      <w:sz w:val="26"/>
      <w:szCs w:val="26"/>
    </w:rPr>
  </w:style>
  <w:style w:type="numbering" w:customStyle="1" w:styleId="1">
    <w:name w:val="Нет списка1"/>
    <w:next w:val="a2"/>
    <w:uiPriority w:val="99"/>
    <w:semiHidden/>
    <w:unhideWhenUsed/>
    <w:rsid w:val="00962223"/>
  </w:style>
  <w:style w:type="paragraph" w:customStyle="1" w:styleId="10">
    <w:name w:val="Название1"/>
    <w:basedOn w:val="a"/>
    <w:next w:val="a"/>
    <w:uiPriority w:val="10"/>
    <w:qFormat/>
    <w:rsid w:val="00962223"/>
    <w:pPr>
      <w:pBdr>
        <w:bottom w:val="single" w:sz="8" w:space="4" w:color="FF388C"/>
      </w:pBdr>
      <w:spacing w:after="300" w:line="240" w:lineRule="auto"/>
      <w:contextualSpacing/>
    </w:pPr>
    <w:rPr>
      <w:rFonts w:ascii="Calibri" w:eastAsia="Times New Roman" w:hAnsi="Calibri" w:cs="Traditional Arabic"/>
      <w:color w:val="4C4C4C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9"/>
    <w:uiPriority w:val="99"/>
    <w:rsid w:val="00962223"/>
    <w:rPr>
      <w:rFonts w:ascii="Calibri" w:eastAsia="Times New Roman" w:hAnsi="Calibri" w:cs="Traditional Arabic"/>
      <w:color w:val="4C4C4C"/>
      <w:spacing w:val="5"/>
      <w:kern w:val="28"/>
      <w:sz w:val="52"/>
      <w:szCs w:val="52"/>
    </w:rPr>
  </w:style>
  <w:style w:type="paragraph" w:styleId="aa">
    <w:name w:val="No Spacing"/>
    <w:link w:val="ab"/>
    <w:uiPriority w:val="1"/>
    <w:qFormat/>
    <w:rsid w:val="00962223"/>
    <w:pPr>
      <w:spacing w:after="0" w:line="240" w:lineRule="auto"/>
    </w:pPr>
  </w:style>
  <w:style w:type="paragraph" w:styleId="ac">
    <w:name w:val="header"/>
    <w:basedOn w:val="a"/>
    <w:link w:val="ad"/>
    <w:uiPriority w:val="99"/>
    <w:unhideWhenUsed/>
    <w:rsid w:val="0096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62223"/>
  </w:style>
  <w:style w:type="paragraph" w:styleId="ae">
    <w:name w:val="footer"/>
    <w:basedOn w:val="a"/>
    <w:link w:val="af"/>
    <w:uiPriority w:val="99"/>
    <w:unhideWhenUsed/>
    <w:rsid w:val="0096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62223"/>
  </w:style>
  <w:style w:type="paragraph" w:styleId="af0">
    <w:name w:val="Normal (Web)"/>
    <w:basedOn w:val="a"/>
    <w:uiPriority w:val="99"/>
    <w:unhideWhenUsed/>
    <w:rsid w:val="00962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9622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Title"/>
    <w:basedOn w:val="a"/>
    <w:next w:val="a"/>
    <w:link w:val="a8"/>
    <w:uiPriority w:val="99"/>
    <w:qFormat/>
    <w:rsid w:val="009622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" w:eastAsia="Times New Roman" w:hAnsi="Calibri" w:cs="Traditional Arabic"/>
      <w:color w:val="4C4C4C"/>
      <w:spacing w:val="5"/>
      <w:kern w:val="28"/>
      <w:sz w:val="52"/>
      <w:szCs w:val="52"/>
    </w:rPr>
  </w:style>
  <w:style w:type="character" w:customStyle="1" w:styleId="11">
    <w:name w:val="Название Знак1"/>
    <w:basedOn w:val="a0"/>
    <w:uiPriority w:val="10"/>
    <w:rsid w:val="009622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22">
    <w:name w:val="Нет списка2"/>
    <w:next w:val="a2"/>
    <w:uiPriority w:val="99"/>
    <w:semiHidden/>
    <w:unhideWhenUsed/>
    <w:rsid w:val="00873324"/>
  </w:style>
  <w:style w:type="character" w:styleId="af1">
    <w:name w:val="Hyperlink"/>
    <w:uiPriority w:val="99"/>
    <w:semiHidden/>
    <w:unhideWhenUsed/>
    <w:rsid w:val="00873324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873324"/>
    <w:rPr>
      <w:color w:val="954F72"/>
      <w:u w:val="single"/>
    </w:rPr>
  </w:style>
  <w:style w:type="paragraph" w:customStyle="1" w:styleId="msonormal0">
    <w:name w:val="msonormal"/>
    <w:basedOn w:val="a"/>
    <w:uiPriority w:val="99"/>
    <w:semiHidden/>
    <w:rsid w:val="00873324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val="en-US" w:eastAsia="ko-KR"/>
    </w:rPr>
  </w:style>
  <w:style w:type="paragraph" w:styleId="af2">
    <w:name w:val="footnote text"/>
    <w:basedOn w:val="a"/>
    <w:link w:val="af3"/>
    <w:uiPriority w:val="99"/>
    <w:semiHidden/>
    <w:unhideWhenUsed/>
    <w:rsid w:val="00873324"/>
    <w:pPr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3">
    <w:name w:val="Текст сноски Знак"/>
    <w:basedOn w:val="a0"/>
    <w:link w:val="af2"/>
    <w:uiPriority w:val="99"/>
    <w:semiHidden/>
    <w:rsid w:val="0087332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4">
    <w:name w:val="annotation text"/>
    <w:basedOn w:val="a"/>
    <w:link w:val="af5"/>
    <w:uiPriority w:val="99"/>
    <w:semiHidden/>
    <w:unhideWhenUsed/>
    <w:rsid w:val="00873324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873324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paragraph" w:styleId="af6">
    <w:name w:val="Body Text Indent"/>
    <w:basedOn w:val="a"/>
    <w:link w:val="af7"/>
    <w:uiPriority w:val="99"/>
    <w:semiHidden/>
    <w:unhideWhenUsed/>
    <w:rsid w:val="00873324"/>
    <w:pPr>
      <w:autoSpaceDN w:val="0"/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lang w:val="x-none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873324"/>
    <w:rPr>
      <w:rFonts w:ascii="Calibri" w:eastAsia="Calibri" w:hAnsi="Calibri" w:cs="Times New Roman"/>
      <w:lang w:val="x-none"/>
    </w:rPr>
  </w:style>
  <w:style w:type="paragraph" w:styleId="23">
    <w:name w:val="Body Text Indent 2"/>
    <w:basedOn w:val="a"/>
    <w:link w:val="24"/>
    <w:uiPriority w:val="99"/>
    <w:semiHidden/>
    <w:unhideWhenUsed/>
    <w:rsid w:val="00873324"/>
    <w:pPr>
      <w:autoSpaceDN w:val="0"/>
      <w:spacing w:before="64" w:after="120" w:line="480" w:lineRule="auto"/>
      <w:ind w:left="283" w:right="816"/>
      <w:jc w:val="both"/>
    </w:pPr>
    <w:rPr>
      <w:rFonts w:ascii="Calibri" w:eastAsia="Calibri" w:hAnsi="Calibri" w:cs="Times New Roman"/>
      <w:lang w:val="x-none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73324"/>
    <w:rPr>
      <w:rFonts w:ascii="Calibri" w:eastAsia="Calibri" w:hAnsi="Calibri" w:cs="Times New Roman"/>
      <w:lang w:val="x-none"/>
    </w:rPr>
  </w:style>
  <w:style w:type="paragraph" w:styleId="3">
    <w:name w:val="Body Text Indent 3"/>
    <w:basedOn w:val="a"/>
    <w:link w:val="30"/>
    <w:uiPriority w:val="99"/>
    <w:semiHidden/>
    <w:unhideWhenUsed/>
    <w:rsid w:val="00873324"/>
    <w:pPr>
      <w:autoSpaceDN w:val="0"/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73324"/>
    <w:rPr>
      <w:rFonts w:ascii="Calibri" w:eastAsia="Calibri" w:hAnsi="Calibri" w:cs="Times New Roman"/>
      <w:sz w:val="16"/>
      <w:szCs w:val="16"/>
      <w:lang w:val="x-none"/>
    </w:rPr>
  </w:style>
  <w:style w:type="paragraph" w:styleId="af8">
    <w:name w:val="Block Text"/>
    <w:basedOn w:val="a"/>
    <w:uiPriority w:val="99"/>
    <w:semiHidden/>
    <w:unhideWhenUsed/>
    <w:rsid w:val="00873324"/>
    <w:pPr>
      <w:shd w:val="clear" w:color="auto" w:fill="FFFFFF"/>
      <w:autoSpaceDN w:val="0"/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spacing w:val="5"/>
      <w:sz w:val="24"/>
      <w:szCs w:val="20"/>
      <w:lang w:eastAsia="ru-RU"/>
    </w:rPr>
  </w:style>
  <w:style w:type="paragraph" w:styleId="af9">
    <w:name w:val="annotation subject"/>
    <w:basedOn w:val="af4"/>
    <w:next w:val="af4"/>
    <w:link w:val="afa"/>
    <w:uiPriority w:val="99"/>
    <w:semiHidden/>
    <w:unhideWhenUsed/>
    <w:rsid w:val="00873324"/>
    <w:rPr>
      <w:b/>
      <w:bCs/>
    </w:rPr>
  </w:style>
  <w:style w:type="character" w:customStyle="1" w:styleId="afa">
    <w:name w:val="Тема примечания Знак"/>
    <w:basedOn w:val="af5"/>
    <w:link w:val="af9"/>
    <w:uiPriority w:val="99"/>
    <w:semiHidden/>
    <w:rsid w:val="00873324"/>
    <w:rPr>
      <w:rFonts w:ascii="Times New Roman" w:eastAsia="Times New Roman" w:hAnsi="Times New Roman" w:cs="Times New Roman"/>
      <w:b/>
      <w:bCs/>
      <w:kern w:val="2"/>
      <w:sz w:val="20"/>
      <w:szCs w:val="20"/>
      <w:lang w:val="en-US" w:eastAsia="ko-KR"/>
    </w:rPr>
  </w:style>
  <w:style w:type="character" w:customStyle="1" w:styleId="ab">
    <w:name w:val="Без интервала Знак"/>
    <w:link w:val="aa"/>
    <w:uiPriority w:val="1"/>
    <w:locked/>
    <w:rsid w:val="00873324"/>
  </w:style>
  <w:style w:type="character" w:customStyle="1" w:styleId="a4">
    <w:name w:val="Абзац списка Знак"/>
    <w:link w:val="a3"/>
    <w:uiPriority w:val="99"/>
    <w:qFormat/>
    <w:locked/>
    <w:rsid w:val="00873324"/>
  </w:style>
  <w:style w:type="paragraph" w:customStyle="1" w:styleId="ParaAttribute30">
    <w:name w:val="ParaAttribute30"/>
    <w:uiPriority w:val="99"/>
    <w:semiHidden/>
    <w:rsid w:val="00873324"/>
    <w:pPr>
      <w:autoSpaceDN w:val="0"/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8">
    <w:name w:val="ParaAttribute38"/>
    <w:uiPriority w:val="99"/>
    <w:semiHidden/>
    <w:rsid w:val="00873324"/>
    <w:pPr>
      <w:autoSpaceDN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211">
    <w:name w:val="Основной текст 21"/>
    <w:basedOn w:val="a"/>
    <w:uiPriority w:val="99"/>
    <w:semiHidden/>
    <w:rsid w:val="00873324"/>
    <w:pPr>
      <w:overflowPunct w:val="0"/>
      <w:autoSpaceDE w:val="0"/>
      <w:autoSpaceDN w:val="0"/>
      <w:adjustRightInd w:val="0"/>
      <w:spacing w:after="0" w:line="360" w:lineRule="auto"/>
      <w:ind w:firstLine="53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araAttribute0">
    <w:name w:val="ParaAttribute0"/>
    <w:uiPriority w:val="99"/>
    <w:semiHidden/>
    <w:rsid w:val="00873324"/>
    <w:pPr>
      <w:autoSpaceDN w:val="0"/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uiPriority w:val="99"/>
    <w:semiHidden/>
    <w:rsid w:val="00873324"/>
    <w:pPr>
      <w:autoSpaceDN w:val="0"/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0">
    <w:name w:val="ParaAttribute10"/>
    <w:uiPriority w:val="99"/>
    <w:semiHidden/>
    <w:rsid w:val="00873324"/>
    <w:pPr>
      <w:autoSpaceDN w:val="0"/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semiHidden/>
    <w:rsid w:val="00873324"/>
    <w:pPr>
      <w:autoSpaceDN w:val="0"/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13">
    <w:name w:val="Без интервала1"/>
    <w:aliases w:val="основа"/>
    <w:uiPriority w:val="99"/>
    <w:semiHidden/>
    <w:rsid w:val="00873324"/>
    <w:pPr>
      <w:autoSpaceDN w:val="0"/>
      <w:spacing w:after="0" w:line="240" w:lineRule="auto"/>
    </w:pPr>
    <w:rPr>
      <w:rFonts w:ascii="Calibri" w:eastAsia="Times New Roman" w:hAnsi="Calibri" w:cs="Times New Roman"/>
      <w:szCs w:val="20"/>
      <w:lang w:val="en-US" w:bidi="en-US"/>
    </w:rPr>
  </w:style>
  <w:style w:type="paragraph" w:customStyle="1" w:styleId="ParaAttribute1">
    <w:name w:val="ParaAttribute1"/>
    <w:uiPriority w:val="99"/>
    <w:semiHidden/>
    <w:rsid w:val="00873324"/>
    <w:pPr>
      <w:widowControl w:val="0"/>
      <w:wordWrap w:val="0"/>
      <w:autoSpaceDN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semiHidden/>
    <w:qFormat/>
    <w:rsid w:val="008733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araAttribute7">
    <w:name w:val="ParaAttribute7"/>
    <w:uiPriority w:val="99"/>
    <w:semiHidden/>
    <w:rsid w:val="00873324"/>
    <w:pPr>
      <w:autoSpaceDN w:val="0"/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2">
    <w:name w:val="ParaAttribute2"/>
    <w:uiPriority w:val="99"/>
    <w:semiHidden/>
    <w:rsid w:val="00873324"/>
    <w:pPr>
      <w:widowControl w:val="0"/>
      <w:wordWrap w:val="0"/>
      <w:autoSpaceDN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uiPriority w:val="99"/>
    <w:semiHidden/>
    <w:rsid w:val="00873324"/>
    <w:pPr>
      <w:widowControl w:val="0"/>
      <w:wordWrap w:val="0"/>
      <w:autoSpaceDN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uiPriority w:val="99"/>
    <w:semiHidden/>
    <w:rsid w:val="00873324"/>
    <w:pPr>
      <w:widowControl w:val="0"/>
      <w:wordWrap w:val="0"/>
      <w:autoSpaceDN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listparagraph">
    <w:name w:val="listparagraph"/>
    <w:basedOn w:val="a"/>
    <w:uiPriority w:val="99"/>
    <w:semiHidden/>
    <w:rsid w:val="00873324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(2)_"/>
    <w:link w:val="26"/>
    <w:semiHidden/>
    <w:locked/>
    <w:rsid w:val="00873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semiHidden/>
    <w:rsid w:val="00873324"/>
    <w:pPr>
      <w:widowControl w:val="0"/>
      <w:shd w:val="clear" w:color="auto" w:fill="FFFFFF"/>
      <w:autoSpaceDN w:val="0"/>
      <w:spacing w:after="0" w:line="322" w:lineRule="exact"/>
      <w:ind w:hanging="7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footnote reference"/>
    <w:uiPriority w:val="99"/>
    <w:semiHidden/>
    <w:unhideWhenUsed/>
    <w:rsid w:val="00873324"/>
    <w:rPr>
      <w:vertAlign w:val="superscript"/>
    </w:rPr>
  </w:style>
  <w:style w:type="character" w:styleId="afc">
    <w:name w:val="annotation reference"/>
    <w:uiPriority w:val="99"/>
    <w:semiHidden/>
    <w:unhideWhenUsed/>
    <w:rsid w:val="00873324"/>
    <w:rPr>
      <w:sz w:val="16"/>
      <w:szCs w:val="16"/>
    </w:rPr>
  </w:style>
  <w:style w:type="character" w:customStyle="1" w:styleId="CharAttribute484">
    <w:name w:val="CharAttribute484"/>
    <w:uiPriority w:val="99"/>
    <w:rsid w:val="00873324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501">
    <w:name w:val="CharAttribute501"/>
    <w:uiPriority w:val="99"/>
    <w:rsid w:val="00873324"/>
    <w:rPr>
      <w:rFonts w:ascii="Times New Roman" w:eastAsia="Times New Roman" w:hAnsi="Times New Roman" w:cs="Times New Roman" w:hint="default"/>
      <w:i/>
      <w:iCs w:val="0"/>
      <w:sz w:val="28"/>
      <w:u w:val="single"/>
    </w:rPr>
  </w:style>
  <w:style w:type="character" w:customStyle="1" w:styleId="CharAttribute502">
    <w:name w:val="CharAttribute502"/>
    <w:rsid w:val="00873324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511">
    <w:name w:val="CharAttribute511"/>
    <w:uiPriority w:val="99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512">
    <w:name w:val="CharAttribute512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">
    <w:name w:val="CharAttribute3"/>
    <w:rsid w:val="00873324"/>
    <w:rPr>
      <w:rFonts w:ascii="Times New Roman" w:eastAsia="Batang" w:hAnsi="Batang" w:cs="Times New Roman" w:hint="default"/>
      <w:sz w:val="28"/>
    </w:rPr>
  </w:style>
  <w:style w:type="character" w:customStyle="1" w:styleId="CharAttribute1">
    <w:name w:val="CharAttribute1"/>
    <w:rsid w:val="00873324"/>
    <w:rPr>
      <w:rFonts w:ascii="Times New Roman" w:eastAsia="Gulim" w:hAnsi="Gulim" w:cs="Times New Roman" w:hint="default"/>
      <w:sz w:val="28"/>
    </w:rPr>
  </w:style>
  <w:style w:type="character" w:customStyle="1" w:styleId="CharAttribute0">
    <w:name w:val="CharAttribute0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2">
    <w:name w:val="CharAttribute2"/>
    <w:rsid w:val="00873324"/>
    <w:rPr>
      <w:rFonts w:ascii="Times New Roman" w:eastAsia="Batang" w:hAnsi="Batang" w:cs="Times New Roman" w:hint="default"/>
      <w:color w:val="00000A"/>
      <w:sz w:val="28"/>
    </w:rPr>
  </w:style>
  <w:style w:type="character" w:customStyle="1" w:styleId="CharAttribute504">
    <w:name w:val="CharAttribute504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268">
    <w:name w:val="CharAttribute268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269">
    <w:name w:val="CharAttribute269"/>
    <w:rsid w:val="00873324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271">
    <w:name w:val="CharAttribute271"/>
    <w:rsid w:val="00873324"/>
    <w:rPr>
      <w:rFonts w:ascii="Times New Roman" w:eastAsia="Times New Roman" w:hAnsi="Times New Roman" w:cs="Times New Roman" w:hint="default"/>
      <w:b/>
      <w:bCs w:val="0"/>
      <w:sz w:val="28"/>
    </w:rPr>
  </w:style>
  <w:style w:type="character" w:customStyle="1" w:styleId="CharAttribute272">
    <w:name w:val="CharAttribute272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273">
    <w:name w:val="CharAttribute273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274">
    <w:name w:val="CharAttribute274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275">
    <w:name w:val="CharAttribute275"/>
    <w:rsid w:val="00873324"/>
    <w:rPr>
      <w:rFonts w:ascii="Times New Roman" w:eastAsia="Times New Roman" w:hAnsi="Times New Roman" w:cs="Times New Roman" w:hint="default"/>
      <w:b/>
      <w:bCs w:val="0"/>
      <w:i/>
      <w:iCs w:val="0"/>
      <w:sz w:val="28"/>
    </w:rPr>
  </w:style>
  <w:style w:type="character" w:customStyle="1" w:styleId="CharAttribute276">
    <w:name w:val="CharAttribute276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277">
    <w:name w:val="CharAttribute277"/>
    <w:rsid w:val="00873324"/>
    <w:rPr>
      <w:rFonts w:ascii="Times New Roman" w:eastAsia="Times New Roman" w:hAnsi="Times New Roman" w:cs="Times New Roman" w:hint="default"/>
      <w:b/>
      <w:bCs w:val="0"/>
      <w:i/>
      <w:iCs w:val="0"/>
      <w:color w:val="00000A"/>
      <w:sz w:val="28"/>
    </w:rPr>
  </w:style>
  <w:style w:type="character" w:customStyle="1" w:styleId="CharAttribute278">
    <w:name w:val="CharAttribute278"/>
    <w:rsid w:val="00873324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279">
    <w:name w:val="CharAttribute279"/>
    <w:rsid w:val="00873324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280">
    <w:name w:val="CharAttribute280"/>
    <w:rsid w:val="00873324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281">
    <w:name w:val="CharAttribute281"/>
    <w:rsid w:val="00873324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282">
    <w:name w:val="CharAttribute282"/>
    <w:rsid w:val="00873324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283">
    <w:name w:val="CharAttribute283"/>
    <w:rsid w:val="00873324"/>
    <w:rPr>
      <w:rFonts w:ascii="Times New Roman" w:eastAsia="Times New Roman" w:hAnsi="Times New Roman" w:cs="Times New Roman" w:hint="default"/>
      <w:i/>
      <w:iCs w:val="0"/>
      <w:color w:val="00000A"/>
      <w:sz w:val="28"/>
    </w:rPr>
  </w:style>
  <w:style w:type="character" w:customStyle="1" w:styleId="CharAttribute284">
    <w:name w:val="CharAttribute284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285">
    <w:name w:val="CharAttribute285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286">
    <w:name w:val="CharAttribute286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287">
    <w:name w:val="CharAttribute287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288">
    <w:name w:val="CharAttribute288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289">
    <w:name w:val="CharAttribute289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0">
    <w:name w:val="CharAttribute290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1">
    <w:name w:val="CharAttribute291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2">
    <w:name w:val="CharAttribute292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3">
    <w:name w:val="CharAttribute293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4">
    <w:name w:val="CharAttribute294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5">
    <w:name w:val="CharAttribute295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6">
    <w:name w:val="CharAttribute296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7">
    <w:name w:val="CharAttribute297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8">
    <w:name w:val="CharAttribute298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9">
    <w:name w:val="CharAttribute299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00">
    <w:name w:val="CharAttribute300"/>
    <w:rsid w:val="00873324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301">
    <w:name w:val="CharAttribute301"/>
    <w:rsid w:val="00873324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303">
    <w:name w:val="CharAttribute303"/>
    <w:rsid w:val="00873324"/>
    <w:rPr>
      <w:rFonts w:ascii="Times New Roman" w:eastAsia="Times New Roman" w:hAnsi="Times New Roman" w:cs="Times New Roman" w:hint="default"/>
      <w:b/>
      <w:bCs w:val="0"/>
      <w:sz w:val="28"/>
    </w:rPr>
  </w:style>
  <w:style w:type="character" w:customStyle="1" w:styleId="CharAttribute304">
    <w:name w:val="CharAttribute304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05">
    <w:name w:val="CharAttribute305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06">
    <w:name w:val="CharAttribute306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07">
    <w:name w:val="CharAttribute307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08">
    <w:name w:val="CharAttribute308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09">
    <w:name w:val="CharAttribute309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0">
    <w:name w:val="CharAttribute310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1">
    <w:name w:val="CharAttribute311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2">
    <w:name w:val="CharAttribute312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3">
    <w:name w:val="CharAttribute313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4">
    <w:name w:val="CharAttribute314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5">
    <w:name w:val="CharAttribute315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6">
    <w:name w:val="CharAttribute316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7">
    <w:name w:val="CharAttribute317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8">
    <w:name w:val="CharAttribute318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9">
    <w:name w:val="CharAttribute319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0">
    <w:name w:val="CharAttribute320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1">
    <w:name w:val="CharAttribute321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2">
    <w:name w:val="CharAttribute322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3">
    <w:name w:val="CharAttribute323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4">
    <w:name w:val="CharAttribute324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5">
    <w:name w:val="CharAttribute325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6">
    <w:name w:val="CharAttribute326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7">
    <w:name w:val="CharAttribute327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8">
    <w:name w:val="CharAttribute328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9">
    <w:name w:val="CharAttribute329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30">
    <w:name w:val="CharAttribute330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31">
    <w:name w:val="CharAttribute331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32">
    <w:name w:val="CharAttribute332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33">
    <w:name w:val="CharAttribute333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34">
    <w:name w:val="CharAttribute334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335">
    <w:name w:val="CharAttribute335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514">
    <w:name w:val="CharAttribute514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520">
    <w:name w:val="CharAttribute520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521">
    <w:name w:val="CharAttribute521"/>
    <w:rsid w:val="00873324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548">
    <w:name w:val="CharAttribute548"/>
    <w:rsid w:val="00873324"/>
    <w:rPr>
      <w:rFonts w:ascii="Times New Roman" w:eastAsia="Times New Roman" w:hAnsi="Times New Roman" w:cs="Times New Roman" w:hint="default"/>
      <w:sz w:val="24"/>
    </w:rPr>
  </w:style>
  <w:style w:type="character" w:customStyle="1" w:styleId="CharAttribute485">
    <w:name w:val="CharAttribute485"/>
    <w:uiPriority w:val="99"/>
    <w:rsid w:val="00873324"/>
    <w:rPr>
      <w:rFonts w:ascii="Times New Roman" w:eastAsia="Times New Roman" w:hAnsi="Times New Roman" w:cs="Times New Roman" w:hint="default"/>
      <w:i/>
      <w:iCs w:val="0"/>
      <w:sz w:val="22"/>
    </w:rPr>
  </w:style>
  <w:style w:type="character" w:customStyle="1" w:styleId="CharAttribute526">
    <w:name w:val="CharAttribute526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534">
    <w:name w:val="CharAttribute534"/>
    <w:rsid w:val="00873324"/>
    <w:rPr>
      <w:rFonts w:ascii="Times New Roman" w:eastAsia="Times New Roman" w:hAnsi="Times New Roman" w:cs="Times New Roman" w:hint="default"/>
      <w:sz w:val="24"/>
    </w:rPr>
  </w:style>
  <w:style w:type="character" w:customStyle="1" w:styleId="CharAttribute4">
    <w:name w:val="CharAttribute4"/>
    <w:uiPriority w:val="99"/>
    <w:rsid w:val="00873324"/>
    <w:rPr>
      <w:rFonts w:ascii="Times New Roman" w:eastAsia="Batang" w:hAnsi="Batang" w:cs="Times New Roman" w:hint="default"/>
      <w:i/>
      <w:iCs w:val="0"/>
      <w:sz w:val="28"/>
    </w:rPr>
  </w:style>
  <w:style w:type="character" w:customStyle="1" w:styleId="CharAttribute10">
    <w:name w:val="CharAttribute10"/>
    <w:uiPriority w:val="99"/>
    <w:rsid w:val="00873324"/>
    <w:rPr>
      <w:rFonts w:ascii="Times New Roman" w:eastAsia="Times New Roman" w:hAnsi="Times New Roman" w:cs="Times New Roman" w:hint="default"/>
      <w:b/>
      <w:bCs w:val="0"/>
      <w:sz w:val="28"/>
    </w:rPr>
  </w:style>
  <w:style w:type="character" w:customStyle="1" w:styleId="CharAttribute11">
    <w:name w:val="CharAttribute11"/>
    <w:rsid w:val="00873324"/>
    <w:rPr>
      <w:rFonts w:ascii="Times New Roman" w:eastAsia="Batang" w:hAnsi="Batang" w:cs="Times New Roman" w:hint="default"/>
      <w:i/>
      <w:iCs w:val="0"/>
      <w:color w:val="00000A"/>
      <w:sz w:val="28"/>
    </w:rPr>
  </w:style>
  <w:style w:type="character" w:customStyle="1" w:styleId="CharAttribute498">
    <w:name w:val="CharAttribute498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CharAttribute499">
    <w:name w:val="CharAttribute499"/>
    <w:rsid w:val="00873324"/>
    <w:rPr>
      <w:rFonts w:ascii="Times New Roman" w:eastAsia="Times New Roman" w:hAnsi="Times New Roman" w:cs="Times New Roman" w:hint="default"/>
      <w:i/>
      <w:iCs w:val="0"/>
      <w:sz w:val="28"/>
      <w:u w:val="single"/>
    </w:rPr>
  </w:style>
  <w:style w:type="character" w:customStyle="1" w:styleId="CharAttribute500">
    <w:name w:val="CharAttribute500"/>
    <w:rsid w:val="00873324"/>
    <w:rPr>
      <w:rFonts w:ascii="Times New Roman" w:eastAsia="Times New Roman" w:hAnsi="Times New Roman" w:cs="Times New Roman" w:hint="default"/>
      <w:sz w:val="28"/>
    </w:rPr>
  </w:style>
  <w:style w:type="character" w:customStyle="1" w:styleId="wmi-callto">
    <w:name w:val="wmi-callto"/>
    <w:basedOn w:val="a0"/>
    <w:rsid w:val="00873324"/>
  </w:style>
  <w:style w:type="character" w:customStyle="1" w:styleId="CharAttribute6">
    <w:name w:val="CharAttribute6"/>
    <w:rsid w:val="00873324"/>
    <w:rPr>
      <w:rFonts w:ascii="Times New Roman" w:eastAsia="Batang" w:hAnsi="Batang" w:cs="Times New Roman" w:hint="default"/>
      <w:color w:val="0000FF"/>
      <w:sz w:val="28"/>
      <w:u w:val="single"/>
    </w:rPr>
  </w:style>
  <w:style w:type="character" w:customStyle="1" w:styleId="CharAttribute5">
    <w:name w:val="CharAttribute5"/>
    <w:rsid w:val="00873324"/>
    <w:rPr>
      <w:rFonts w:ascii="Batang" w:eastAsia="Times New Roman" w:hAnsi="Times New Roman" w:hint="eastAsia"/>
      <w:sz w:val="28"/>
    </w:rPr>
  </w:style>
  <w:style w:type="character" w:customStyle="1" w:styleId="14">
    <w:name w:val="Текст примечания Знак1"/>
    <w:uiPriority w:val="99"/>
    <w:semiHidden/>
    <w:rsid w:val="00873324"/>
    <w:rPr>
      <w:sz w:val="20"/>
      <w:szCs w:val="20"/>
    </w:rPr>
  </w:style>
  <w:style w:type="character" w:customStyle="1" w:styleId="15">
    <w:name w:val="Тема примечания Знак1"/>
    <w:uiPriority w:val="99"/>
    <w:semiHidden/>
    <w:rsid w:val="00873324"/>
    <w:rPr>
      <w:b/>
      <w:bCs/>
      <w:sz w:val="20"/>
      <w:szCs w:val="20"/>
    </w:rPr>
  </w:style>
  <w:style w:type="character" w:customStyle="1" w:styleId="16">
    <w:name w:val="Текст выноски Знак1"/>
    <w:uiPriority w:val="99"/>
    <w:semiHidden/>
    <w:rsid w:val="00873324"/>
    <w:rPr>
      <w:rFonts w:ascii="Segoe UI" w:hAnsi="Segoe UI" w:cs="Segoe UI" w:hint="default"/>
      <w:sz w:val="18"/>
      <w:szCs w:val="18"/>
    </w:rPr>
  </w:style>
  <w:style w:type="character" w:customStyle="1" w:styleId="apple-converted-space">
    <w:name w:val="apple-converted-space"/>
    <w:rsid w:val="00873324"/>
  </w:style>
  <w:style w:type="table" w:customStyle="1" w:styleId="17">
    <w:name w:val="Сетка таблицы1"/>
    <w:basedOn w:val="a1"/>
    <w:next w:val="a5"/>
    <w:uiPriority w:val="59"/>
    <w:rsid w:val="00873324"/>
    <w:pPr>
      <w:spacing w:after="0" w:line="240" w:lineRule="auto"/>
    </w:pPr>
    <w:rPr>
      <w:rFonts w:ascii="Times New Roman" w:eastAsia="Symbol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">
    <w:name w:val="Default Table"/>
    <w:rsid w:val="0087332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87332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0"/>
    <w:uiPriority w:val="99"/>
    <w:semiHidden/>
    <w:unhideWhenUsed/>
    <w:rsid w:val="00873324"/>
    <w:rPr>
      <w:color w:val="800080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B7303E"/>
    <w:pPr>
      <w:widowControl w:val="0"/>
      <w:autoSpaceDE w:val="0"/>
      <w:autoSpaceDN w:val="0"/>
      <w:spacing w:after="0" w:line="268" w:lineRule="exact"/>
      <w:ind w:left="107"/>
    </w:pPr>
    <w:rPr>
      <w:rFonts w:ascii="Times New Roman" w:eastAsia="Times New Roman" w:hAnsi="Times New Roman" w:cs="Times New Roman"/>
    </w:rPr>
  </w:style>
  <w:style w:type="table" w:customStyle="1" w:styleId="120">
    <w:name w:val="Сетка таблицы12"/>
    <w:basedOn w:val="a1"/>
    <w:next w:val="a5"/>
    <w:rsid w:val="005E0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Нижний колонтитул1"/>
    <w:basedOn w:val="a"/>
    <w:next w:val="ae"/>
    <w:uiPriority w:val="99"/>
    <w:unhideWhenUsed/>
    <w:rsid w:val="005E092C"/>
    <w:pPr>
      <w:tabs>
        <w:tab w:val="center" w:pos="4677"/>
        <w:tab w:val="right" w:pos="9355"/>
      </w:tabs>
      <w:spacing w:after="0" w:line="240" w:lineRule="auto"/>
    </w:pPr>
    <w:rPr>
      <w:rFonts w:ascii="Calibri" w:hAnsi="Calibri" w:cs="Times New Roman"/>
    </w:rPr>
  </w:style>
  <w:style w:type="paragraph" w:styleId="afe">
    <w:name w:val="Body Text"/>
    <w:basedOn w:val="a"/>
    <w:link w:val="aff"/>
    <w:uiPriority w:val="99"/>
    <w:semiHidden/>
    <w:unhideWhenUsed/>
    <w:rsid w:val="00243A45"/>
    <w:pPr>
      <w:spacing w:after="120"/>
    </w:pPr>
  </w:style>
  <w:style w:type="character" w:customStyle="1" w:styleId="aff">
    <w:name w:val="Основной текст Знак"/>
    <w:basedOn w:val="a0"/>
    <w:link w:val="afe"/>
    <w:uiPriority w:val="99"/>
    <w:semiHidden/>
    <w:rsid w:val="00243A45"/>
  </w:style>
  <w:style w:type="paragraph" w:customStyle="1" w:styleId="31">
    <w:name w:val="Заголовок 31"/>
    <w:basedOn w:val="a"/>
    <w:uiPriority w:val="1"/>
    <w:qFormat/>
    <w:rsid w:val="00243A45"/>
    <w:pPr>
      <w:widowControl w:val="0"/>
      <w:autoSpaceDE w:val="0"/>
      <w:autoSpaceDN w:val="0"/>
      <w:spacing w:after="0" w:line="240" w:lineRule="auto"/>
      <w:ind w:left="1622"/>
      <w:outlineLvl w:val="3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6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0B478-F82A-4D21-A237-0BB21E6CA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1</Pages>
  <Words>22576</Words>
  <Characters>128688</Characters>
  <Application>Microsoft Office Word</Application>
  <DocSecurity>0</DocSecurity>
  <Lines>1072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25</cp:lastModifiedBy>
  <cp:revision>104</cp:revision>
  <cp:lastPrinted>2021-08-25T12:47:00Z</cp:lastPrinted>
  <dcterms:created xsi:type="dcterms:W3CDTF">2020-08-11T05:52:00Z</dcterms:created>
  <dcterms:modified xsi:type="dcterms:W3CDTF">2022-04-05T14:36:00Z</dcterms:modified>
</cp:coreProperties>
</file>